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FEC31A1" w14:textId="50DC420B" w:rsidR="0077017F" w:rsidRPr="00226DAD" w:rsidRDefault="00121B24" w:rsidP="004F7057">
      <w:pPr>
        <w:spacing w:before="480" w:after="240" w:line="16" w:lineRule="atLeast"/>
        <w:rPr>
          <w:rFonts w:ascii="Arial" w:hAnsi="Arial" w:cs="Arial"/>
          <w:sz w:val="22"/>
          <w:szCs w:val="22"/>
        </w:rPr>
      </w:pPr>
      <w:r>
        <w:rPr>
          <w:rFonts w:ascii="Arial" w:eastAsia="Arial" w:hAnsi="Arial" w:cs="Arial"/>
          <w:noProof/>
          <w:sz w:val="22"/>
          <w:szCs w:val="22"/>
          <w:lang w:eastAsia="pl-PL"/>
        </w:rPr>
        <mc:AlternateContent>
          <mc:Choice Requires="wps">
            <w:drawing>
              <wp:anchor distT="45720" distB="45720" distL="114300" distR="114300" simplePos="0" relativeHeight="251657728" behindDoc="1" locked="0" layoutInCell="1" allowOverlap="1" wp14:anchorId="0F68F951" wp14:editId="2EC9B11E">
                <wp:simplePos x="0" y="0"/>
                <wp:positionH relativeFrom="column">
                  <wp:posOffset>3600450</wp:posOffset>
                </wp:positionH>
                <wp:positionV relativeFrom="paragraph">
                  <wp:posOffset>-491490</wp:posOffset>
                </wp:positionV>
                <wp:extent cx="2644775" cy="699770"/>
                <wp:effectExtent l="0" t="0" r="3175" b="5080"/>
                <wp:wrapNone/>
                <wp:docPr id="14859364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4775" cy="699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80D6E3" w14:textId="77777777" w:rsidR="0069529E" w:rsidRPr="00411903" w:rsidRDefault="0069529E" w:rsidP="004F7057">
                            <w:pPr>
                              <w:tabs>
                                <w:tab w:val="left" w:pos="5670"/>
                              </w:tabs>
                              <w:spacing w:line="16" w:lineRule="atLeast"/>
                              <w:jc w:val="right"/>
                              <w:rPr>
                                <w:sz w:val="16"/>
                                <w:szCs w:val="16"/>
                              </w:rPr>
                            </w:pPr>
                            <w:r w:rsidRPr="0074756F">
                              <w:rPr>
                                <w:rFonts w:ascii="Arial" w:hAnsi="Arial" w:cs="Arial"/>
                              </w:rPr>
                              <w:t xml:space="preserve">Załącznik nr 1 do Regulaminu </w:t>
                            </w:r>
                            <w:r>
                              <w:rPr>
                                <w:rFonts w:ascii="Arial" w:hAnsi="Arial" w:cs="Arial"/>
                              </w:rPr>
                              <w:br/>
                            </w:r>
                            <w:r w:rsidRPr="0074756F">
                              <w:rPr>
                                <w:rFonts w:ascii="Arial" w:hAnsi="Arial" w:cs="Arial"/>
                              </w:rPr>
                              <w:t xml:space="preserve">przyznawania jednorazowo środków na podjęcie działalności gospodarczej </w:t>
                            </w:r>
                            <w:r>
                              <w:rPr>
                                <w:rFonts w:ascii="Arial" w:hAnsi="Arial" w:cs="Arial"/>
                              </w:rPr>
                              <w:br/>
                            </w:r>
                            <w:r w:rsidRPr="0074756F">
                              <w:rPr>
                                <w:rFonts w:ascii="Arial" w:hAnsi="Arial" w:cs="Arial"/>
                              </w:rPr>
                              <w:t>przez Powiatowy Urząd Pracy w Pszczynie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68F951" id="_x0000_t202" coordsize="21600,21600" o:spt="202" path="m,l,21600r21600,l21600,xe">
                <v:stroke joinstyle="miter"/>
                <v:path gradientshapeok="t" o:connecttype="rect"/>
              </v:shapetype>
              <v:shape id="Pole tekstowe 2" o:spid="_x0000_s1026" type="#_x0000_t202" style="position:absolute;margin-left:283.5pt;margin-top:-38.7pt;width:208.25pt;height:55.1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" stroked="f">
                <v:textbox>
                  <w:txbxContent>
                    <w:p w14:paraId="7B80D6E3" w14:textId="77777777" w:rsidR="0069529E" w:rsidRPr="00411903" w:rsidRDefault="0069529E" w:rsidP="004F7057">
                      <w:pPr>
                        <w:tabs>
                          <w:tab w:val="left" w:pos="5670"/>
                        </w:tabs>
                        <w:spacing w:line="16" w:lineRule="atLeast"/>
                        <w:jc w:val="right"/>
                        <w:rPr>
                          <w:sz w:val="16"/>
                          <w:szCs w:val="16"/>
                        </w:rPr>
                      </w:pPr>
                      <w:r w:rsidRPr="0074756F">
                        <w:rPr>
                          <w:rFonts w:ascii="Arial" w:hAnsi="Arial" w:cs="Arial"/>
                        </w:rPr>
                        <w:t xml:space="preserve">Załącznik nr 1 do Regulaminu </w:t>
                      </w:r>
                      <w:r>
                        <w:rPr>
                          <w:rFonts w:ascii="Arial" w:hAnsi="Arial" w:cs="Arial"/>
                        </w:rPr>
                        <w:br/>
                      </w:r>
                      <w:r w:rsidRPr="0074756F">
                        <w:rPr>
                          <w:rFonts w:ascii="Arial" w:hAnsi="Arial" w:cs="Arial"/>
                        </w:rPr>
                        <w:t xml:space="preserve">przyznawania jednorazowo środków na podjęcie działalności gospodarczej </w:t>
                      </w:r>
                      <w:r>
                        <w:rPr>
                          <w:rFonts w:ascii="Arial" w:hAnsi="Arial" w:cs="Arial"/>
                        </w:rPr>
                        <w:br/>
                      </w:r>
                      <w:r w:rsidRPr="0074756F">
                        <w:rPr>
                          <w:rFonts w:ascii="Arial" w:hAnsi="Arial" w:cs="Arial"/>
                        </w:rPr>
                        <w:t>przez Powiatowy Urząd Pracy w Pszczynie</w:t>
                      </w:r>
                    </w:p>
                  </w:txbxContent>
                </v:textbox>
              </v:shape>
            </w:pict>
          </mc:Fallback>
        </mc:AlternateContent>
      </w:r>
      <w:r w:rsidR="004F7057">
        <w:rPr>
          <w:rFonts w:ascii="Arial" w:eastAsia="Arial" w:hAnsi="Arial" w:cs="Arial"/>
          <w:sz w:val="22"/>
          <w:szCs w:val="22"/>
        </w:rPr>
        <w:t xml:space="preserve">Miejscowość, dnia: </w:t>
      </w:r>
      <w:sdt>
        <w:sdtPr>
          <w:rPr>
            <w:rFonts w:ascii="Arial" w:eastAsia="Arial" w:hAnsi="Arial" w:cs="Arial"/>
            <w:sz w:val="22"/>
            <w:szCs w:val="22"/>
          </w:rPr>
          <w:id w:val="-2078893077"/>
          <w:placeholder>
            <w:docPart w:val="4FA88A949BBF43FE96BB2AF2A6411662"/>
          </w:placeholder>
          <w:showingPlcHdr/>
        </w:sdtPr>
        <w:sdtEndPr/>
        <w:sdtContent>
          <w:r w:rsidR="00C57C18">
            <w:rPr>
              <w:rStyle w:val="Tekstzastpczy"/>
            </w:rPr>
            <w:t>…</w:t>
          </w:r>
        </w:sdtContent>
      </w:sdt>
      <w:r>
        <w:rPr>
          <w:rFonts w:ascii="Arial" w:eastAsia="Arial" w:hAnsi="Arial" w:cs="Arial"/>
          <w:sz w:val="22"/>
          <w:szCs w:val="22"/>
        </w:rPr>
        <w:t xml:space="preserve">, </w:t>
      </w:r>
      <w:sdt>
        <w:sdtPr>
          <w:rPr>
            <w:rFonts w:ascii="Arial" w:eastAsia="Arial" w:hAnsi="Arial" w:cs="Arial"/>
            <w:sz w:val="22"/>
            <w:szCs w:val="22"/>
          </w:rPr>
          <w:alias w:val="Data"/>
          <w:tag w:val="Data"/>
          <w:id w:val="-1556533302"/>
          <w:placeholder>
            <w:docPart w:val="F9D49C55E3084A558C36E770DB1AE0E5"/>
          </w:placeholder>
          <w:showingPlcHdr/>
          <w:date w:fullDate="2025-10-23T00:00:00Z">
            <w:dateFormat w:val="d MMMM yyyy"/>
            <w:lid w:val="pl-PL"/>
            <w:storeMappedDataAs w:val="dateTime"/>
            <w:calendar w:val="gregorian"/>
          </w:date>
        </w:sdtPr>
        <w:sdtEndPr/>
        <w:sdtContent>
          <w:r w:rsidRPr="000F4D94">
            <w:rPr>
              <w:rStyle w:val="Tekstzastpczy"/>
            </w:rPr>
            <w:t>Kliknij, aby wprowadzić datę.</w:t>
          </w:r>
        </w:sdtContent>
      </w:sdt>
      <w:r>
        <w:rPr>
          <w:rFonts w:ascii="Arial" w:eastAsia="Arial" w:hAnsi="Arial" w:cs="Arial"/>
          <w:sz w:val="22"/>
          <w:szCs w:val="22"/>
        </w:rPr>
        <w:t xml:space="preserve"> 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3"/>
        <w:gridCol w:w="2694"/>
      </w:tblGrid>
      <w:tr w:rsidR="0077017F" w:rsidRPr="004F7057" w14:paraId="3E595C45" w14:textId="77777777" w:rsidTr="004F7057">
        <w:trPr>
          <w:trHeight w:val="428"/>
        </w:trPr>
        <w:tc>
          <w:tcPr>
            <w:tcW w:w="3053" w:type="dxa"/>
            <w:vAlign w:val="center"/>
          </w:tcPr>
          <w:p w14:paraId="3338D09F" w14:textId="77777777" w:rsidR="0077017F" w:rsidRPr="004F7057" w:rsidRDefault="0077017F" w:rsidP="004F7057">
            <w:pPr>
              <w:tabs>
                <w:tab w:val="left" w:pos="6237"/>
                <w:tab w:val="left" w:pos="6379"/>
                <w:tab w:val="left" w:pos="6521"/>
              </w:tabs>
              <w:rPr>
                <w:rFonts w:ascii="Arial" w:eastAsia="Calibri" w:hAnsi="Arial" w:cs="Arial"/>
                <w:sz w:val="22"/>
                <w:szCs w:val="22"/>
              </w:rPr>
            </w:pPr>
            <w:r w:rsidRPr="004F7057">
              <w:rPr>
                <w:rFonts w:ascii="Arial" w:eastAsia="Calibri" w:hAnsi="Arial" w:cs="Arial"/>
                <w:sz w:val="22"/>
                <w:szCs w:val="22"/>
              </w:rPr>
              <w:t>Numer wniosku</w:t>
            </w:r>
          </w:p>
        </w:tc>
        <w:tc>
          <w:tcPr>
            <w:tcW w:w="2694" w:type="dxa"/>
            <w:vAlign w:val="center"/>
          </w:tcPr>
          <w:p w14:paraId="25A82327" w14:textId="77777777" w:rsidR="0077017F" w:rsidRPr="004F7057" w:rsidRDefault="0077017F" w:rsidP="004F7057">
            <w:pPr>
              <w:tabs>
                <w:tab w:val="left" w:pos="6237"/>
                <w:tab w:val="left" w:pos="6379"/>
                <w:tab w:val="left" w:pos="6521"/>
              </w:tabs>
              <w:rPr>
                <w:rFonts w:ascii="Arial" w:eastAsia="Calibri" w:hAnsi="Arial" w:cs="Arial"/>
                <w:sz w:val="22"/>
                <w:szCs w:val="22"/>
              </w:rPr>
            </w:pPr>
            <w:r w:rsidRPr="004F7057">
              <w:rPr>
                <w:rFonts w:ascii="Arial" w:eastAsia="Calibri" w:hAnsi="Arial" w:cs="Arial"/>
                <w:sz w:val="22"/>
                <w:szCs w:val="22"/>
              </w:rPr>
              <w:t>Sposób rozpatrzenia</w:t>
            </w:r>
          </w:p>
        </w:tc>
      </w:tr>
      <w:tr w:rsidR="004F7057" w:rsidRPr="004F7057" w14:paraId="5BEE962B" w14:textId="77777777" w:rsidTr="004F7057">
        <w:tc>
          <w:tcPr>
            <w:tcW w:w="3053" w:type="dxa"/>
            <w:vMerge w:val="restart"/>
            <w:vAlign w:val="center"/>
          </w:tcPr>
          <w:p w14:paraId="05359963" w14:textId="77777777" w:rsidR="004F7057" w:rsidRPr="004F7057" w:rsidRDefault="004F7057" w:rsidP="004F7057">
            <w:pPr>
              <w:tabs>
                <w:tab w:val="left" w:pos="6237"/>
                <w:tab w:val="left" w:pos="6379"/>
                <w:tab w:val="left" w:pos="6521"/>
              </w:tabs>
              <w:rPr>
                <w:rFonts w:ascii="Arial" w:eastAsia="Calibri" w:hAnsi="Arial" w:cs="Arial"/>
                <w:sz w:val="22"/>
                <w:szCs w:val="22"/>
              </w:rPr>
            </w:pPr>
            <w:r w:rsidRPr="004F7057">
              <w:rPr>
                <w:rFonts w:ascii="Arial" w:eastAsia="Calibri" w:hAnsi="Arial" w:cs="Arial"/>
                <w:sz w:val="22"/>
                <w:szCs w:val="22"/>
              </w:rPr>
              <w:t>IP._____.______.202_.____</w:t>
            </w:r>
          </w:p>
        </w:tc>
        <w:tc>
          <w:tcPr>
            <w:tcW w:w="2694" w:type="dxa"/>
            <w:vAlign w:val="center"/>
          </w:tcPr>
          <w:p w14:paraId="744A2807" w14:textId="77777777" w:rsidR="004F7057" w:rsidRPr="004F7057" w:rsidRDefault="004F7057" w:rsidP="004F7057">
            <w:pPr>
              <w:tabs>
                <w:tab w:val="left" w:pos="6237"/>
                <w:tab w:val="left" w:pos="6379"/>
                <w:tab w:val="left" w:pos="6521"/>
              </w:tabs>
              <w:snapToGrid w:val="0"/>
              <w:rPr>
                <w:rFonts w:ascii="Arial" w:eastAsia="Calibri" w:hAnsi="Arial" w:cs="Arial"/>
                <w:sz w:val="22"/>
                <w:szCs w:val="22"/>
              </w:rPr>
            </w:pPr>
            <w:r w:rsidRPr="004F7057">
              <w:rPr>
                <w:rFonts w:ascii="Arial" w:eastAsia="Calibri" w:hAnsi="Arial" w:cs="Arial"/>
                <w:sz w:val="22"/>
                <w:szCs w:val="22"/>
              </w:rPr>
              <w:t xml:space="preserve">pozytywnie </w:t>
            </w:r>
            <w:r w:rsidRPr="004F7057">
              <w:rPr>
                <w:rFonts w:ascii="Arial" w:eastAsia="Calibri" w:hAnsi="Arial" w:cs="Arial"/>
                <w:sz w:val="28"/>
                <w:szCs w:val="28"/>
              </w:rPr>
              <w:sym w:font="Symbol" w:char="F0A0"/>
            </w:r>
          </w:p>
        </w:tc>
      </w:tr>
      <w:tr w:rsidR="004F7057" w:rsidRPr="004F7057" w14:paraId="2EAF231E" w14:textId="77777777" w:rsidTr="004F7057">
        <w:tc>
          <w:tcPr>
            <w:tcW w:w="3053" w:type="dxa"/>
            <w:vMerge/>
            <w:vAlign w:val="center"/>
          </w:tcPr>
          <w:p w14:paraId="6B03D2C0" w14:textId="77777777" w:rsidR="004F7057" w:rsidRPr="004F7057" w:rsidRDefault="004F7057" w:rsidP="004F7057">
            <w:pPr>
              <w:snapToGrid w:val="0"/>
              <w:rPr>
                <w:rFonts w:ascii="Arial" w:eastAsia="Calibri" w:hAnsi="Arial" w:cs="Arial"/>
                <w:sz w:val="22"/>
                <w:szCs w:val="22"/>
              </w:rPr>
            </w:pPr>
          </w:p>
        </w:tc>
        <w:tc>
          <w:tcPr>
            <w:tcW w:w="2694" w:type="dxa"/>
            <w:vAlign w:val="center"/>
          </w:tcPr>
          <w:p w14:paraId="0CB8F582" w14:textId="77777777" w:rsidR="004F7057" w:rsidRPr="004F7057" w:rsidRDefault="004F7057" w:rsidP="004F7057">
            <w:pPr>
              <w:tabs>
                <w:tab w:val="left" w:pos="6237"/>
                <w:tab w:val="left" w:pos="6379"/>
                <w:tab w:val="left" w:pos="6521"/>
              </w:tabs>
              <w:snapToGrid w:val="0"/>
              <w:ind w:right="-10"/>
              <w:rPr>
                <w:rFonts w:ascii="Arial" w:eastAsia="Calibri" w:hAnsi="Arial" w:cs="Arial"/>
                <w:sz w:val="22"/>
                <w:szCs w:val="22"/>
              </w:rPr>
            </w:pPr>
            <w:r w:rsidRPr="004F7057">
              <w:rPr>
                <w:rFonts w:ascii="Arial" w:eastAsia="Calibri" w:hAnsi="Arial" w:cs="Arial"/>
                <w:sz w:val="22"/>
                <w:szCs w:val="22"/>
              </w:rPr>
              <w:t xml:space="preserve">negatywnie </w:t>
            </w:r>
            <w:r w:rsidRPr="004F7057">
              <w:rPr>
                <w:rFonts w:ascii="Arial" w:eastAsia="Calibri" w:hAnsi="Arial" w:cs="Arial"/>
                <w:sz w:val="28"/>
                <w:szCs w:val="28"/>
              </w:rPr>
              <w:sym w:font="Symbol" w:char="F0A0"/>
            </w:r>
          </w:p>
        </w:tc>
      </w:tr>
    </w:tbl>
    <w:p w14:paraId="0FE2F3CB" w14:textId="77777777" w:rsidR="004F7057" w:rsidRDefault="0077017F" w:rsidP="004F7057">
      <w:pPr>
        <w:spacing w:before="480" w:line="360" w:lineRule="auto"/>
        <w:rPr>
          <w:rFonts w:ascii="Arial" w:hAnsi="Arial" w:cs="Arial"/>
          <w:b/>
          <w:iCs/>
          <w:sz w:val="22"/>
          <w:szCs w:val="22"/>
        </w:rPr>
      </w:pPr>
      <w:r w:rsidRPr="00226DAD">
        <w:rPr>
          <w:rFonts w:ascii="Arial" w:hAnsi="Arial" w:cs="Arial"/>
          <w:b/>
          <w:iCs/>
          <w:sz w:val="22"/>
          <w:szCs w:val="22"/>
        </w:rPr>
        <w:t>Powiatowy Urząd Prac</w:t>
      </w:r>
      <w:r w:rsidR="00986568">
        <w:rPr>
          <w:rFonts w:ascii="Arial" w:hAnsi="Arial" w:cs="Arial"/>
          <w:b/>
          <w:iCs/>
          <w:sz w:val="22"/>
          <w:szCs w:val="22"/>
        </w:rPr>
        <w:t>y</w:t>
      </w:r>
    </w:p>
    <w:p w14:paraId="10AF6793" w14:textId="77777777" w:rsidR="0077017F" w:rsidRPr="00226DAD" w:rsidRDefault="0077017F" w:rsidP="004F7057">
      <w:pPr>
        <w:spacing w:line="360" w:lineRule="auto"/>
        <w:rPr>
          <w:rFonts w:ascii="Arial" w:hAnsi="Arial" w:cs="Arial"/>
          <w:b/>
          <w:iCs/>
          <w:sz w:val="22"/>
          <w:szCs w:val="22"/>
        </w:rPr>
      </w:pPr>
      <w:r w:rsidRPr="00226DAD">
        <w:rPr>
          <w:rFonts w:ascii="Arial" w:hAnsi="Arial" w:cs="Arial"/>
          <w:b/>
          <w:iCs/>
          <w:sz w:val="22"/>
          <w:szCs w:val="22"/>
        </w:rPr>
        <w:t>ul. Dworcowa 23</w:t>
      </w:r>
    </w:p>
    <w:p w14:paraId="3425280D" w14:textId="77777777" w:rsidR="0077017F" w:rsidRPr="00226DAD" w:rsidRDefault="0077017F" w:rsidP="004F7057">
      <w:pPr>
        <w:spacing w:after="480" w:line="360" w:lineRule="auto"/>
        <w:rPr>
          <w:rFonts w:ascii="Arial" w:hAnsi="Arial" w:cs="Arial"/>
          <w:iCs/>
          <w:sz w:val="22"/>
          <w:szCs w:val="22"/>
        </w:rPr>
      </w:pPr>
      <w:r w:rsidRPr="00226DAD">
        <w:rPr>
          <w:rFonts w:ascii="Arial" w:hAnsi="Arial" w:cs="Arial"/>
          <w:b/>
          <w:iCs/>
          <w:sz w:val="22"/>
          <w:szCs w:val="22"/>
        </w:rPr>
        <w:t>43-200 Pszczyna</w:t>
      </w:r>
    </w:p>
    <w:p w14:paraId="107E56AA" w14:textId="77777777" w:rsidR="0077017F" w:rsidRPr="00226DAD" w:rsidRDefault="00226DAD" w:rsidP="004F7057">
      <w:pPr>
        <w:pStyle w:val="Tytu"/>
      </w:pPr>
      <w:r w:rsidRPr="00226DAD">
        <w:t>Wniosek</w:t>
      </w:r>
      <w:r w:rsidR="004F7057">
        <w:br/>
      </w:r>
      <w:r w:rsidR="0077017F" w:rsidRPr="00226DAD">
        <w:t>o przyznanie jednorazowo środków na podjęcie działalności gospodarczej,</w:t>
      </w:r>
      <w:r w:rsidRPr="00226DAD">
        <w:t xml:space="preserve"> </w:t>
      </w:r>
      <w:r w:rsidR="0077017F" w:rsidRPr="00226DAD">
        <w:t>w tym na pokrycie kosztów pomocy prawnej, konsultacji i doradztwa związanych z podjęciem tej działalności</w:t>
      </w:r>
    </w:p>
    <w:p w14:paraId="59CF665D" w14:textId="77777777" w:rsidR="0077017F" w:rsidRPr="00226DAD" w:rsidRDefault="0077017F" w:rsidP="001741AE">
      <w:pPr>
        <w:tabs>
          <w:tab w:val="left" w:pos="284"/>
        </w:tabs>
        <w:spacing w:after="240" w:line="360" w:lineRule="auto"/>
        <w:rPr>
          <w:rFonts w:ascii="Arial" w:hAnsi="Arial" w:cs="Arial"/>
          <w:sz w:val="22"/>
          <w:szCs w:val="22"/>
        </w:rPr>
      </w:pPr>
      <w:r w:rsidRPr="00226DAD">
        <w:rPr>
          <w:rFonts w:ascii="Arial" w:hAnsi="Arial" w:cs="Arial"/>
          <w:b/>
          <w:sz w:val="22"/>
          <w:szCs w:val="22"/>
        </w:rPr>
        <w:t>Prosimy o czytelne wypełnienie wniosku oraz o niepozostawianie rubryk nie wypełnionych. W przypadkach niedotyczących Wnioskodawcy należy wpisać: nie dotyczy.</w:t>
      </w:r>
    </w:p>
    <w:p w14:paraId="0496D6E1" w14:textId="77777777" w:rsidR="0077017F" w:rsidRPr="00226DAD" w:rsidRDefault="0077017F" w:rsidP="00ED69C3">
      <w:pPr>
        <w:spacing w:line="360" w:lineRule="auto"/>
        <w:rPr>
          <w:rFonts w:ascii="Arial" w:hAnsi="Arial" w:cs="Arial"/>
          <w:sz w:val="22"/>
          <w:szCs w:val="22"/>
        </w:rPr>
      </w:pPr>
      <w:r w:rsidRPr="00226DAD">
        <w:rPr>
          <w:rFonts w:ascii="Arial" w:hAnsi="Arial" w:cs="Arial"/>
          <w:sz w:val="22"/>
          <w:szCs w:val="22"/>
        </w:rPr>
        <w:t>Postawa prawna:</w:t>
      </w:r>
    </w:p>
    <w:p w14:paraId="29BE2817" w14:textId="0694085C" w:rsidR="0077017F" w:rsidRPr="00302AB4" w:rsidRDefault="0077017F" w:rsidP="00567575">
      <w:pPr>
        <w:spacing w:line="360" w:lineRule="auto"/>
        <w:ind w:left="567" w:hanging="425"/>
        <w:rPr>
          <w:rFonts w:ascii="Arial" w:hAnsi="Arial" w:cs="Arial"/>
          <w:sz w:val="22"/>
          <w:szCs w:val="22"/>
        </w:rPr>
      </w:pPr>
      <w:r w:rsidRPr="00226DAD">
        <w:rPr>
          <w:rFonts w:ascii="Arial" w:hAnsi="Arial" w:cs="Arial"/>
          <w:sz w:val="22"/>
          <w:szCs w:val="22"/>
        </w:rPr>
        <w:t>1.</w:t>
      </w:r>
      <w:r w:rsidRPr="00226DAD">
        <w:rPr>
          <w:rFonts w:ascii="Arial" w:hAnsi="Arial" w:cs="Arial"/>
          <w:sz w:val="22"/>
          <w:szCs w:val="22"/>
        </w:rPr>
        <w:tab/>
      </w:r>
      <w:r w:rsidR="00302AB4" w:rsidRPr="00302AB4">
        <w:rPr>
          <w:rFonts w:ascii="Arial" w:hAnsi="Arial" w:cs="Arial"/>
          <w:sz w:val="22"/>
          <w:szCs w:val="22"/>
        </w:rPr>
        <w:t>Ustawa z dnia 20 marca 2025 r. o rynku pracy i służbach zatrudnienia;</w:t>
      </w:r>
    </w:p>
    <w:p w14:paraId="7F14D697" w14:textId="2E2FECBA" w:rsidR="0077017F" w:rsidRPr="00226DAD" w:rsidRDefault="0077017F" w:rsidP="00567575">
      <w:pPr>
        <w:tabs>
          <w:tab w:val="left" w:pos="285"/>
        </w:tabs>
        <w:spacing w:line="360" w:lineRule="auto"/>
        <w:ind w:left="567" w:hanging="425"/>
        <w:rPr>
          <w:rFonts w:ascii="Arial" w:hAnsi="Arial" w:cs="Arial"/>
          <w:sz w:val="22"/>
          <w:szCs w:val="22"/>
        </w:rPr>
      </w:pPr>
      <w:r w:rsidRPr="00226DAD">
        <w:rPr>
          <w:rFonts w:ascii="Arial" w:hAnsi="Arial" w:cs="Arial"/>
          <w:sz w:val="22"/>
          <w:szCs w:val="22"/>
        </w:rPr>
        <w:t>2.</w:t>
      </w:r>
      <w:r w:rsidRPr="00226DAD">
        <w:rPr>
          <w:rFonts w:ascii="Arial" w:hAnsi="Arial" w:cs="Arial"/>
          <w:sz w:val="22"/>
          <w:szCs w:val="22"/>
        </w:rPr>
        <w:tab/>
        <w:t>Ustawa z dnia 30 kwietnia 2004 r. o postępowaniu w sprawach dotyczących pomocy publicznej</w:t>
      </w:r>
      <w:r w:rsidR="007C3834">
        <w:rPr>
          <w:rFonts w:ascii="Arial" w:hAnsi="Arial" w:cs="Arial"/>
          <w:sz w:val="22"/>
          <w:szCs w:val="22"/>
        </w:rPr>
        <w:t>,</w:t>
      </w:r>
    </w:p>
    <w:p w14:paraId="5D794FB2" w14:textId="347CEB38" w:rsidR="0077017F" w:rsidRPr="00226DAD" w:rsidRDefault="0077017F" w:rsidP="00567575">
      <w:pPr>
        <w:tabs>
          <w:tab w:val="left" w:pos="285"/>
        </w:tabs>
        <w:spacing w:line="360" w:lineRule="auto"/>
        <w:ind w:left="567" w:hanging="425"/>
        <w:rPr>
          <w:rFonts w:ascii="Arial" w:hAnsi="Arial" w:cs="Arial"/>
          <w:sz w:val="22"/>
          <w:szCs w:val="22"/>
        </w:rPr>
      </w:pPr>
      <w:r w:rsidRPr="00226DAD">
        <w:rPr>
          <w:rFonts w:ascii="Arial" w:hAnsi="Arial" w:cs="Arial"/>
          <w:sz w:val="22"/>
          <w:szCs w:val="22"/>
        </w:rPr>
        <w:t>3.</w:t>
      </w:r>
      <w:r w:rsidRPr="00226DAD">
        <w:rPr>
          <w:rFonts w:ascii="Arial" w:hAnsi="Arial" w:cs="Arial"/>
          <w:sz w:val="22"/>
          <w:szCs w:val="22"/>
        </w:rPr>
        <w:tab/>
        <w:t>Rozporządzenie Ministra</w:t>
      </w:r>
      <w:r w:rsidR="00E7017F" w:rsidRPr="00226DAD">
        <w:rPr>
          <w:rFonts w:ascii="Arial" w:hAnsi="Arial" w:cs="Arial"/>
          <w:sz w:val="22"/>
          <w:szCs w:val="22"/>
        </w:rPr>
        <w:t xml:space="preserve"> Rodziny,</w:t>
      </w:r>
      <w:r w:rsidRPr="00226DAD">
        <w:rPr>
          <w:rFonts w:ascii="Arial" w:hAnsi="Arial" w:cs="Arial"/>
          <w:sz w:val="22"/>
          <w:szCs w:val="22"/>
        </w:rPr>
        <w:t xml:space="preserve"> Pracy i Polityki Społecznej z dnia </w:t>
      </w:r>
      <w:r w:rsidR="00E7017F" w:rsidRPr="00226DAD">
        <w:rPr>
          <w:rFonts w:ascii="Arial" w:hAnsi="Arial" w:cs="Arial"/>
          <w:sz w:val="22"/>
          <w:szCs w:val="22"/>
        </w:rPr>
        <w:t>14</w:t>
      </w:r>
      <w:r w:rsidRPr="00226DAD">
        <w:rPr>
          <w:rFonts w:ascii="Arial" w:hAnsi="Arial" w:cs="Arial"/>
          <w:sz w:val="22"/>
          <w:szCs w:val="22"/>
        </w:rPr>
        <w:t xml:space="preserve"> </w:t>
      </w:r>
      <w:r w:rsidR="00E7017F" w:rsidRPr="00226DAD">
        <w:rPr>
          <w:rFonts w:ascii="Arial" w:hAnsi="Arial" w:cs="Arial"/>
          <w:sz w:val="22"/>
          <w:szCs w:val="22"/>
        </w:rPr>
        <w:t>lipca</w:t>
      </w:r>
      <w:r w:rsidRPr="00226DAD">
        <w:rPr>
          <w:rFonts w:ascii="Arial" w:hAnsi="Arial" w:cs="Arial"/>
          <w:sz w:val="22"/>
          <w:szCs w:val="22"/>
        </w:rPr>
        <w:t xml:space="preserve"> 201</w:t>
      </w:r>
      <w:r w:rsidR="00E7017F" w:rsidRPr="00226DAD">
        <w:rPr>
          <w:rFonts w:ascii="Arial" w:hAnsi="Arial" w:cs="Arial"/>
          <w:sz w:val="22"/>
          <w:szCs w:val="22"/>
        </w:rPr>
        <w:t>7</w:t>
      </w:r>
      <w:r w:rsidRPr="00226DAD">
        <w:rPr>
          <w:rFonts w:ascii="Arial" w:hAnsi="Arial" w:cs="Arial"/>
          <w:sz w:val="22"/>
          <w:szCs w:val="22"/>
        </w:rPr>
        <w:t xml:space="preserve"> r. w sprawie dokonywania z Funduszu Pracy refundacji kosztów wyposażenia lub doposażenia stanowiska pracy oraz przyznawania środków na podjęcie działalności gospodarczej</w:t>
      </w:r>
      <w:r w:rsidR="007C3834">
        <w:rPr>
          <w:rFonts w:ascii="Arial" w:hAnsi="Arial" w:cs="Arial"/>
          <w:sz w:val="22"/>
          <w:szCs w:val="22"/>
        </w:rPr>
        <w:t>,</w:t>
      </w:r>
    </w:p>
    <w:p w14:paraId="11F34EC9" w14:textId="0661472A" w:rsidR="0077017F" w:rsidRPr="00226DAD" w:rsidRDefault="0077017F" w:rsidP="00567575">
      <w:pPr>
        <w:tabs>
          <w:tab w:val="left" w:pos="285"/>
        </w:tabs>
        <w:spacing w:line="360" w:lineRule="auto"/>
        <w:ind w:left="567" w:hanging="425"/>
        <w:rPr>
          <w:rFonts w:ascii="Arial" w:hAnsi="Arial" w:cs="Arial"/>
          <w:sz w:val="22"/>
          <w:szCs w:val="22"/>
        </w:rPr>
      </w:pPr>
      <w:r w:rsidRPr="00226DAD">
        <w:rPr>
          <w:rFonts w:ascii="Arial" w:hAnsi="Arial" w:cs="Arial"/>
          <w:sz w:val="22"/>
          <w:szCs w:val="22"/>
        </w:rPr>
        <w:t>4.</w:t>
      </w:r>
      <w:r w:rsidRPr="00226DAD">
        <w:rPr>
          <w:rFonts w:ascii="Arial" w:hAnsi="Arial" w:cs="Arial"/>
          <w:sz w:val="22"/>
          <w:szCs w:val="22"/>
        </w:rPr>
        <w:tab/>
        <w:t xml:space="preserve">Rozporządzenie Komisji (UE) nr </w:t>
      </w:r>
      <w:r w:rsidR="00F627FA" w:rsidRPr="00226DAD">
        <w:rPr>
          <w:rFonts w:ascii="Arial" w:hAnsi="Arial" w:cs="Arial"/>
          <w:sz w:val="22"/>
          <w:szCs w:val="22"/>
        </w:rPr>
        <w:t>2023/2831</w:t>
      </w:r>
      <w:r w:rsidRPr="00226DAD">
        <w:rPr>
          <w:rFonts w:ascii="Arial" w:hAnsi="Arial" w:cs="Arial"/>
          <w:sz w:val="22"/>
          <w:szCs w:val="22"/>
        </w:rPr>
        <w:t xml:space="preserve"> z dnia </w:t>
      </w:r>
      <w:r w:rsidR="00F627FA" w:rsidRPr="00226DAD">
        <w:rPr>
          <w:rFonts w:ascii="Arial" w:hAnsi="Arial" w:cs="Arial"/>
          <w:sz w:val="22"/>
          <w:szCs w:val="22"/>
        </w:rPr>
        <w:t>13</w:t>
      </w:r>
      <w:r w:rsidRPr="00226DAD">
        <w:rPr>
          <w:rFonts w:ascii="Arial" w:hAnsi="Arial" w:cs="Arial"/>
          <w:sz w:val="22"/>
          <w:szCs w:val="22"/>
        </w:rPr>
        <w:t xml:space="preserve"> grudnia 20</w:t>
      </w:r>
      <w:r w:rsidR="00F627FA" w:rsidRPr="00226DAD">
        <w:rPr>
          <w:rFonts w:ascii="Arial" w:hAnsi="Arial" w:cs="Arial"/>
          <w:sz w:val="22"/>
          <w:szCs w:val="22"/>
        </w:rPr>
        <w:t>23</w:t>
      </w:r>
      <w:r w:rsidRPr="00226DAD">
        <w:rPr>
          <w:rFonts w:ascii="Arial" w:hAnsi="Arial" w:cs="Arial"/>
          <w:sz w:val="22"/>
          <w:szCs w:val="22"/>
        </w:rPr>
        <w:t xml:space="preserve"> r. w sprawie stosowania art. 107 i 108 Traktatu</w:t>
      </w:r>
      <w:r w:rsidR="004F7057">
        <w:rPr>
          <w:rFonts w:ascii="Arial" w:hAnsi="Arial" w:cs="Arial"/>
          <w:sz w:val="22"/>
          <w:szCs w:val="22"/>
        </w:rPr>
        <w:t xml:space="preserve"> </w:t>
      </w:r>
      <w:r w:rsidRPr="00226DAD">
        <w:rPr>
          <w:rFonts w:ascii="Arial" w:hAnsi="Arial" w:cs="Arial"/>
          <w:sz w:val="22"/>
          <w:szCs w:val="22"/>
        </w:rPr>
        <w:t>o funkcjonowaniu Unii Europejskiej do pomocy de minimis</w:t>
      </w:r>
      <w:r w:rsidR="007C3834">
        <w:rPr>
          <w:rFonts w:ascii="Arial" w:hAnsi="Arial" w:cs="Arial"/>
          <w:sz w:val="22"/>
          <w:szCs w:val="22"/>
        </w:rPr>
        <w:t>,</w:t>
      </w:r>
    </w:p>
    <w:p w14:paraId="3E2236CF" w14:textId="7E28537E" w:rsidR="0077017F" w:rsidRPr="00226DAD" w:rsidRDefault="0077017F" w:rsidP="00567575">
      <w:pPr>
        <w:tabs>
          <w:tab w:val="left" w:pos="567"/>
        </w:tabs>
        <w:spacing w:line="360" w:lineRule="auto"/>
        <w:ind w:left="567" w:hanging="425"/>
        <w:rPr>
          <w:rFonts w:ascii="Arial" w:hAnsi="Arial" w:cs="Arial"/>
          <w:sz w:val="22"/>
          <w:szCs w:val="22"/>
        </w:rPr>
      </w:pPr>
      <w:r w:rsidRPr="00226DAD">
        <w:rPr>
          <w:rFonts w:ascii="Arial" w:hAnsi="Arial" w:cs="Arial"/>
          <w:sz w:val="22"/>
          <w:szCs w:val="22"/>
        </w:rPr>
        <w:t>5.</w:t>
      </w:r>
      <w:r w:rsidR="00302AB4">
        <w:rPr>
          <w:rFonts w:ascii="Arial" w:hAnsi="Arial" w:cs="Arial"/>
          <w:sz w:val="22"/>
          <w:szCs w:val="22"/>
        </w:rPr>
        <w:t xml:space="preserve"> </w:t>
      </w:r>
      <w:r w:rsidRPr="00226DAD">
        <w:rPr>
          <w:rFonts w:ascii="Arial" w:hAnsi="Arial" w:cs="Arial"/>
          <w:sz w:val="22"/>
          <w:szCs w:val="22"/>
        </w:rPr>
        <w:t>Rozporządzenie Rady Ministrów z dnia 29 marca 2010 r. w sprawie zakresu informacji przedstawianych przez podmiot</w:t>
      </w:r>
      <w:r w:rsidR="007F4ED9">
        <w:rPr>
          <w:rFonts w:ascii="Arial" w:hAnsi="Arial" w:cs="Arial"/>
          <w:sz w:val="22"/>
          <w:szCs w:val="22"/>
        </w:rPr>
        <w:t xml:space="preserve"> </w:t>
      </w:r>
      <w:r w:rsidRPr="00226DAD">
        <w:rPr>
          <w:rFonts w:ascii="Arial" w:hAnsi="Arial" w:cs="Arial"/>
          <w:sz w:val="22"/>
          <w:szCs w:val="22"/>
        </w:rPr>
        <w:t>ubiegający się o pomoc de minimis</w:t>
      </w:r>
      <w:r w:rsidR="007C3834">
        <w:rPr>
          <w:rFonts w:ascii="Arial" w:hAnsi="Arial" w:cs="Arial"/>
          <w:sz w:val="22"/>
          <w:szCs w:val="22"/>
        </w:rPr>
        <w:t>,</w:t>
      </w:r>
    </w:p>
    <w:p w14:paraId="419D691C" w14:textId="77777777" w:rsidR="00DA0483" w:rsidRPr="00226DAD" w:rsidRDefault="0077017F" w:rsidP="00567575">
      <w:pPr>
        <w:tabs>
          <w:tab w:val="left" w:pos="285"/>
        </w:tabs>
        <w:spacing w:line="360" w:lineRule="auto"/>
        <w:ind w:left="567" w:hanging="425"/>
        <w:rPr>
          <w:rFonts w:ascii="Arial" w:hAnsi="Arial" w:cs="Arial"/>
          <w:sz w:val="22"/>
          <w:szCs w:val="22"/>
        </w:rPr>
      </w:pPr>
      <w:r w:rsidRPr="00226DAD">
        <w:rPr>
          <w:rFonts w:ascii="Arial" w:hAnsi="Arial" w:cs="Arial"/>
          <w:sz w:val="22"/>
          <w:szCs w:val="22"/>
        </w:rPr>
        <w:t>6.</w:t>
      </w:r>
      <w:r w:rsidRPr="00226DAD">
        <w:rPr>
          <w:rFonts w:ascii="Arial" w:hAnsi="Arial" w:cs="Arial"/>
          <w:sz w:val="22"/>
          <w:szCs w:val="22"/>
        </w:rPr>
        <w:tab/>
        <w:t>Regulamin przyznawania jednorazowo środków na podjęcie działalności gospodarczej przez Powiatowy Urząd Pracy</w:t>
      </w:r>
      <w:r w:rsidR="00C14CB8">
        <w:rPr>
          <w:rFonts w:ascii="Arial" w:hAnsi="Arial" w:cs="Arial"/>
          <w:sz w:val="22"/>
          <w:szCs w:val="22"/>
        </w:rPr>
        <w:t xml:space="preserve"> </w:t>
      </w:r>
      <w:r w:rsidRPr="00226DAD">
        <w:rPr>
          <w:rFonts w:ascii="Arial" w:hAnsi="Arial" w:cs="Arial"/>
          <w:sz w:val="22"/>
          <w:szCs w:val="22"/>
        </w:rPr>
        <w:t>w Pszczynie.</w:t>
      </w:r>
    </w:p>
    <w:p w14:paraId="4ED61CB4" w14:textId="0037A388" w:rsidR="0077017F" w:rsidRPr="00226DAD" w:rsidRDefault="0077017F" w:rsidP="00C14CB8">
      <w:pPr>
        <w:pStyle w:val="Tekstpodstawowy"/>
        <w:spacing w:before="240" w:after="120"/>
        <w:jc w:val="left"/>
        <w:rPr>
          <w:rFonts w:ascii="Arial" w:hAnsi="Arial" w:cs="Arial"/>
          <w:sz w:val="22"/>
          <w:szCs w:val="22"/>
        </w:rPr>
      </w:pPr>
      <w:r w:rsidRPr="00226DAD">
        <w:rPr>
          <w:rFonts w:ascii="Arial" w:hAnsi="Arial" w:cs="Arial"/>
          <w:sz w:val="22"/>
          <w:szCs w:val="22"/>
        </w:rPr>
        <w:t>Wnioskuję o przyznanie środków na podjęcie działalności gospodarczej w wysokości:</w:t>
      </w:r>
    </w:p>
    <w:p w14:paraId="071814D0" w14:textId="4EE76435" w:rsidR="0077017F" w:rsidRPr="00226DAD" w:rsidRDefault="000960FC" w:rsidP="00226DAD">
      <w:pPr>
        <w:spacing w:line="360" w:lineRule="auto"/>
        <w:rPr>
          <w:rFonts w:ascii="Arial" w:hAnsi="Arial" w:cs="Arial"/>
          <w:sz w:val="22"/>
          <w:szCs w:val="22"/>
        </w:rPr>
      </w:pPr>
      <w:sdt>
        <w:sdtPr>
          <w:rPr>
            <w:rFonts w:ascii="Arial" w:eastAsia="Arial" w:hAnsi="Arial" w:cs="Arial"/>
            <w:sz w:val="22"/>
            <w:szCs w:val="22"/>
          </w:rPr>
          <w:id w:val="996993631"/>
          <w:placeholder>
            <w:docPart w:val="3CFED1DA5AFC41CE83C5455B502AC94C"/>
          </w:placeholder>
          <w:showingPlcHdr/>
        </w:sdtPr>
        <w:sdtEndPr/>
        <w:sdtContent>
          <w:r w:rsidR="00C57C18">
            <w:rPr>
              <w:rStyle w:val="Tekstzastpczy"/>
            </w:rPr>
            <w:t>…</w:t>
          </w:r>
        </w:sdtContent>
      </w:sdt>
      <w:r w:rsidR="001741AE">
        <w:rPr>
          <w:rFonts w:ascii="Arial" w:hAnsi="Arial" w:cs="Arial"/>
          <w:sz w:val="22"/>
          <w:szCs w:val="22"/>
        </w:rPr>
        <w:t xml:space="preserve"> </w:t>
      </w:r>
      <w:r w:rsidR="0077017F" w:rsidRPr="00226DAD">
        <w:rPr>
          <w:rFonts w:ascii="Arial" w:hAnsi="Arial" w:cs="Arial"/>
          <w:sz w:val="22"/>
          <w:szCs w:val="22"/>
        </w:rPr>
        <w:t>zł</w:t>
      </w:r>
    </w:p>
    <w:p w14:paraId="41E326DC" w14:textId="10C9C30E" w:rsidR="0077017F" w:rsidRPr="00226DAD" w:rsidRDefault="0077017F" w:rsidP="00C14CB8">
      <w:pPr>
        <w:rPr>
          <w:rFonts w:ascii="Arial" w:hAnsi="Arial" w:cs="Arial"/>
          <w:sz w:val="22"/>
          <w:szCs w:val="22"/>
        </w:rPr>
      </w:pPr>
      <w:r w:rsidRPr="00226DAD">
        <w:rPr>
          <w:rFonts w:ascii="Arial" w:hAnsi="Arial" w:cs="Arial"/>
          <w:sz w:val="22"/>
          <w:szCs w:val="22"/>
        </w:rPr>
        <w:t>(słownie złotych:</w:t>
      </w:r>
      <w:r w:rsidR="00C57C18" w:rsidRPr="00C57C18">
        <w:rPr>
          <w:rFonts w:ascii="Arial" w:eastAsia="Arial" w:hAnsi="Arial" w:cs="Arial"/>
          <w:sz w:val="22"/>
          <w:szCs w:val="22"/>
        </w:rPr>
        <w:t xml:space="preserve"> </w:t>
      </w:r>
      <w:sdt>
        <w:sdtPr>
          <w:rPr>
            <w:rFonts w:ascii="Arial" w:eastAsia="Arial" w:hAnsi="Arial" w:cs="Arial"/>
            <w:sz w:val="22"/>
            <w:szCs w:val="22"/>
          </w:rPr>
          <w:id w:val="-406543538"/>
          <w:placeholder>
            <w:docPart w:val="5280A47600D24506BEB0DBDBFF15150A"/>
          </w:placeholder>
          <w:showingPlcHdr/>
        </w:sdtPr>
        <w:sdtEndPr/>
        <w:sdtContent>
          <w:r w:rsidR="00C57C18">
            <w:rPr>
              <w:rStyle w:val="Tekstzastpczy"/>
            </w:rPr>
            <w:t>…</w:t>
          </w:r>
        </w:sdtContent>
      </w:sdt>
      <w:r w:rsidR="00C57C18">
        <w:rPr>
          <w:rFonts w:ascii="Arial" w:eastAsia="Arial" w:hAnsi="Arial" w:cs="Arial"/>
          <w:sz w:val="22"/>
          <w:szCs w:val="22"/>
        </w:rPr>
        <w:t>)</w:t>
      </w:r>
    </w:p>
    <w:p w14:paraId="4256A1B6" w14:textId="77777777" w:rsidR="0077017F" w:rsidRPr="00226DAD" w:rsidRDefault="0077017F" w:rsidP="00ED4771">
      <w:pPr>
        <w:pStyle w:val="Nagwek2"/>
      </w:pPr>
      <w:r w:rsidRPr="00226DAD">
        <w:lastRenderedPageBreak/>
        <w:t>Charakterystyka Wnioskodawcy</w:t>
      </w:r>
    </w:p>
    <w:p w14:paraId="10868A27" w14:textId="6DE1C410" w:rsidR="0077017F" w:rsidRPr="00226DAD" w:rsidRDefault="00796083" w:rsidP="00567575">
      <w:pPr>
        <w:pStyle w:val="Tekstpodstawowy"/>
        <w:numPr>
          <w:ilvl w:val="0"/>
          <w:numId w:val="6"/>
        </w:numPr>
        <w:tabs>
          <w:tab w:val="clear" w:pos="360"/>
        </w:tabs>
        <w:spacing w:after="57" w:line="360" w:lineRule="auto"/>
        <w:ind w:left="567" w:hanging="425"/>
        <w:jc w:val="left"/>
        <w:rPr>
          <w:rFonts w:ascii="Arial" w:hAnsi="Arial" w:cs="Arial"/>
          <w:sz w:val="22"/>
          <w:szCs w:val="22"/>
        </w:rPr>
      </w:pPr>
      <w:r w:rsidRPr="00226DAD">
        <w:rPr>
          <w:rFonts w:ascii="Arial" w:hAnsi="Arial" w:cs="Arial"/>
          <w:sz w:val="22"/>
          <w:szCs w:val="22"/>
        </w:rPr>
        <w:t>I</w:t>
      </w:r>
      <w:r w:rsidR="0077017F" w:rsidRPr="00226DAD">
        <w:rPr>
          <w:rFonts w:ascii="Arial" w:hAnsi="Arial" w:cs="Arial"/>
          <w:sz w:val="22"/>
          <w:szCs w:val="22"/>
        </w:rPr>
        <w:t>mię</w:t>
      </w:r>
      <w:r w:rsidRPr="00226DAD">
        <w:rPr>
          <w:rFonts w:ascii="Arial" w:hAnsi="Arial" w:cs="Arial"/>
          <w:sz w:val="22"/>
          <w:szCs w:val="22"/>
        </w:rPr>
        <w:t xml:space="preserve"> i nazwisko</w:t>
      </w:r>
      <w:r w:rsidR="0077017F" w:rsidRPr="00226DAD">
        <w:rPr>
          <w:rFonts w:ascii="Arial" w:hAnsi="Arial" w:cs="Arial"/>
          <w:sz w:val="22"/>
          <w:szCs w:val="22"/>
        </w:rPr>
        <w:t xml:space="preserve">: </w:t>
      </w:r>
      <w:sdt>
        <w:sdtPr>
          <w:rPr>
            <w:rFonts w:ascii="Arial" w:eastAsia="Arial" w:hAnsi="Arial" w:cs="Arial"/>
            <w:sz w:val="22"/>
            <w:szCs w:val="22"/>
          </w:rPr>
          <w:id w:val="-2121757792"/>
          <w:placeholder>
            <w:docPart w:val="00D6080DA2D04043819BEBBA5DF96E9B"/>
          </w:placeholder>
          <w:showingPlcHdr/>
        </w:sdtPr>
        <w:sdtEndPr/>
        <w:sdtContent>
          <w:r w:rsidR="00C57C18">
            <w:rPr>
              <w:rStyle w:val="Tekstzastpczy"/>
            </w:rPr>
            <w:t>…</w:t>
          </w:r>
        </w:sdtContent>
      </w:sdt>
    </w:p>
    <w:p w14:paraId="146EB524" w14:textId="4770F415" w:rsidR="0077017F" w:rsidRDefault="0077017F" w:rsidP="00567575">
      <w:pPr>
        <w:pStyle w:val="Tekstpodstawowy"/>
        <w:numPr>
          <w:ilvl w:val="0"/>
          <w:numId w:val="6"/>
        </w:numPr>
        <w:tabs>
          <w:tab w:val="clear" w:pos="360"/>
        </w:tabs>
        <w:spacing w:after="57" w:line="360" w:lineRule="auto"/>
        <w:ind w:left="567" w:hanging="425"/>
        <w:jc w:val="left"/>
        <w:rPr>
          <w:rFonts w:ascii="Arial" w:hAnsi="Arial" w:cs="Arial"/>
          <w:sz w:val="22"/>
          <w:szCs w:val="22"/>
        </w:rPr>
      </w:pPr>
      <w:r w:rsidRPr="00226DAD">
        <w:rPr>
          <w:rFonts w:ascii="Arial" w:hAnsi="Arial" w:cs="Arial"/>
          <w:sz w:val="22"/>
          <w:szCs w:val="22"/>
        </w:rPr>
        <w:t xml:space="preserve">Adres </w:t>
      </w:r>
      <w:r w:rsidR="00796083" w:rsidRPr="00226DAD">
        <w:rPr>
          <w:rFonts w:ascii="Arial" w:hAnsi="Arial" w:cs="Arial"/>
          <w:sz w:val="22"/>
          <w:szCs w:val="22"/>
        </w:rPr>
        <w:t xml:space="preserve">miejsca </w:t>
      </w:r>
      <w:r w:rsidRPr="00226DAD">
        <w:rPr>
          <w:rFonts w:ascii="Arial" w:hAnsi="Arial" w:cs="Arial"/>
          <w:sz w:val="22"/>
          <w:szCs w:val="22"/>
        </w:rPr>
        <w:t xml:space="preserve">zamieszkania: </w:t>
      </w:r>
      <w:sdt>
        <w:sdtPr>
          <w:rPr>
            <w:rFonts w:ascii="Arial" w:eastAsia="Arial" w:hAnsi="Arial" w:cs="Arial"/>
            <w:sz w:val="22"/>
            <w:szCs w:val="22"/>
          </w:rPr>
          <w:id w:val="162368701"/>
          <w:placeholder>
            <w:docPart w:val="D0720E22C8BD4F3FBD06FF2E0E4AA3EA"/>
          </w:placeholder>
          <w:showingPlcHdr/>
        </w:sdtPr>
        <w:sdtEndPr/>
        <w:sdtContent>
          <w:r w:rsidR="00C57C18">
            <w:rPr>
              <w:rStyle w:val="Tekstzastpczy"/>
            </w:rPr>
            <w:t>…</w:t>
          </w:r>
        </w:sdtContent>
      </w:sdt>
    </w:p>
    <w:p w14:paraId="2EDE3372" w14:textId="30596F7A" w:rsidR="002A4DC0" w:rsidRPr="002A4DC0" w:rsidRDefault="002A4DC0" w:rsidP="00567575">
      <w:pPr>
        <w:pStyle w:val="Tekstpodstawowy"/>
        <w:numPr>
          <w:ilvl w:val="0"/>
          <w:numId w:val="6"/>
        </w:numPr>
        <w:tabs>
          <w:tab w:val="clear" w:pos="360"/>
        </w:tabs>
        <w:spacing w:after="57" w:line="360" w:lineRule="auto"/>
        <w:ind w:left="567" w:hanging="425"/>
        <w:jc w:val="left"/>
        <w:rPr>
          <w:rFonts w:ascii="Arial" w:hAnsi="Arial" w:cs="Arial"/>
          <w:sz w:val="22"/>
          <w:szCs w:val="22"/>
        </w:rPr>
      </w:pPr>
      <w:r w:rsidRPr="007B1CDE">
        <w:rPr>
          <w:rFonts w:ascii="Arial" w:hAnsi="Arial" w:cs="Arial"/>
          <w:sz w:val="22"/>
          <w:szCs w:val="22"/>
        </w:rPr>
        <w:t>Adres do doręczeń elektronicznych:</w:t>
      </w:r>
      <w:r w:rsidRPr="00226DAD">
        <w:rPr>
          <w:rFonts w:ascii="Arial" w:hAnsi="Arial" w:cs="Arial"/>
          <w:sz w:val="22"/>
          <w:szCs w:val="22"/>
        </w:rPr>
        <w:t xml:space="preserve"> </w:t>
      </w:r>
      <w:sdt>
        <w:sdtPr>
          <w:rPr>
            <w:rFonts w:ascii="Arial" w:eastAsia="Arial" w:hAnsi="Arial" w:cs="Arial"/>
            <w:sz w:val="22"/>
            <w:szCs w:val="22"/>
          </w:rPr>
          <w:id w:val="2121877116"/>
          <w:placeholder>
            <w:docPart w:val="C735BC125CF34467B6C34C30155243B3"/>
          </w:placeholder>
          <w:showingPlcHdr/>
        </w:sdtPr>
        <w:sdtEndPr/>
        <w:sdtContent>
          <w:r w:rsidR="00C57C18">
            <w:rPr>
              <w:rStyle w:val="Tekstzastpczy"/>
            </w:rPr>
            <w:t>…</w:t>
          </w:r>
        </w:sdtContent>
      </w:sdt>
    </w:p>
    <w:p w14:paraId="7627D7AD" w14:textId="2FDA1CF7" w:rsidR="0077017F" w:rsidRPr="00226DAD" w:rsidRDefault="00796083" w:rsidP="00567575">
      <w:pPr>
        <w:pStyle w:val="Tekstpodstawowy"/>
        <w:numPr>
          <w:ilvl w:val="0"/>
          <w:numId w:val="6"/>
        </w:numPr>
        <w:tabs>
          <w:tab w:val="clear" w:pos="360"/>
        </w:tabs>
        <w:spacing w:after="57" w:line="360" w:lineRule="auto"/>
        <w:ind w:left="567" w:hanging="425"/>
        <w:jc w:val="left"/>
        <w:rPr>
          <w:rFonts w:ascii="Arial" w:hAnsi="Arial" w:cs="Arial"/>
          <w:sz w:val="22"/>
          <w:szCs w:val="22"/>
        </w:rPr>
      </w:pPr>
      <w:r w:rsidRPr="00226DAD">
        <w:rPr>
          <w:rFonts w:ascii="Arial" w:hAnsi="Arial" w:cs="Arial"/>
          <w:sz w:val="22"/>
          <w:szCs w:val="22"/>
        </w:rPr>
        <w:t xml:space="preserve">Numer </w:t>
      </w:r>
      <w:r w:rsidR="0077017F" w:rsidRPr="00226DAD">
        <w:rPr>
          <w:rFonts w:ascii="Arial" w:hAnsi="Arial" w:cs="Arial"/>
          <w:sz w:val="22"/>
          <w:szCs w:val="22"/>
        </w:rPr>
        <w:t>PESEL</w:t>
      </w:r>
      <w:r w:rsidRPr="00226DAD">
        <w:rPr>
          <w:rFonts w:ascii="Arial" w:hAnsi="Arial" w:cs="Arial"/>
          <w:sz w:val="22"/>
          <w:szCs w:val="22"/>
        </w:rPr>
        <w:t>, jeżeli został nadany</w:t>
      </w:r>
      <w:r w:rsidR="0077017F" w:rsidRPr="00226DAD">
        <w:rPr>
          <w:rFonts w:ascii="Arial" w:hAnsi="Arial" w:cs="Arial"/>
          <w:sz w:val="22"/>
          <w:szCs w:val="22"/>
        </w:rPr>
        <w:t xml:space="preserve">: </w:t>
      </w:r>
      <w:sdt>
        <w:sdtPr>
          <w:rPr>
            <w:rFonts w:ascii="Arial" w:eastAsia="Arial" w:hAnsi="Arial" w:cs="Arial"/>
            <w:sz w:val="22"/>
            <w:szCs w:val="22"/>
          </w:rPr>
          <w:id w:val="1603843243"/>
          <w:placeholder>
            <w:docPart w:val="2AE76741428A4175914FB2606887FD19"/>
          </w:placeholder>
          <w:showingPlcHdr/>
        </w:sdtPr>
        <w:sdtEndPr/>
        <w:sdtContent>
          <w:r w:rsidR="00C57C18">
            <w:rPr>
              <w:rStyle w:val="Tekstzastpczy"/>
            </w:rPr>
            <w:t>…</w:t>
          </w:r>
        </w:sdtContent>
      </w:sdt>
    </w:p>
    <w:p w14:paraId="718A117D" w14:textId="415F00DD" w:rsidR="0077017F" w:rsidRPr="00226DAD" w:rsidRDefault="0077017F" w:rsidP="00567575">
      <w:pPr>
        <w:numPr>
          <w:ilvl w:val="0"/>
          <w:numId w:val="6"/>
        </w:numPr>
        <w:tabs>
          <w:tab w:val="clear" w:pos="360"/>
        </w:tabs>
        <w:spacing w:before="57" w:line="360" w:lineRule="auto"/>
        <w:ind w:left="567" w:hanging="425"/>
        <w:rPr>
          <w:rFonts w:ascii="Arial" w:hAnsi="Arial" w:cs="Arial"/>
          <w:sz w:val="22"/>
          <w:szCs w:val="22"/>
        </w:rPr>
      </w:pPr>
      <w:r w:rsidRPr="00226DAD">
        <w:rPr>
          <w:rFonts w:ascii="Arial" w:hAnsi="Arial" w:cs="Arial"/>
          <w:sz w:val="22"/>
          <w:szCs w:val="22"/>
        </w:rPr>
        <w:t xml:space="preserve">Nazwa banku: </w:t>
      </w:r>
      <w:sdt>
        <w:sdtPr>
          <w:rPr>
            <w:rFonts w:ascii="Arial" w:eastAsia="Arial" w:hAnsi="Arial" w:cs="Arial"/>
            <w:sz w:val="22"/>
            <w:szCs w:val="22"/>
          </w:rPr>
          <w:id w:val="1565993125"/>
          <w:placeholder>
            <w:docPart w:val="33E525B21D3E4866BBBD77CB9964A92A"/>
          </w:placeholder>
          <w:showingPlcHdr/>
        </w:sdtPr>
        <w:sdtEndPr/>
        <w:sdtContent>
          <w:r w:rsidR="00C57C18">
            <w:rPr>
              <w:rStyle w:val="Tekstzastpczy"/>
            </w:rPr>
            <w:t>…</w:t>
          </w:r>
        </w:sdtContent>
      </w:sdt>
    </w:p>
    <w:p w14:paraId="58CDDC2C" w14:textId="77777777" w:rsidR="0077017F" w:rsidRDefault="0077017F" w:rsidP="00567575">
      <w:pPr>
        <w:numPr>
          <w:ilvl w:val="0"/>
          <w:numId w:val="6"/>
        </w:numPr>
        <w:tabs>
          <w:tab w:val="clear" w:pos="360"/>
        </w:tabs>
        <w:spacing w:before="57" w:line="360" w:lineRule="auto"/>
        <w:ind w:left="567" w:hanging="425"/>
        <w:rPr>
          <w:rFonts w:ascii="Arial" w:hAnsi="Arial" w:cs="Arial"/>
          <w:sz w:val="22"/>
          <w:szCs w:val="22"/>
        </w:rPr>
      </w:pPr>
      <w:r w:rsidRPr="00226DAD">
        <w:rPr>
          <w:rFonts w:ascii="Arial" w:hAnsi="Arial" w:cs="Arial"/>
          <w:sz w:val="22"/>
          <w:szCs w:val="22"/>
        </w:rPr>
        <w:t>Numer rachunku bankowego:</w:t>
      </w:r>
    </w:p>
    <w:p w14:paraId="532FA9BD" w14:textId="12A122CA" w:rsidR="00C57C18" w:rsidRPr="00226DAD" w:rsidRDefault="000960FC" w:rsidP="00C57C18">
      <w:pPr>
        <w:spacing w:before="57" w:line="360" w:lineRule="auto"/>
        <w:ind w:left="567"/>
        <w:rPr>
          <w:rFonts w:ascii="Arial" w:hAnsi="Arial" w:cs="Arial"/>
          <w:sz w:val="22"/>
          <w:szCs w:val="22"/>
        </w:rPr>
      </w:pPr>
      <w:sdt>
        <w:sdtPr>
          <w:rPr>
            <w:rFonts w:ascii="Arial" w:eastAsia="Arial" w:hAnsi="Arial" w:cs="Arial"/>
            <w:sz w:val="22"/>
            <w:szCs w:val="22"/>
          </w:rPr>
          <w:id w:val="-853648388"/>
          <w:placeholder>
            <w:docPart w:val="27BE4098CE84483DB727A18C637B1A3C"/>
          </w:placeholder>
          <w:showingPlcHdr/>
        </w:sdtPr>
        <w:sdtEndPr/>
        <w:sdtContent>
          <w:r w:rsidR="00C57C18">
            <w:rPr>
              <w:rStyle w:val="Tekstzastpczy"/>
            </w:rPr>
            <w:t>…</w:t>
          </w:r>
        </w:sdtContent>
      </w:sdt>
    </w:p>
    <w:p w14:paraId="22AEF066" w14:textId="4BDD0742" w:rsidR="0077017F" w:rsidRPr="00226DAD" w:rsidRDefault="0077017F" w:rsidP="007F4ED9">
      <w:pPr>
        <w:pStyle w:val="Tekstpodstawowy"/>
        <w:numPr>
          <w:ilvl w:val="0"/>
          <w:numId w:val="6"/>
        </w:numPr>
        <w:tabs>
          <w:tab w:val="clear" w:pos="360"/>
        </w:tabs>
        <w:spacing w:before="240" w:after="57" w:line="360" w:lineRule="auto"/>
        <w:ind w:left="567" w:hanging="567"/>
        <w:jc w:val="left"/>
        <w:rPr>
          <w:rFonts w:ascii="Arial" w:hAnsi="Arial" w:cs="Arial"/>
          <w:sz w:val="22"/>
          <w:szCs w:val="22"/>
        </w:rPr>
      </w:pPr>
      <w:r w:rsidRPr="00226DAD">
        <w:rPr>
          <w:rFonts w:ascii="Arial" w:hAnsi="Arial" w:cs="Arial"/>
          <w:sz w:val="22"/>
          <w:szCs w:val="22"/>
        </w:rPr>
        <w:t xml:space="preserve">Stan cywilny: </w:t>
      </w:r>
      <w:sdt>
        <w:sdtPr>
          <w:rPr>
            <w:rFonts w:ascii="Arial" w:eastAsia="Arial" w:hAnsi="Arial" w:cs="Arial"/>
            <w:sz w:val="22"/>
            <w:szCs w:val="22"/>
          </w:rPr>
          <w:id w:val="547504456"/>
          <w:placeholder>
            <w:docPart w:val="CF9BB94F5C4241DAB7AA6A11DC1FEFF1"/>
          </w:placeholder>
          <w:showingPlcHdr/>
        </w:sdtPr>
        <w:sdtEndPr/>
        <w:sdtContent>
          <w:r w:rsidR="00C57C18">
            <w:rPr>
              <w:rStyle w:val="Tekstzastpczy"/>
            </w:rPr>
            <w:t>…</w:t>
          </w:r>
        </w:sdtContent>
      </w:sdt>
    </w:p>
    <w:p w14:paraId="2C493333" w14:textId="526C436B" w:rsidR="0077017F" w:rsidRPr="00226DAD" w:rsidRDefault="0077017F" w:rsidP="007F4ED9">
      <w:pPr>
        <w:pStyle w:val="Tekstpodstawowy"/>
        <w:numPr>
          <w:ilvl w:val="0"/>
          <w:numId w:val="6"/>
        </w:numPr>
        <w:tabs>
          <w:tab w:val="clear" w:pos="360"/>
        </w:tabs>
        <w:spacing w:before="60" w:after="120" w:line="360" w:lineRule="auto"/>
        <w:ind w:left="567" w:hanging="567"/>
        <w:jc w:val="left"/>
        <w:rPr>
          <w:rFonts w:ascii="Arial" w:hAnsi="Arial" w:cs="Arial"/>
          <w:sz w:val="22"/>
          <w:szCs w:val="22"/>
        </w:rPr>
      </w:pPr>
      <w:r w:rsidRPr="00226DAD">
        <w:rPr>
          <w:rFonts w:ascii="Arial" w:hAnsi="Arial" w:cs="Arial"/>
          <w:sz w:val="22"/>
          <w:szCs w:val="22"/>
        </w:rPr>
        <w:t>Czy wcześniej była prowadzona działalność gospodarcza</w:t>
      </w:r>
      <w:r w:rsidR="006A0BD8" w:rsidRPr="00226DAD">
        <w:rPr>
          <w:rFonts w:ascii="Arial" w:hAnsi="Arial" w:cs="Arial"/>
          <w:sz w:val="22"/>
          <w:szCs w:val="22"/>
        </w:rPr>
        <w:t xml:space="preserve"> (</w:t>
      </w:r>
      <w:r w:rsidR="00C57C18">
        <w:rPr>
          <w:rFonts w:ascii="Arial" w:hAnsi="Arial" w:cs="Arial"/>
          <w:sz w:val="22"/>
          <w:szCs w:val="22"/>
        </w:rPr>
        <w:t>wybrać poprawne</w:t>
      </w:r>
      <w:r w:rsidR="006A0BD8" w:rsidRPr="00226DAD">
        <w:rPr>
          <w:rFonts w:ascii="Arial" w:hAnsi="Arial" w:cs="Arial"/>
          <w:sz w:val="22"/>
          <w:szCs w:val="22"/>
        </w:rPr>
        <w:t>)</w:t>
      </w:r>
      <w:r w:rsidRPr="00226DAD">
        <w:rPr>
          <w:rFonts w:ascii="Arial" w:hAnsi="Arial" w:cs="Arial"/>
          <w:sz w:val="22"/>
          <w:szCs w:val="22"/>
        </w:rPr>
        <w:t>:</w:t>
      </w:r>
      <w:r w:rsidR="00D476EB">
        <w:rPr>
          <w:rFonts w:ascii="Arial" w:hAnsi="Arial" w:cs="Arial"/>
          <w:sz w:val="22"/>
          <w:szCs w:val="22"/>
        </w:rPr>
        <w:t xml:space="preserve"> </w:t>
      </w:r>
      <w:sdt>
        <w:sdtPr>
          <w:rPr>
            <w:rFonts w:ascii="Arial" w:hAnsi="Arial" w:cs="Arial"/>
            <w:sz w:val="22"/>
            <w:szCs w:val="22"/>
          </w:rPr>
          <w:id w:val="-1691292856"/>
          <w:placeholder>
            <w:docPart w:val="1E8991A99FA54E428A58AC8FFE0496F9"/>
          </w:placeholder>
          <w:showingPlcHdr/>
          <w:dropDownList>
            <w:listItem w:value="Wybierz element."/>
            <w:listItem w:displayText="Tak" w:value="Tak"/>
            <w:listItem w:displayText="Nie" w:value="Nie"/>
          </w:dropDownList>
        </w:sdtPr>
        <w:sdtEndPr/>
        <w:sdtContent>
          <w:r w:rsidR="00C57C18" w:rsidRPr="000F4D94">
            <w:rPr>
              <w:rStyle w:val="Tekstzastpczy"/>
            </w:rPr>
            <w:t>Wybierz element.</w:t>
          </w:r>
        </w:sdtContent>
      </w:sdt>
    </w:p>
    <w:p w14:paraId="0F3E0392" w14:textId="14EEE68D" w:rsidR="00ED69C3" w:rsidRPr="00226DAD" w:rsidRDefault="006A0BD8" w:rsidP="007F4ED9">
      <w:pPr>
        <w:pStyle w:val="Tekstpodstawowy"/>
        <w:spacing w:line="360" w:lineRule="auto"/>
        <w:ind w:left="567"/>
        <w:jc w:val="left"/>
        <w:rPr>
          <w:rFonts w:ascii="Arial" w:hAnsi="Arial" w:cs="Arial"/>
          <w:sz w:val="22"/>
          <w:szCs w:val="22"/>
        </w:rPr>
      </w:pPr>
      <w:r w:rsidRPr="00226DAD">
        <w:rPr>
          <w:rFonts w:ascii="Arial" w:hAnsi="Arial" w:cs="Arial"/>
          <w:sz w:val="22"/>
          <w:szCs w:val="22"/>
        </w:rPr>
        <w:t>P</w:t>
      </w:r>
      <w:r w:rsidR="0077017F" w:rsidRPr="00226DAD">
        <w:rPr>
          <w:rFonts w:ascii="Arial" w:hAnsi="Arial" w:cs="Arial"/>
          <w:sz w:val="22"/>
          <w:szCs w:val="22"/>
        </w:rPr>
        <w:t>rzyczyny i data zaprzestania prowadzenia działalności:</w:t>
      </w:r>
      <w:r w:rsidR="00ED69C3">
        <w:rPr>
          <w:rFonts w:ascii="Arial" w:hAnsi="Arial" w:cs="Arial"/>
          <w:sz w:val="22"/>
          <w:szCs w:val="22"/>
        </w:rPr>
        <w:t xml:space="preserve"> </w:t>
      </w:r>
      <w:sdt>
        <w:sdtPr>
          <w:rPr>
            <w:rFonts w:ascii="Arial" w:eastAsia="Arial" w:hAnsi="Arial" w:cs="Arial"/>
            <w:sz w:val="22"/>
            <w:szCs w:val="22"/>
          </w:rPr>
          <w:id w:val="1865175319"/>
          <w:placeholder>
            <w:docPart w:val="8A64C277945B48229F096827721F5303"/>
          </w:placeholder>
          <w:showingPlcHdr/>
        </w:sdtPr>
        <w:sdtEndPr/>
        <w:sdtContent>
          <w:r w:rsidR="00C57C18">
            <w:rPr>
              <w:rStyle w:val="Tekstzastpczy"/>
            </w:rPr>
            <w:t>…</w:t>
          </w:r>
        </w:sdtContent>
      </w:sdt>
    </w:p>
    <w:p w14:paraId="591BBBEC" w14:textId="77777777" w:rsidR="0077017F" w:rsidRPr="00226DAD" w:rsidRDefault="0077017F" w:rsidP="007F4ED9">
      <w:pPr>
        <w:pStyle w:val="Tekstpodstawowy"/>
        <w:spacing w:after="57" w:line="360" w:lineRule="auto"/>
        <w:ind w:left="567"/>
        <w:jc w:val="left"/>
        <w:rPr>
          <w:rFonts w:ascii="Arial" w:hAnsi="Arial" w:cs="Arial"/>
          <w:b/>
          <w:sz w:val="22"/>
          <w:szCs w:val="22"/>
        </w:rPr>
      </w:pPr>
      <w:r w:rsidRPr="00226DAD">
        <w:rPr>
          <w:rFonts w:ascii="Arial" w:hAnsi="Arial" w:cs="Arial"/>
          <w:sz w:val="22"/>
          <w:szCs w:val="22"/>
        </w:rPr>
        <w:t>(W przypadku prowadzenia wcześniej działal</w:t>
      </w:r>
      <w:r w:rsidR="00AE6A39" w:rsidRPr="00226DAD">
        <w:rPr>
          <w:rFonts w:ascii="Arial" w:hAnsi="Arial" w:cs="Arial"/>
          <w:sz w:val="22"/>
          <w:szCs w:val="22"/>
        </w:rPr>
        <w:t>ności gospodarczej Wnioskodawca</w:t>
      </w:r>
      <w:r w:rsidR="00E3678C">
        <w:rPr>
          <w:rFonts w:ascii="Arial" w:hAnsi="Arial" w:cs="Arial"/>
          <w:sz w:val="22"/>
          <w:szCs w:val="22"/>
        </w:rPr>
        <w:t xml:space="preserve"> </w:t>
      </w:r>
      <w:r w:rsidRPr="00226DAD">
        <w:rPr>
          <w:rFonts w:ascii="Arial" w:hAnsi="Arial" w:cs="Arial"/>
          <w:sz w:val="22"/>
          <w:szCs w:val="22"/>
        </w:rPr>
        <w:t>jest zobowiązany dostarczyć zaświadczenia z ZUS i US o niezaleganiu w składkach i podatku).</w:t>
      </w:r>
    </w:p>
    <w:p w14:paraId="18053C4E" w14:textId="77777777" w:rsidR="0077017F" w:rsidRPr="00226DAD" w:rsidRDefault="009859D8" w:rsidP="00ED4771">
      <w:pPr>
        <w:pStyle w:val="Nagwek2"/>
      </w:pPr>
      <w:r w:rsidRPr="00226DAD">
        <w:t xml:space="preserve"> </w:t>
      </w:r>
      <w:r w:rsidR="0077017F" w:rsidRPr="00226DAD">
        <w:t>Opis przedsięwzięcia</w:t>
      </w:r>
    </w:p>
    <w:p w14:paraId="1BE74192" w14:textId="2B5BE714" w:rsidR="0077017F" w:rsidRPr="00E3678C" w:rsidRDefault="0077017F"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 xml:space="preserve">Rodzaj </w:t>
      </w:r>
      <w:r w:rsidR="00796083" w:rsidRPr="00226DAD">
        <w:rPr>
          <w:rFonts w:ascii="Arial" w:hAnsi="Arial" w:cs="Arial"/>
          <w:sz w:val="22"/>
          <w:szCs w:val="22"/>
        </w:rPr>
        <w:t>planowanej</w:t>
      </w:r>
      <w:r w:rsidR="001640D4" w:rsidRPr="00226DAD">
        <w:rPr>
          <w:rFonts w:ascii="Arial" w:hAnsi="Arial" w:cs="Arial"/>
          <w:sz w:val="22"/>
          <w:szCs w:val="22"/>
        </w:rPr>
        <w:t xml:space="preserve"> działalności gospodarczej:</w:t>
      </w:r>
      <w:r w:rsidR="00E3678C">
        <w:rPr>
          <w:rFonts w:ascii="Arial" w:hAnsi="Arial" w:cs="Arial"/>
          <w:sz w:val="22"/>
          <w:szCs w:val="22"/>
        </w:rPr>
        <w:t xml:space="preserve"> </w:t>
      </w:r>
      <w:sdt>
        <w:sdtPr>
          <w:rPr>
            <w:rFonts w:ascii="Arial" w:eastAsia="Arial" w:hAnsi="Arial" w:cs="Arial"/>
            <w:sz w:val="22"/>
            <w:szCs w:val="22"/>
          </w:rPr>
          <w:id w:val="-481780145"/>
          <w:placeholder>
            <w:docPart w:val="00AA1B27ED594837A858996B808F3B1A"/>
          </w:placeholder>
          <w:showingPlcHdr/>
        </w:sdtPr>
        <w:sdtEndPr/>
        <w:sdtContent>
          <w:r w:rsidR="00C57C18">
            <w:rPr>
              <w:rStyle w:val="Tekstzastpczy"/>
            </w:rPr>
            <w:t>…</w:t>
          </w:r>
        </w:sdtContent>
      </w:sdt>
    </w:p>
    <w:p w14:paraId="11CB5196" w14:textId="77777777" w:rsidR="00B577F1" w:rsidRPr="00226DAD" w:rsidRDefault="00B577F1"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Symbol i przedmiot planowanej działalności gospodarczej według Polskiej Klasyfikacji Działalności (PKD) na poziomie podklasy:</w:t>
      </w:r>
    </w:p>
    <w:p w14:paraId="4005AF46" w14:textId="6C5F9ECC" w:rsidR="0077017F" w:rsidRPr="00226DAD" w:rsidRDefault="000960FC" w:rsidP="00E3678C">
      <w:pPr>
        <w:pStyle w:val="Tekstpodstawowy"/>
        <w:tabs>
          <w:tab w:val="left" w:pos="9000"/>
        </w:tabs>
        <w:spacing w:line="360" w:lineRule="auto"/>
        <w:ind w:left="567"/>
        <w:jc w:val="left"/>
        <w:rPr>
          <w:rFonts w:ascii="Arial" w:hAnsi="Arial" w:cs="Arial"/>
          <w:sz w:val="22"/>
          <w:szCs w:val="22"/>
        </w:rPr>
      </w:pPr>
      <w:sdt>
        <w:sdtPr>
          <w:rPr>
            <w:rFonts w:ascii="Arial" w:eastAsia="Arial" w:hAnsi="Arial" w:cs="Arial"/>
            <w:sz w:val="22"/>
            <w:szCs w:val="22"/>
          </w:rPr>
          <w:id w:val="4029419"/>
          <w:placeholder>
            <w:docPart w:val="3706B0B0FF0442988ACF5E91A8DCECCB"/>
          </w:placeholder>
          <w:showingPlcHdr/>
        </w:sdtPr>
        <w:sdtEndPr/>
        <w:sdtContent>
          <w:r w:rsidR="00C57C18">
            <w:rPr>
              <w:rStyle w:val="Tekstzastpczy"/>
            </w:rPr>
            <w:t>…</w:t>
          </w:r>
        </w:sdtContent>
      </w:sdt>
    </w:p>
    <w:p w14:paraId="3521EAB8" w14:textId="77777777" w:rsidR="0077017F" w:rsidRPr="00226DAD" w:rsidRDefault="0077017F"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Uzasadnienie wyboru rodzaju planowanej działalności:</w:t>
      </w:r>
    </w:p>
    <w:p w14:paraId="713669F6" w14:textId="3956E960" w:rsidR="0077017F" w:rsidRPr="00226DAD" w:rsidRDefault="000960FC" w:rsidP="007F4ED9">
      <w:pPr>
        <w:pStyle w:val="Tekstpodstawowy"/>
        <w:spacing w:line="360" w:lineRule="auto"/>
        <w:ind w:left="567"/>
        <w:jc w:val="left"/>
        <w:rPr>
          <w:rFonts w:ascii="Arial" w:hAnsi="Arial" w:cs="Arial"/>
          <w:sz w:val="22"/>
          <w:szCs w:val="22"/>
        </w:rPr>
      </w:pPr>
      <w:sdt>
        <w:sdtPr>
          <w:rPr>
            <w:rFonts w:ascii="Arial" w:eastAsia="Arial" w:hAnsi="Arial" w:cs="Arial"/>
            <w:sz w:val="22"/>
            <w:szCs w:val="22"/>
          </w:rPr>
          <w:id w:val="261805371"/>
          <w:placeholder>
            <w:docPart w:val="FC31D11C97554905BCC758C917C37DCC"/>
          </w:placeholder>
          <w:showingPlcHdr/>
        </w:sdtPr>
        <w:sdtEndPr/>
        <w:sdtContent>
          <w:r w:rsidR="000B70FE">
            <w:rPr>
              <w:rStyle w:val="Tekstzastpczy"/>
            </w:rPr>
            <w:t>…</w:t>
          </w:r>
        </w:sdtContent>
      </w:sdt>
    </w:p>
    <w:p w14:paraId="4F8BE965" w14:textId="77777777" w:rsidR="0077017F" w:rsidRPr="00226DAD" w:rsidRDefault="0077017F"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Miejsce prowadzenia działalności gospodarczej (adres, telefon):</w:t>
      </w:r>
    </w:p>
    <w:p w14:paraId="4585983D" w14:textId="77DD6E2D" w:rsidR="0077017F" w:rsidRPr="00226DAD" w:rsidRDefault="000960FC" w:rsidP="007F4ED9">
      <w:pPr>
        <w:pStyle w:val="Tekstpodstawowy"/>
        <w:spacing w:line="360" w:lineRule="auto"/>
        <w:ind w:left="567"/>
        <w:jc w:val="left"/>
        <w:rPr>
          <w:rFonts w:ascii="Arial" w:hAnsi="Arial" w:cs="Arial"/>
          <w:sz w:val="22"/>
          <w:szCs w:val="22"/>
        </w:rPr>
      </w:pPr>
      <w:sdt>
        <w:sdtPr>
          <w:rPr>
            <w:rFonts w:ascii="Arial" w:eastAsia="Arial" w:hAnsi="Arial" w:cs="Arial"/>
            <w:sz w:val="22"/>
            <w:szCs w:val="22"/>
          </w:rPr>
          <w:id w:val="-1532486432"/>
          <w:placeholder>
            <w:docPart w:val="11D1C24AFC354AEC9EFC4CD9C4A5EE36"/>
          </w:placeholder>
          <w:showingPlcHdr/>
        </w:sdtPr>
        <w:sdtEndPr/>
        <w:sdtContent>
          <w:r w:rsidR="000B70FE">
            <w:rPr>
              <w:rStyle w:val="Tekstzastpczy"/>
            </w:rPr>
            <w:t>…</w:t>
          </w:r>
        </w:sdtContent>
      </w:sdt>
    </w:p>
    <w:p w14:paraId="312E401E" w14:textId="77777777" w:rsidR="0077017F" w:rsidRPr="00226DAD" w:rsidRDefault="0077017F"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Podjęte działania na rzecz uruchomienia działalności gospodarczej (pozyskanie lokalu, prawo do lokalu, uzyskanie niezbędnych pozwoleń, odbycie kursów/szkoleń, posiadane certyfikaty, listy intencyjne, podpisane promesy współpracy):</w:t>
      </w:r>
    </w:p>
    <w:p w14:paraId="565E7E36" w14:textId="3B5077D0" w:rsidR="0077017F" w:rsidRPr="00226DAD" w:rsidRDefault="000960FC" w:rsidP="00E3678C">
      <w:pPr>
        <w:pStyle w:val="Tekstpodstawowy"/>
        <w:tabs>
          <w:tab w:val="left" w:pos="9000"/>
        </w:tabs>
        <w:spacing w:line="360" w:lineRule="auto"/>
        <w:ind w:left="567"/>
        <w:jc w:val="left"/>
        <w:rPr>
          <w:rFonts w:ascii="Arial" w:hAnsi="Arial" w:cs="Arial"/>
          <w:sz w:val="22"/>
          <w:szCs w:val="22"/>
        </w:rPr>
      </w:pPr>
      <w:sdt>
        <w:sdtPr>
          <w:rPr>
            <w:rFonts w:ascii="Arial" w:eastAsia="Arial" w:hAnsi="Arial" w:cs="Arial"/>
            <w:sz w:val="22"/>
            <w:szCs w:val="22"/>
          </w:rPr>
          <w:id w:val="-1362506964"/>
          <w:placeholder>
            <w:docPart w:val="445B39BFD10442BD8075A027133A180C"/>
          </w:placeholder>
          <w:showingPlcHdr/>
        </w:sdtPr>
        <w:sdtEndPr/>
        <w:sdtContent>
          <w:r w:rsidR="000B70FE">
            <w:rPr>
              <w:rStyle w:val="Tekstzastpczy"/>
            </w:rPr>
            <w:t>…</w:t>
          </w:r>
        </w:sdtContent>
      </w:sdt>
      <w:r w:rsidR="00C57C18">
        <w:rPr>
          <w:rFonts w:ascii="Arial" w:hAnsi="Arial" w:cs="Arial"/>
          <w:sz w:val="22"/>
          <w:szCs w:val="22"/>
        </w:rPr>
        <w:t xml:space="preserve"> </w:t>
      </w:r>
    </w:p>
    <w:p w14:paraId="021CCA1E" w14:textId="54AEC5AA" w:rsidR="0077017F" w:rsidRPr="00C14CB8" w:rsidRDefault="0077017F" w:rsidP="000C654D">
      <w:pPr>
        <w:pStyle w:val="Tekstpodstawowy"/>
        <w:numPr>
          <w:ilvl w:val="0"/>
          <w:numId w:val="15"/>
        </w:numPr>
        <w:spacing w:before="240" w:after="240"/>
        <w:ind w:left="567" w:hanging="567"/>
        <w:jc w:val="left"/>
        <w:rPr>
          <w:rFonts w:ascii="Arial" w:hAnsi="Arial" w:cs="Arial"/>
          <w:sz w:val="22"/>
          <w:szCs w:val="22"/>
        </w:rPr>
      </w:pPr>
      <w:r w:rsidRPr="00226DAD">
        <w:rPr>
          <w:rFonts w:ascii="Arial" w:hAnsi="Arial" w:cs="Arial"/>
          <w:sz w:val="22"/>
          <w:szCs w:val="22"/>
        </w:rPr>
        <w:t>Analiza SWOT:</w:t>
      </w:r>
    </w:p>
    <w:tbl>
      <w:tblPr>
        <w:tblW w:w="9112" w:type="dxa"/>
        <w:tblInd w:w="-5" w:type="dxa"/>
        <w:tblLayout w:type="fixed"/>
        <w:tblLook w:val="0000" w:firstRow="0" w:lastRow="0" w:firstColumn="0" w:lastColumn="0" w:noHBand="0" w:noVBand="0"/>
      </w:tblPr>
      <w:tblGrid>
        <w:gridCol w:w="4556"/>
        <w:gridCol w:w="4556"/>
      </w:tblGrid>
      <w:tr w:rsidR="0077017F" w:rsidRPr="00226DAD" w14:paraId="36B95261" w14:textId="77777777" w:rsidTr="00C57C18">
        <w:trPr>
          <w:trHeight w:val="454"/>
        </w:trPr>
        <w:tc>
          <w:tcPr>
            <w:tcW w:w="4556" w:type="dxa"/>
            <w:tcBorders>
              <w:top w:val="single" w:sz="4" w:space="0" w:color="000000"/>
              <w:left w:val="single" w:sz="4" w:space="0" w:color="000000"/>
              <w:bottom w:val="single" w:sz="4" w:space="0" w:color="7F7F7F" w:themeColor="text1" w:themeTint="80"/>
            </w:tcBorders>
            <w:shd w:val="clear" w:color="auto" w:fill="B3B3B3"/>
          </w:tcPr>
          <w:p w14:paraId="258294FA" w14:textId="77777777" w:rsidR="0077017F" w:rsidRPr="00226DAD" w:rsidRDefault="0077017F" w:rsidP="00226DAD">
            <w:pPr>
              <w:pStyle w:val="Tekstpodstawowy"/>
              <w:spacing w:line="276" w:lineRule="auto"/>
              <w:jc w:val="left"/>
              <w:rPr>
                <w:rFonts w:ascii="Arial" w:hAnsi="Arial" w:cs="Arial"/>
                <w:b/>
                <w:sz w:val="22"/>
                <w:szCs w:val="22"/>
              </w:rPr>
            </w:pPr>
            <w:r w:rsidRPr="00226DAD">
              <w:rPr>
                <w:rFonts w:ascii="Arial" w:hAnsi="Arial" w:cs="Arial"/>
                <w:b/>
                <w:sz w:val="22"/>
                <w:szCs w:val="22"/>
              </w:rPr>
              <w:t>Mocne Strony</w:t>
            </w:r>
          </w:p>
        </w:tc>
        <w:tc>
          <w:tcPr>
            <w:tcW w:w="4556" w:type="dxa"/>
            <w:tcBorders>
              <w:top w:val="single" w:sz="4" w:space="0" w:color="000000"/>
              <w:left w:val="single" w:sz="4" w:space="0" w:color="000000"/>
              <w:bottom w:val="single" w:sz="4" w:space="0" w:color="7F7F7F" w:themeColor="text1" w:themeTint="80"/>
              <w:right w:val="single" w:sz="4" w:space="0" w:color="000000"/>
            </w:tcBorders>
            <w:shd w:val="clear" w:color="auto" w:fill="B3B3B3"/>
          </w:tcPr>
          <w:p w14:paraId="1D99F784" w14:textId="77777777" w:rsidR="0077017F" w:rsidRPr="00226DAD" w:rsidRDefault="0077017F" w:rsidP="00226DAD">
            <w:pPr>
              <w:pStyle w:val="Tekstpodstawowy"/>
              <w:spacing w:line="276" w:lineRule="auto"/>
              <w:jc w:val="left"/>
              <w:rPr>
                <w:rFonts w:ascii="Arial" w:hAnsi="Arial" w:cs="Arial"/>
                <w:sz w:val="22"/>
                <w:szCs w:val="22"/>
              </w:rPr>
            </w:pPr>
            <w:bookmarkStart w:id="0" w:name="_Hlk156557607"/>
            <w:r w:rsidRPr="00226DAD">
              <w:rPr>
                <w:rFonts w:ascii="Arial" w:hAnsi="Arial" w:cs="Arial"/>
                <w:b/>
                <w:sz w:val="22"/>
                <w:szCs w:val="22"/>
              </w:rPr>
              <w:t>Słabe strony</w:t>
            </w:r>
            <w:bookmarkEnd w:id="0"/>
          </w:p>
        </w:tc>
      </w:tr>
      <w:tr w:rsidR="0077017F" w:rsidRPr="00226DAD" w14:paraId="6D2C1787"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9A1B64" w14:textId="77777777" w:rsidR="0077017F" w:rsidRPr="00226DAD" w:rsidRDefault="0077017F" w:rsidP="00226DAD">
            <w:pPr>
              <w:pStyle w:val="Tekstpodstawowy"/>
              <w:snapToGrid w:val="0"/>
              <w:spacing w:line="276" w:lineRule="auto"/>
              <w:jc w:val="left"/>
              <w:rPr>
                <w:rFonts w:ascii="Arial" w:hAnsi="Arial" w:cs="Arial"/>
                <w:b/>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19C875" w14:textId="77777777" w:rsidR="0077017F" w:rsidRPr="00226DAD" w:rsidRDefault="0077017F" w:rsidP="00226DAD">
            <w:pPr>
              <w:pStyle w:val="Tekstpodstawowy"/>
              <w:snapToGrid w:val="0"/>
              <w:spacing w:line="276" w:lineRule="auto"/>
              <w:jc w:val="left"/>
              <w:rPr>
                <w:rFonts w:ascii="Arial" w:hAnsi="Arial" w:cs="Arial"/>
                <w:b/>
                <w:sz w:val="22"/>
                <w:szCs w:val="22"/>
              </w:rPr>
            </w:pPr>
          </w:p>
        </w:tc>
      </w:tr>
      <w:tr w:rsidR="0077017F" w:rsidRPr="00226DAD" w14:paraId="39669CC5"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F8F8CF4" w14:textId="77777777" w:rsidR="0077017F" w:rsidRPr="00226DAD" w:rsidRDefault="0077017F" w:rsidP="00226DAD">
            <w:pPr>
              <w:pStyle w:val="Tekstpodstawowy"/>
              <w:snapToGrid w:val="0"/>
              <w:spacing w:line="276" w:lineRule="auto"/>
              <w:jc w:val="left"/>
              <w:rPr>
                <w:rFonts w:ascii="Arial" w:hAnsi="Arial" w:cs="Arial"/>
                <w:b/>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11F50AB" w14:textId="77777777" w:rsidR="0077017F" w:rsidRPr="00226DAD" w:rsidRDefault="0077017F" w:rsidP="00226DAD">
            <w:pPr>
              <w:pStyle w:val="Tekstpodstawowy"/>
              <w:snapToGrid w:val="0"/>
              <w:spacing w:line="276" w:lineRule="auto"/>
              <w:jc w:val="left"/>
              <w:rPr>
                <w:rFonts w:ascii="Arial" w:hAnsi="Arial" w:cs="Arial"/>
                <w:b/>
                <w:sz w:val="22"/>
                <w:szCs w:val="22"/>
              </w:rPr>
            </w:pPr>
          </w:p>
        </w:tc>
      </w:tr>
      <w:tr w:rsidR="0077017F" w:rsidRPr="00226DAD" w14:paraId="0A8AC04E"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98F394" w14:textId="77777777" w:rsidR="0077017F" w:rsidRPr="00226DAD" w:rsidRDefault="0077017F" w:rsidP="00226DAD">
            <w:pPr>
              <w:pStyle w:val="Tekstpodstawowy"/>
              <w:snapToGrid w:val="0"/>
              <w:spacing w:line="276" w:lineRule="auto"/>
              <w:jc w:val="left"/>
              <w:rPr>
                <w:rFonts w:ascii="Arial" w:hAnsi="Arial" w:cs="Arial"/>
                <w:b/>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C54F93" w14:textId="77777777" w:rsidR="0077017F" w:rsidRPr="00226DAD" w:rsidRDefault="0077017F" w:rsidP="00226DAD">
            <w:pPr>
              <w:pStyle w:val="Tekstpodstawowy"/>
              <w:snapToGrid w:val="0"/>
              <w:spacing w:line="276" w:lineRule="auto"/>
              <w:jc w:val="left"/>
              <w:rPr>
                <w:rFonts w:ascii="Arial" w:hAnsi="Arial" w:cs="Arial"/>
                <w:b/>
                <w:sz w:val="22"/>
                <w:szCs w:val="22"/>
              </w:rPr>
            </w:pPr>
          </w:p>
        </w:tc>
      </w:tr>
      <w:tr w:rsidR="0077017F" w:rsidRPr="00226DAD" w14:paraId="675B31ED"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00143B" w14:textId="77777777" w:rsidR="0077017F" w:rsidRPr="00226DAD" w:rsidRDefault="0077017F" w:rsidP="00226DAD">
            <w:pPr>
              <w:pStyle w:val="Tekstpodstawowy"/>
              <w:snapToGrid w:val="0"/>
              <w:spacing w:line="276" w:lineRule="auto"/>
              <w:jc w:val="left"/>
              <w:rPr>
                <w:rFonts w:ascii="Arial" w:hAnsi="Arial" w:cs="Arial"/>
                <w:b/>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14CF23" w14:textId="77777777" w:rsidR="0077017F" w:rsidRPr="00226DAD" w:rsidRDefault="0077017F" w:rsidP="00226DAD">
            <w:pPr>
              <w:pStyle w:val="Tekstpodstawowy"/>
              <w:snapToGrid w:val="0"/>
              <w:spacing w:line="276" w:lineRule="auto"/>
              <w:jc w:val="left"/>
              <w:rPr>
                <w:rFonts w:ascii="Arial" w:hAnsi="Arial" w:cs="Arial"/>
                <w:b/>
                <w:sz w:val="22"/>
                <w:szCs w:val="22"/>
              </w:rPr>
            </w:pPr>
          </w:p>
        </w:tc>
      </w:tr>
      <w:tr w:rsidR="0077017F" w:rsidRPr="00226DAD" w14:paraId="34138007"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97447D" w14:textId="77777777" w:rsidR="0077017F" w:rsidRPr="00226DAD" w:rsidRDefault="0077017F" w:rsidP="00226DAD">
            <w:pPr>
              <w:pStyle w:val="Tekstpodstawowy"/>
              <w:snapToGrid w:val="0"/>
              <w:spacing w:line="276" w:lineRule="auto"/>
              <w:jc w:val="left"/>
              <w:rPr>
                <w:rFonts w:ascii="Arial" w:hAnsi="Arial" w:cs="Arial"/>
                <w:b/>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2B3EC3" w14:textId="77777777" w:rsidR="0077017F" w:rsidRPr="00226DAD" w:rsidRDefault="0077017F" w:rsidP="00226DAD">
            <w:pPr>
              <w:pStyle w:val="Tekstpodstawowy"/>
              <w:snapToGrid w:val="0"/>
              <w:spacing w:line="276" w:lineRule="auto"/>
              <w:jc w:val="left"/>
              <w:rPr>
                <w:rFonts w:ascii="Arial" w:hAnsi="Arial" w:cs="Arial"/>
                <w:b/>
                <w:sz w:val="22"/>
                <w:szCs w:val="22"/>
              </w:rPr>
            </w:pPr>
          </w:p>
        </w:tc>
      </w:tr>
      <w:tr w:rsidR="0077017F" w:rsidRPr="00226DAD" w14:paraId="6C2E1449"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23676E" w14:textId="77777777" w:rsidR="0077017F" w:rsidRPr="00226DAD" w:rsidRDefault="0077017F" w:rsidP="00226DAD">
            <w:pPr>
              <w:pStyle w:val="Tekstpodstawowy"/>
              <w:snapToGrid w:val="0"/>
              <w:spacing w:line="276" w:lineRule="auto"/>
              <w:jc w:val="left"/>
              <w:rPr>
                <w:rFonts w:ascii="Arial" w:hAnsi="Arial" w:cs="Arial"/>
                <w:b/>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43CD76" w14:textId="77777777" w:rsidR="0077017F" w:rsidRPr="00226DAD" w:rsidRDefault="0077017F" w:rsidP="00226DAD">
            <w:pPr>
              <w:pStyle w:val="Tekstpodstawowy"/>
              <w:snapToGrid w:val="0"/>
              <w:spacing w:line="276" w:lineRule="auto"/>
              <w:jc w:val="left"/>
              <w:rPr>
                <w:rFonts w:ascii="Arial" w:hAnsi="Arial" w:cs="Arial"/>
                <w:b/>
                <w:sz w:val="22"/>
                <w:szCs w:val="22"/>
              </w:rPr>
            </w:pPr>
          </w:p>
        </w:tc>
      </w:tr>
      <w:tr w:rsidR="0077017F" w:rsidRPr="00226DAD" w14:paraId="7A8B1E29"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CD2E5A" w14:textId="77777777" w:rsidR="0077017F" w:rsidRPr="00226DAD" w:rsidRDefault="0077017F" w:rsidP="00226DAD">
            <w:pPr>
              <w:pStyle w:val="Tekstpodstawowy"/>
              <w:snapToGrid w:val="0"/>
              <w:spacing w:line="276" w:lineRule="auto"/>
              <w:jc w:val="left"/>
              <w:rPr>
                <w:rFonts w:ascii="Arial" w:hAnsi="Arial" w:cs="Arial"/>
                <w:b/>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781A05" w14:textId="77777777" w:rsidR="0077017F" w:rsidRPr="00226DAD" w:rsidRDefault="0077017F" w:rsidP="00226DAD">
            <w:pPr>
              <w:pStyle w:val="Tekstpodstawowy"/>
              <w:snapToGrid w:val="0"/>
              <w:spacing w:line="276" w:lineRule="auto"/>
              <w:jc w:val="left"/>
              <w:rPr>
                <w:rFonts w:ascii="Arial" w:hAnsi="Arial" w:cs="Arial"/>
                <w:b/>
                <w:sz w:val="22"/>
                <w:szCs w:val="22"/>
              </w:rPr>
            </w:pPr>
          </w:p>
        </w:tc>
      </w:tr>
      <w:tr w:rsidR="0077017F" w:rsidRPr="00226DAD" w14:paraId="0EE33C57" w14:textId="77777777" w:rsidTr="00C57C18">
        <w:trPr>
          <w:trHeight w:val="454"/>
        </w:trPr>
        <w:tc>
          <w:tcPr>
            <w:tcW w:w="4556" w:type="dxa"/>
            <w:tcBorders>
              <w:top w:val="single" w:sz="4" w:space="0" w:color="7F7F7F" w:themeColor="text1" w:themeTint="80"/>
              <w:left w:val="single" w:sz="4" w:space="0" w:color="000000"/>
              <w:bottom w:val="single" w:sz="4" w:space="0" w:color="7F7F7F" w:themeColor="text1" w:themeTint="80"/>
            </w:tcBorders>
            <w:shd w:val="clear" w:color="auto" w:fill="B3B3B3"/>
          </w:tcPr>
          <w:p w14:paraId="07CA14C9" w14:textId="77777777" w:rsidR="0077017F" w:rsidRPr="00226DAD" w:rsidRDefault="0077017F" w:rsidP="00226DAD">
            <w:pPr>
              <w:pStyle w:val="Tekstpodstawowy"/>
              <w:spacing w:line="276" w:lineRule="auto"/>
              <w:jc w:val="left"/>
              <w:rPr>
                <w:rFonts w:ascii="Arial" w:hAnsi="Arial" w:cs="Arial"/>
                <w:b/>
                <w:sz w:val="22"/>
                <w:szCs w:val="22"/>
              </w:rPr>
            </w:pPr>
            <w:r w:rsidRPr="00226DAD">
              <w:rPr>
                <w:rFonts w:ascii="Arial" w:hAnsi="Arial" w:cs="Arial"/>
                <w:b/>
                <w:sz w:val="22"/>
                <w:szCs w:val="22"/>
              </w:rPr>
              <w:t>Szanse</w:t>
            </w:r>
          </w:p>
        </w:tc>
        <w:tc>
          <w:tcPr>
            <w:tcW w:w="4556" w:type="dxa"/>
            <w:tcBorders>
              <w:top w:val="single" w:sz="4" w:space="0" w:color="7F7F7F" w:themeColor="text1" w:themeTint="80"/>
              <w:left w:val="single" w:sz="4" w:space="0" w:color="000000"/>
              <w:bottom w:val="single" w:sz="4" w:space="0" w:color="7F7F7F" w:themeColor="text1" w:themeTint="80"/>
              <w:right w:val="single" w:sz="4" w:space="0" w:color="000000"/>
            </w:tcBorders>
            <w:shd w:val="clear" w:color="auto" w:fill="B3B3B3"/>
          </w:tcPr>
          <w:p w14:paraId="6E8C13DF" w14:textId="77777777" w:rsidR="0077017F" w:rsidRPr="00226DAD" w:rsidRDefault="0077017F" w:rsidP="00226DAD">
            <w:pPr>
              <w:pStyle w:val="Tekstpodstawowy"/>
              <w:spacing w:line="276" w:lineRule="auto"/>
              <w:jc w:val="left"/>
              <w:rPr>
                <w:rFonts w:ascii="Arial" w:hAnsi="Arial" w:cs="Arial"/>
                <w:sz w:val="22"/>
                <w:szCs w:val="22"/>
              </w:rPr>
            </w:pPr>
            <w:r w:rsidRPr="00226DAD">
              <w:rPr>
                <w:rFonts w:ascii="Arial" w:hAnsi="Arial" w:cs="Arial"/>
                <w:b/>
                <w:sz w:val="22"/>
                <w:szCs w:val="22"/>
              </w:rPr>
              <w:t>Zagrożenia</w:t>
            </w:r>
          </w:p>
        </w:tc>
      </w:tr>
      <w:tr w:rsidR="0077017F" w:rsidRPr="00226DAD" w14:paraId="3B68BD5C"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8E7F7E" w14:textId="77777777" w:rsidR="0077017F" w:rsidRPr="00226DAD" w:rsidRDefault="0077017F" w:rsidP="00226DAD">
            <w:pPr>
              <w:pStyle w:val="Tekstpodstawowy"/>
              <w:snapToGrid w:val="0"/>
              <w:spacing w:line="276" w:lineRule="auto"/>
              <w:jc w:val="left"/>
              <w:rPr>
                <w:rFonts w:ascii="Arial" w:hAnsi="Arial" w:cs="Arial"/>
                <w:b/>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BDCCDA" w14:textId="77777777" w:rsidR="0077017F" w:rsidRPr="00226DAD" w:rsidRDefault="0077017F" w:rsidP="00226DAD">
            <w:pPr>
              <w:pStyle w:val="Tekstpodstawowy"/>
              <w:snapToGrid w:val="0"/>
              <w:spacing w:line="276" w:lineRule="auto"/>
              <w:jc w:val="left"/>
              <w:rPr>
                <w:rFonts w:ascii="Arial" w:hAnsi="Arial" w:cs="Arial"/>
                <w:b/>
                <w:sz w:val="22"/>
                <w:szCs w:val="22"/>
              </w:rPr>
            </w:pPr>
          </w:p>
        </w:tc>
      </w:tr>
      <w:tr w:rsidR="0077017F" w:rsidRPr="00226DAD" w14:paraId="30673F50"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353722" w14:textId="77777777" w:rsidR="0077017F" w:rsidRPr="00226DAD" w:rsidRDefault="0077017F" w:rsidP="00226DAD">
            <w:pPr>
              <w:pStyle w:val="Tekstpodstawowy"/>
              <w:snapToGrid w:val="0"/>
              <w:spacing w:line="276" w:lineRule="auto"/>
              <w:jc w:val="left"/>
              <w:rPr>
                <w:rFonts w:ascii="Arial" w:hAnsi="Arial" w:cs="Arial"/>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90DC7B" w14:textId="77777777" w:rsidR="0077017F" w:rsidRPr="00226DAD" w:rsidRDefault="0077017F" w:rsidP="00226DAD">
            <w:pPr>
              <w:pStyle w:val="Tekstpodstawowy"/>
              <w:snapToGrid w:val="0"/>
              <w:spacing w:line="276" w:lineRule="auto"/>
              <w:jc w:val="left"/>
              <w:rPr>
                <w:rFonts w:ascii="Arial" w:hAnsi="Arial" w:cs="Arial"/>
                <w:sz w:val="22"/>
                <w:szCs w:val="22"/>
              </w:rPr>
            </w:pPr>
          </w:p>
        </w:tc>
      </w:tr>
      <w:tr w:rsidR="0077017F" w:rsidRPr="00226DAD" w14:paraId="56990F6A"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F4B7BC" w14:textId="77777777" w:rsidR="0077017F" w:rsidRPr="00226DAD" w:rsidRDefault="0077017F" w:rsidP="00226DAD">
            <w:pPr>
              <w:pStyle w:val="Tekstpodstawowy"/>
              <w:snapToGrid w:val="0"/>
              <w:spacing w:line="276" w:lineRule="auto"/>
              <w:jc w:val="left"/>
              <w:rPr>
                <w:rFonts w:ascii="Arial" w:hAnsi="Arial" w:cs="Arial"/>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394857" w14:textId="77777777" w:rsidR="0077017F" w:rsidRPr="00226DAD" w:rsidRDefault="0077017F" w:rsidP="00226DAD">
            <w:pPr>
              <w:pStyle w:val="Tekstpodstawowy"/>
              <w:snapToGrid w:val="0"/>
              <w:spacing w:line="276" w:lineRule="auto"/>
              <w:jc w:val="left"/>
              <w:rPr>
                <w:rFonts w:ascii="Arial" w:hAnsi="Arial" w:cs="Arial"/>
                <w:sz w:val="22"/>
                <w:szCs w:val="22"/>
              </w:rPr>
            </w:pPr>
          </w:p>
        </w:tc>
      </w:tr>
      <w:tr w:rsidR="0077017F" w:rsidRPr="00226DAD" w14:paraId="0DDE1F94"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F13F3B" w14:textId="77777777" w:rsidR="0077017F" w:rsidRPr="00226DAD" w:rsidRDefault="0077017F" w:rsidP="00226DAD">
            <w:pPr>
              <w:pStyle w:val="Tekstpodstawowy"/>
              <w:snapToGrid w:val="0"/>
              <w:spacing w:line="276" w:lineRule="auto"/>
              <w:jc w:val="left"/>
              <w:rPr>
                <w:rFonts w:ascii="Arial" w:hAnsi="Arial" w:cs="Arial"/>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139F96" w14:textId="77777777" w:rsidR="0077017F" w:rsidRPr="00226DAD" w:rsidRDefault="0077017F" w:rsidP="00226DAD">
            <w:pPr>
              <w:pStyle w:val="Tekstpodstawowy"/>
              <w:snapToGrid w:val="0"/>
              <w:spacing w:line="276" w:lineRule="auto"/>
              <w:jc w:val="left"/>
              <w:rPr>
                <w:rFonts w:ascii="Arial" w:hAnsi="Arial" w:cs="Arial"/>
                <w:sz w:val="22"/>
                <w:szCs w:val="22"/>
              </w:rPr>
            </w:pPr>
          </w:p>
        </w:tc>
      </w:tr>
      <w:tr w:rsidR="00535DB0" w:rsidRPr="00226DAD" w14:paraId="3F978E91"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6E1B54" w14:textId="77777777" w:rsidR="00535DB0" w:rsidRPr="00226DAD" w:rsidRDefault="00535DB0" w:rsidP="00226DAD">
            <w:pPr>
              <w:pStyle w:val="Tekstpodstawowy"/>
              <w:snapToGrid w:val="0"/>
              <w:spacing w:line="276" w:lineRule="auto"/>
              <w:jc w:val="left"/>
              <w:rPr>
                <w:rFonts w:ascii="Arial" w:hAnsi="Arial" w:cs="Arial"/>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1B1F96" w14:textId="77777777" w:rsidR="00535DB0" w:rsidRPr="00226DAD" w:rsidRDefault="00535DB0" w:rsidP="00226DAD">
            <w:pPr>
              <w:pStyle w:val="Tekstpodstawowy"/>
              <w:snapToGrid w:val="0"/>
              <w:spacing w:line="276" w:lineRule="auto"/>
              <w:jc w:val="left"/>
              <w:rPr>
                <w:rFonts w:ascii="Arial" w:hAnsi="Arial" w:cs="Arial"/>
                <w:sz w:val="22"/>
                <w:szCs w:val="22"/>
              </w:rPr>
            </w:pPr>
          </w:p>
        </w:tc>
      </w:tr>
      <w:tr w:rsidR="00535DB0" w:rsidRPr="00226DAD" w14:paraId="378BF08A"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4518AF" w14:textId="77777777" w:rsidR="00535DB0" w:rsidRPr="00226DAD" w:rsidRDefault="00535DB0" w:rsidP="00226DAD">
            <w:pPr>
              <w:pStyle w:val="Tekstpodstawowy"/>
              <w:snapToGrid w:val="0"/>
              <w:spacing w:line="276" w:lineRule="auto"/>
              <w:jc w:val="left"/>
              <w:rPr>
                <w:rFonts w:ascii="Arial" w:hAnsi="Arial" w:cs="Arial"/>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D0BA67" w14:textId="77777777" w:rsidR="00535DB0" w:rsidRPr="00226DAD" w:rsidRDefault="00535DB0" w:rsidP="00226DAD">
            <w:pPr>
              <w:pStyle w:val="Tekstpodstawowy"/>
              <w:snapToGrid w:val="0"/>
              <w:spacing w:line="276" w:lineRule="auto"/>
              <w:jc w:val="left"/>
              <w:rPr>
                <w:rFonts w:ascii="Arial" w:hAnsi="Arial" w:cs="Arial"/>
                <w:sz w:val="22"/>
                <w:szCs w:val="22"/>
              </w:rPr>
            </w:pPr>
          </w:p>
        </w:tc>
      </w:tr>
      <w:tr w:rsidR="0077017F" w:rsidRPr="00226DAD" w14:paraId="27430D7A"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979FEC" w14:textId="77777777" w:rsidR="0077017F" w:rsidRPr="00226DAD" w:rsidRDefault="0077017F" w:rsidP="00226DAD">
            <w:pPr>
              <w:pStyle w:val="Tekstpodstawowy"/>
              <w:snapToGrid w:val="0"/>
              <w:spacing w:line="276" w:lineRule="auto"/>
              <w:jc w:val="left"/>
              <w:rPr>
                <w:rFonts w:ascii="Arial" w:hAnsi="Arial" w:cs="Arial"/>
                <w:sz w:val="22"/>
                <w:szCs w:val="22"/>
              </w:rPr>
            </w:pPr>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EE6A4" w14:textId="77777777" w:rsidR="0077017F" w:rsidRPr="00226DAD" w:rsidRDefault="0077017F" w:rsidP="00226DAD">
            <w:pPr>
              <w:pStyle w:val="Tekstpodstawowy"/>
              <w:snapToGrid w:val="0"/>
              <w:spacing w:line="276" w:lineRule="auto"/>
              <w:jc w:val="left"/>
              <w:rPr>
                <w:rFonts w:ascii="Arial" w:hAnsi="Arial" w:cs="Arial"/>
                <w:sz w:val="22"/>
                <w:szCs w:val="22"/>
              </w:rPr>
            </w:pPr>
          </w:p>
        </w:tc>
      </w:tr>
    </w:tbl>
    <w:p w14:paraId="5B11AA19" w14:textId="02F217AB" w:rsidR="00813111" w:rsidRPr="007F4ED9" w:rsidRDefault="0077017F"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Organizacja przedsięwzięcia (struktura organizacyjna, plany zatrudnienia):</w:t>
      </w:r>
      <w:r w:rsidR="00C57C18" w:rsidRPr="00C57C18">
        <w:rPr>
          <w:rFonts w:ascii="Arial" w:eastAsia="Arial" w:hAnsi="Arial" w:cs="Arial"/>
          <w:sz w:val="22"/>
          <w:szCs w:val="22"/>
        </w:rPr>
        <w:t xml:space="preserve"> </w:t>
      </w:r>
      <w:sdt>
        <w:sdtPr>
          <w:rPr>
            <w:rFonts w:ascii="Arial" w:eastAsia="Arial" w:hAnsi="Arial" w:cs="Arial"/>
            <w:sz w:val="22"/>
            <w:szCs w:val="22"/>
          </w:rPr>
          <w:id w:val="-1950072267"/>
          <w:placeholder>
            <w:docPart w:val="E9FF54375C024F8A9D518566470E186B"/>
          </w:placeholder>
          <w:showingPlcHdr/>
        </w:sdtPr>
        <w:sdtEndPr/>
        <w:sdtContent>
          <w:r w:rsidR="00C57C18">
            <w:rPr>
              <w:rStyle w:val="Tekstzastpczy"/>
            </w:rPr>
            <w:t>…</w:t>
          </w:r>
        </w:sdtContent>
      </w:sdt>
    </w:p>
    <w:p w14:paraId="4FB769AE" w14:textId="77777777" w:rsidR="0077017F" w:rsidRPr="00226DAD" w:rsidRDefault="0077017F" w:rsidP="00ED4771">
      <w:pPr>
        <w:pStyle w:val="Nagwek2"/>
      </w:pPr>
      <w:r w:rsidRPr="00226DAD">
        <w:t>Plan marketingowy</w:t>
      </w:r>
    </w:p>
    <w:p w14:paraId="4A5E27EE" w14:textId="7A21EA99" w:rsidR="00AC7E25" w:rsidRPr="007F4ED9" w:rsidRDefault="0077017F" w:rsidP="000C654D">
      <w:pPr>
        <w:pStyle w:val="Tekstpodstawowy"/>
        <w:numPr>
          <w:ilvl w:val="0"/>
          <w:numId w:val="7"/>
        </w:numPr>
        <w:tabs>
          <w:tab w:val="clear" w:pos="360"/>
        </w:tabs>
        <w:spacing w:before="240" w:line="360" w:lineRule="auto"/>
        <w:ind w:left="567" w:hanging="567"/>
        <w:jc w:val="left"/>
        <w:rPr>
          <w:rFonts w:ascii="Arial" w:hAnsi="Arial" w:cs="Arial"/>
          <w:sz w:val="22"/>
          <w:szCs w:val="22"/>
        </w:rPr>
      </w:pPr>
      <w:r w:rsidRPr="00226DAD">
        <w:rPr>
          <w:rFonts w:ascii="Arial" w:hAnsi="Arial" w:cs="Arial"/>
          <w:sz w:val="22"/>
          <w:szCs w:val="22"/>
        </w:rPr>
        <w:t>Opis produktu lub usługi:</w:t>
      </w:r>
      <w:r w:rsidR="007F4ED9">
        <w:rPr>
          <w:rFonts w:ascii="Arial" w:hAnsi="Arial" w:cs="Arial"/>
          <w:sz w:val="22"/>
          <w:szCs w:val="22"/>
        </w:rPr>
        <w:t xml:space="preserve"> </w:t>
      </w:r>
      <w:sdt>
        <w:sdtPr>
          <w:rPr>
            <w:rFonts w:ascii="Arial" w:eastAsia="Arial" w:hAnsi="Arial" w:cs="Arial"/>
            <w:sz w:val="22"/>
            <w:szCs w:val="22"/>
          </w:rPr>
          <w:id w:val="-1123145907"/>
          <w:placeholder>
            <w:docPart w:val="A684F2B945C748DF95DC131F188BEB29"/>
          </w:placeholder>
          <w:showingPlcHdr/>
        </w:sdtPr>
        <w:sdtEndPr/>
        <w:sdtContent>
          <w:r w:rsidR="00C57C18">
            <w:rPr>
              <w:rStyle w:val="Tekstzastpczy"/>
            </w:rPr>
            <w:t>…</w:t>
          </w:r>
        </w:sdtContent>
      </w:sdt>
    </w:p>
    <w:p w14:paraId="192EA8A2" w14:textId="7D8AD516" w:rsidR="0077017F" w:rsidRPr="007F4ED9" w:rsidRDefault="0077017F" w:rsidP="000C654D">
      <w:pPr>
        <w:pStyle w:val="Tekstpodstawowy"/>
        <w:numPr>
          <w:ilvl w:val="0"/>
          <w:numId w:val="7"/>
        </w:numPr>
        <w:tabs>
          <w:tab w:val="clear" w:pos="360"/>
        </w:tabs>
        <w:spacing w:before="240" w:line="360" w:lineRule="auto"/>
        <w:ind w:left="567" w:hanging="567"/>
        <w:jc w:val="left"/>
        <w:rPr>
          <w:rFonts w:ascii="Arial" w:hAnsi="Arial" w:cs="Arial"/>
          <w:sz w:val="22"/>
          <w:szCs w:val="22"/>
        </w:rPr>
      </w:pPr>
      <w:r w:rsidRPr="00226DAD">
        <w:rPr>
          <w:rFonts w:ascii="Arial" w:hAnsi="Arial" w:cs="Arial"/>
          <w:sz w:val="22"/>
          <w:szCs w:val="22"/>
        </w:rPr>
        <w:t>Główni dostawcy firmy (podmiot / grupy podmiotów):</w:t>
      </w:r>
      <w:r w:rsidR="007F4ED9">
        <w:rPr>
          <w:rFonts w:ascii="Arial" w:hAnsi="Arial" w:cs="Arial"/>
          <w:sz w:val="22"/>
          <w:szCs w:val="22"/>
        </w:rPr>
        <w:t xml:space="preserve"> </w:t>
      </w:r>
      <w:sdt>
        <w:sdtPr>
          <w:rPr>
            <w:rFonts w:ascii="Arial" w:eastAsia="Arial" w:hAnsi="Arial" w:cs="Arial"/>
            <w:sz w:val="22"/>
            <w:szCs w:val="22"/>
          </w:rPr>
          <w:id w:val="-1618756679"/>
          <w:placeholder>
            <w:docPart w:val="4BF116DACE3945F8A4106685AB2B4BA7"/>
          </w:placeholder>
          <w:showingPlcHdr/>
        </w:sdtPr>
        <w:sdtEndPr/>
        <w:sdtContent>
          <w:r w:rsidR="00C57C18">
            <w:rPr>
              <w:rStyle w:val="Tekstzastpczy"/>
            </w:rPr>
            <w:t>…</w:t>
          </w:r>
        </w:sdtContent>
      </w:sdt>
    </w:p>
    <w:p w14:paraId="2E081A28" w14:textId="2463F5C8" w:rsidR="0077017F" w:rsidRPr="007F4ED9" w:rsidRDefault="0077017F" w:rsidP="000C654D">
      <w:pPr>
        <w:pStyle w:val="Tekstpodstawowy"/>
        <w:numPr>
          <w:ilvl w:val="0"/>
          <w:numId w:val="7"/>
        </w:numPr>
        <w:tabs>
          <w:tab w:val="clear" w:pos="360"/>
        </w:tabs>
        <w:spacing w:before="240" w:line="360" w:lineRule="auto"/>
        <w:ind w:left="567" w:hanging="567"/>
        <w:jc w:val="left"/>
        <w:rPr>
          <w:rFonts w:ascii="Arial" w:hAnsi="Arial" w:cs="Arial"/>
          <w:sz w:val="22"/>
          <w:szCs w:val="22"/>
        </w:rPr>
      </w:pPr>
      <w:r w:rsidRPr="00226DAD">
        <w:rPr>
          <w:rFonts w:ascii="Arial" w:hAnsi="Arial" w:cs="Arial"/>
          <w:sz w:val="22"/>
          <w:szCs w:val="22"/>
        </w:rPr>
        <w:t xml:space="preserve">Główni odbiorcy firmy (podmiot / grupy podmiotów): </w:t>
      </w:r>
      <w:sdt>
        <w:sdtPr>
          <w:rPr>
            <w:rFonts w:ascii="Arial" w:eastAsia="Arial" w:hAnsi="Arial" w:cs="Arial"/>
            <w:sz w:val="22"/>
            <w:szCs w:val="22"/>
          </w:rPr>
          <w:id w:val="72944517"/>
          <w:placeholder>
            <w:docPart w:val="B1BCEAF70CEB45699B4D092DAE44D71F"/>
          </w:placeholder>
          <w:showingPlcHdr/>
        </w:sdtPr>
        <w:sdtEndPr/>
        <w:sdtContent>
          <w:r w:rsidR="00C57C18">
            <w:rPr>
              <w:rStyle w:val="Tekstzastpczy"/>
            </w:rPr>
            <w:t>…</w:t>
          </w:r>
        </w:sdtContent>
      </w:sdt>
    </w:p>
    <w:p w14:paraId="07E03911" w14:textId="77777777" w:rsidR="00FA1C72" w:rsidRPr="00226DAD" w:rsidRDefault="0077017F" w:rsidP="000C654D">
      <w:pPr>
        <w:pStyle w:val="Tekstpodstawowy"/>
        <w:numPr>
          <w:ilvl w:val="0"/>
          <w:numId w:val="7"/>
        </w:numPr>
        <w:tabs>
          <w:tab w:val="clear" w:pos="360"/>
        </w:tabs>
        <w:spacing w:before="240" w:after="120" w:line="360" w:lineRule="auto"/>
        <w:ind w:left="567" w:hanging="567"/>
        <w:jc w:val="left"/>
        <w:rPr>
          <w:rFonts w:ascii="Arial" w:hAnsi="Arial" w:cs="Arial"/>
          <w:b/>
          <w:bCs/>
          <w:sz w:val="22"/>
          <w:szCs w:val="22"/>
        </w:rPr>
      </w:pPr>
      <w:r w:rsidRPr="00226DAD">
        <w:rPr>
          <w:rFonts w:ascii="Arial" w:hAnsi="Arial" w:cs="Arial"/>
          <w:sz w:val="22"/>
          <w:szCs w:val="22"/>
        </w:rPr>
        <w:t>Prognoza sprzedaży:</w:t>
      </w:r>
    </w:p>
    <w:tbl>
      <w:tblPr>
        <w:tblStyle w:val="Tabela-Siatka1"/>
        <w:tblW w:w="9209" w:type="dxa"/>
        <w:tblLayout w:type="fixed"/>
        <w:tblLook w:val="04A0" w:firstRow="1" w:lastRow="0" w:firstColumn="1" w:lastColumn="0" w:noHBand="0" w:noVBand="1"/>
      </w:tblPr>
      <w:tblGrid>
        <w:gridCol w:w="562"/>
        <w:gridCol w:w="1843"/>
        <w:gridCol w:w="1418"/>
        <w:gridCol w:w="1559"/>
        <w:gridCol w:w="1389"/>
        <w:gridCol w:w="1162"/>
        <w:gridCol w:w="1276"/>
      </w:tblGrid>
      <w:tr w:rsidR="00FA1C72" w:rsidRPr="00ED4771" w14:paraId="49D9C35D" w14:textId="77777777" w:rsidTr="000B70FE">
        <w:trPr>
          <w:tblHeader/>
        </w:trPr>
        <w:tc>
          <w:tcPr>
            <w:tcW w:w="562" w:type="dxa"/>
          </w:tcPr>
          <w:p w14:paraId="3FF9EE0F" w14:textId="77777777" w:rsidR="00FA1C72" w:rsidRPr="00ED4771" w:rsidRDefault="00FA1C72" w:rsidP="00ED4771">
            <w:pPr>
              <w:suppressAutoHyphens w:val="0"/>
              <w:spacing w:line="276" w:lineRule="auto"/>
              <w:rPr>
                <w:rFonts w:ascii="Arial" w:hAnsi="Arial" w:cs="Arial"/>
                <w:sz w:val="20"/>
                <w:szCs w:val="20"/>
                <w:lang w:eastAsia="en-US"/>
              </w:rPr>
            </w:pPr>
            <w:bookmarkStart w:id="1" w:name="_Hlk112826980"/>
            <w:r w:rsidRPr="00ED4771">
              <w:rPr>
                <w:rFonts w:ascii="Arial" w:hAnsi="Arial" w:cs="Arial"/>
                <w:sz w:val="20"/>
                <w:szCs w:val="20"/>
                <w:lang w:eastAsia="en-US"/>
              </w:rPr>
              <w:t>Lp.</w:t>
            </w:r>
          </w:p>
        </w:tc>
        <w:tc>
          <w:tcPr>
            <w:tcW w:w="1843" w:type="dxa"/>
          </w:tcPr>
          <w:p w14:paraId="722E87B8" w14:textId="77777777" w:rsidR="00FA1C72" w:rsidRPr="00ED4771" w:rsidRDefault="00FA1C72" w:rsidP="00ED4771">
            <w:pPr>
              <w:suppressAutoHyphens w:val="0"/>
              <w:spacing w:line="276" w:lineRule="auto"/>
              <w:rPr>
                <w:rFonts w:ascii="Arial" w:hAnsi="Arial" w:cs="Arial"/>
                <w:sz w:val="20"/>
                <w:szCs w:val="20"/>
                <w:lang w:eastAsia="en-US"/>
              </w:rPr>
            </w:pPr>
            <w:r w:rsidRPr="00ED4771">
              <w:rPr>
                <w:rFonts w:ascii="Arial" w:hAnsi="Arial" w:cs="Arial"/>
                <w:sz w:val="20"/>
                <w:szCs w:val="20"/>
                <w:lang w:eastAsia="en-US"/>
              </w:rPr>
              <w:t>Wyszczególnienie</w:t>
            </w:r>
          </w:p>
        </w:tc>
        <w:tc>
          <w:tcPr>
            <w:tcW w:w="1418" w:type="dxa"/>
          </w:tcPr>
          <w:p w14:paraId="7E19889D" w14:textId="77777777" w:rsidR="00FA1C72" w:rsidRPr="00ED4771" w:rsidRDefault="00FA1C72" w:rsidP="00ED4771">
            <w:pPr>
              <w:suppressAutoHyphens w:val="0"/>
              <w:spacing w:line="276" w:lineRule="auto"/>
              <w:ind w:right="36"/>
              <w:rPr>
                <w:rFonts w:ascii="Arial" w:hAnsi="Arial" w:cs="Arial"/>
                <w:sz w:val="20"/>
                <w:szCs w:val="20"/>
                <w:lang w:eastAsia="en-US"/>
              </w:rPr>
            </w:pPr>
            <w:r w:rsidRPr="00ED4771">
              <w:rPr>
                <w:rFonts w:ascii="Arial" w:hAnsi="Arial" w:cs="Arial"/>
                <w:sz w:val="20"/>
                <w:szCs w:val="20"/>
                <w:lang w:eastAsia="en-US"/>
              </w:rPr>
              <w:t>Ceny jednostkowe produktów lub usług</w:t>
            </w:r>
          </w:p>
        </w:tc>
        <w:tc>
          <w:tcPr>
            <w:tcW w:w="1559" w:type="dxa"/>
          </w:tcPr>
          <w:p w14:paraId="349AE918" w14:textId="77777777" w:rsidR="00FA1C72" w:rsidRPr="00ED4771" w:rsidRDefault="00FA1C72" w:rsidP="00ED4771">
            <w:pPr>
              <w:suppressAutoHyphens w:val="0"/>
              <w:spacing w:line="276" w:lineRule="auto"/>
              <w:rPr>
                <w:rFonts w:ascii="Arial" w:hAnsi="Arial" w:cs="Arial"/>
                <w:sz w:val="20"/>
                <w:szCs w:val="20"/>
                <w:lang w:eastAsia="en-US"/>
              </w:rPr>
            </w:pPr>
            <w:r w:rsidRPr="00ED4771">
              <w:rPr>
                <w:rFonts w:ascii="Arial" w:hAnsi="Arial" w:cs="Arial"/>
                <w:sz w:val="20"/>
                <w:szCs w:val="20"/>
                <w:lang w:eastAsia="en-US"/>
              </w:rPr>
              <w:t>Liczba sprzedanych produktów/ świadczonych usług w miesiącu</w:t>
            </w:r>
          </w:p>
          <w:p w14:paraId="35ED1383" w14:textId="77777777" w:rsidR="00FA1C72" w:rsidRPr="00ED4771" w:rsidRDefault="00FA1C72" w:rsidP="00ED4771">
            <w:pPr>
              <w:suppressAutoHyphens w:val="0"/>
              <w:spacing w:line="276" w:lineRule="auto"/>
              <w:rPr>
                <w:rFonts w:ascii="Arial" w:hAnsi="Arial" w:cs="Arial"/>
                <w:sz w:val="20"/>
                <w:szCs w:val="20"/>
                <w:lang w:eastAsia="en-US"/>
              </w:rPr>
            </w:pPr>
          </w:p>
        </w:tc>
        <w:tc>
          <w:tcPr>
            <w:tcW w:w="1389" w:type="dxa"/>
          </w:tcPr>
          <w:p w14:paraId="6312619A" w14:textId="77777777" w:rsidR="00FA1C72" w:rsidRPr="00ED4771" w:rsidRDefault="00FA1C72" w:rsidP="00ED4771">
            <w:pPr>
              <w:suppressAutoHyphens w:val="0"/>
              <w:spacing w:line="276" w:lineRule="auto"/>
              <w:rPr>
                <w:rFonts w:ascii="Arial" w:hAnsi="Arial" w:cs="Arial"/>
                <w:sz w:val="20"/>
                <w:szCs w:val="20"/>
                <w:lang w:eastAsia="en-US"/>
              </w:rPr>
            </w:pPr>
            <w:r w:rsidRPr="00ED4771">
              <w:rPr>
                <w:rFonts w:ascii="Arial" w:hAnsi="Arial" w:cs="Arial"/>
                <w:sz w:val="20"/>
                <w:szCs w:val="20"/>
                <w:lang w:eastAsia="en-US"/>
              </w:rPr>
              <w:t>Liczba sprzedanych produktów / świadczonych usług w roku</w:t>
            </w:r>
          </w:p>
          <w:p w14:paraId="5337490E" w14:textId="77777777" w:rsidR="00FA1C72" w:rsidRPr="00ED4771" w:rsidRDefault="00FA1C72" w:rsidP="00ED4771">
            <w:pPr>
              <w:suppressAutoHyphens w:val="0"/>
              <w:spacing w:line="276" w:lineRule="auto"/>
              <w:rPr>
                <w:rFonts w:ascii="Arial" w:hAnsi="Arial" w:cs="Arial"/>
                <w:sz w:val="20"/>
                <w:szCs w:val="20"/>
                <w:lang w:eastAsia="en-US"/>
              </w:rPr>
            </w:pPr>
          </w:p>
        </w:tc>
        <w:tc>
          <w:tcPr>
            <w:tcW w:w="1162" w:type="dxa"/>
          </w:tcPr>
          <w:p w14:paraId="0AFA7E73" w14:textId="77777777" w:rsidR="00FA1C72" w:rsidRPr="00ED4771" w:rsidRDefault="00FA1C72" w:rsidP="00ED4771">
            <w:pPr>
              <w:suppressAutoHyphens w:val="0"/>
              <w:spacing w:line="276" w:lineRule="auto"/>
              <w:rPr>
                <w:rFonts w:ascii="Arial" w:hAnsi="Arial" w:cs="Arial"/>
                <w:sz w:val="20"/>
                <w:szCs w:val="20"/>
                <w:lang w:eastAsia="en-US"/>
              </w:rPr>
            </w:pPr>
            <w:r w:rsidRPr="00ED4771">
              <w:rPr>
                <w:rFonts w:ascii="Arial" w:hAnsi="Arial" w:cs="Arial"/>
                <w:sz w:val="20"/>
                <w:szCs w:val="20"/>
                <w:lang w:eastAsia="en-US"/>
              </w:rPr>
              <w:t>Przychody w miesiącu</w:t>
            </w:r>
          </w:p>
          <w:p w14:paraId="46D1A585" w14:textId="77777777" w:rsidR="00FA1C72" w:rsidRPr="00ED4771" w:rsidRDefault="00FA1C72" w:rsidP="00ED4771">
            <w:pPr>
              <w:suppressAutoHyphens w:val="0"/>
              <w:spacing w:line="276" w:lineRule="auto"/>
              <w:rPr>
                <w:rFonts w:ascii="Arial" w:hAnsi="Arial" w:cs="Arial"/>
                <w:sz w:val="20"/>
                <w:szCs w:val="20"/>
                <w:lang w:eastAsia="en-US"/>
              </w:rPr>
            </w:pPr>
          </w:p>
        </w:tc>
        <w:tc>
          <w:tcPr>
            <w:tcW w:w="1276" w:type="dxa"/>
          </w:tcPr>
          <w:p w14:paraId="73C7AB71" w14:textId="77777777" w:rsidR="00FA1C72" w:rsidRPr="00ED4771" w:rsidRDefault="00FA1C72" w:rsidP="00ED4771">
            <w:pPr>
              <w:suppressAutoHyphens w:val="0"/>
              <w:spacing w:line="276" w:lineRule="auto"/>
              <w:rPr>
                <w:rFonts w:ascii="Arial" w:hAnsi="Arial" w:cs="Arial"/>
                <w:sz w:val="20"/>
                <w:szCs w:val="20"/>
                <w:lang w:eastAsia="en-US"/>
              </w:rPr>
            </w:pPr>
            <w:r w:rsidRPr="00ED4771">
              <w:rPr>
                <w:rFonts w:ascii="Arial" w:hAnsi="Arial" w:cs="Arial"/>
                <w:sz w:val="20"/>
                <w:szCs w:val="20"/>
                <w:lang w:eastAsia="en-US"/>
              </w:rPr>
              <w:t>Przychody w roku</w:t>
            </w:r>
          </w:p>
          <w:p w14:paraId="4E08FCDF" w14:textId="77777777" w:rsidR="00FA1C72" w:rsidRPr="00ED4771" w:rsidRDefault="00FA1C72" w:rsidP="00ED4771">
            <w:pPr>
              <w:suppressAutoHyphens w:val="0"/>
              <w:spacing w:line="276" w:lineRule="auto"/>
              <w:rPr>
                <w:rFonts w:ascii="Arial" w:hAnsi="Arial" w:cs="Arial"/>
                <w:sz w:val="20"/>
                <w:szCs w:val="20"/>
                <w:lang w:eastAsia="en-US"/>
              </w:rPr>
            </w:pPr>
          </w:p>
        </w:tc>
      </w:tr>
      <w:tr w:rsidR="00FA1C72" w:rsidRPr="00ED4771" w14:paraId="5F1DEAB8" w14:textId="77777777" w:rsidTr="000B70FE">
        <w:trPr>
          <w:trHeight w:val="454"/>
        </w:trPr>
        <w:tc>
          <w:tcPr>
            <w:tcW w:w="562" w:type="dxa"/>
          </w:tcPr>
          <w:p w14:paraId="086DD0EC" w14:textId="1674D057"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586147005"/>
                <w:placeholder>
                  <w:docPart w:val="6B0DBBC906DB4D5FB808B629887D9A3B"/>
                </w:placeholder>
                <w:showingPlcHdr/>
              </w:sdtPr>
              <w:sdtEndPr/>
              <w:sdtContent>
                <w:r w:rsidR="00C57C18">
                  <w:rPr>
                    <w:rStyle w:val="Tekstzastpczy"/>
                  </w:rPr>
                  <w:t>…</w:t>
                </w:r>
              </w:sdtContent>
            </w:sdt>
          </w:p>
        </w:tc>
        <w:tc>
          <w:tcPr>
            <w:tcW w:w="1843" w:type="dxa"/>
          </w:tcPr>
          <w:p w14:paraId="77F4900C" w14:textId="1A8CDDDF"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675966118"/>
                <w:placeholder>
                  <w:docPart w:val="3EAC3A7796A04340B83F1244C5A4DEF1"/>
                </w:placeholder>
                <w:showingPlcHdr/>
              </w:sdtPr>
              <w:sdtEndPr/>
              <w:sdtContent>
                <w:r w:rsidR="00C57C18">
                  <w:rPr>
                    <w:rStyle w:val="Tekstzastpczy"/>
                  </w:rPr>
                  <w:t>…</w:t>
                </w:r>
              </w:sdtContent>
            </w:sdt>
          </w:p>
        </w:tc>
        <w:tc>
          <w:tcPr>
            <w:tcW w:w="1418" w:type="dxa"/>
          </w:tcPr>
          <w:p w14:paraId="7C4723E7" w14:textId="7F2C39B9" w:rsidR="00FA1C72" w:rsidRPr="00C57C18" w:rsidRDefault="000960FC" w:rsidP="00ED4771">
            <w:pPr>
              <w:suppressAutoHyphens w:val="0"/>
              <w:spacing w:line="276" w:lineRule="auto"/>
              <w:rPr>
                <w:rFonts w:ascii="Arial" w:hAnsi="Arial" w:cs="Arial"/>
                <w:b/>
                <w:bCs/>
                <w:sz w:val="20"/>
                <w:szCs w:val="20"/>
                <w:lang w:eastAsia="en-US"/>
              </w:rPr>
            </w:pPr>
            <w:sdt>
              <w:sdtPr>
                <w:rPr>
                  <w:rFonts w:ascii="Arial" w:eastAsia="Arial" w:hAnsi="Arial" w:cs="Arial"/>
                </w:rPr>
                <w:id w:val="1988426427"/>
                <w:placeholder>
                  <w:docPart w:val="BD04BA88D1E94956B6D0FD36203130A6"/>
                </w:placeholder>
                <w:showingPlcHdr/>
              </w:sdtPr>
              <w:sdtEndPr/>
              <w:sdtContent>
                <w:r w:rsidR="000B70FE">
                  <w:rPr>
                    <w:rStyle w:val="Tekstzastpczy"/>
                  </w:rPr>
                  <w:t>…</w:t>
                </w:r>
              </w:sdtContent>
            </w:sdt>
          </w:p>
        </w:tc>
        <w:tc>
          <w:tcPr>
            <w:tcW w:w="1559" w:type="dxa"/>
          </w:tcPr>
          <w:p w14:paraId="50394562" w14:textId="6513893F"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696662775"/>
                <w:placeholder>
                  <w:docPart w:val="48478763F2604259939B95FB8C2C9192"/>
                </w:placeholder>
                <w:showingPlcHdr/>
              </w:sdtPr>
              <w:sdtEndPr/>
              <w:sdtContent>
                <w:r w:rsidR="00C57C18">
                  <w:rPr>
                    <w:rStyle w:val="Tekstzastpczy"/>
                  </w:rPr>
                  <w:t>…</w:t>
                </w:r>
              </w:sdtContent>
            </w:sdt>
          </w:p>
        </w:tc>
        <w:tc>
          <w:tcPr>
            <w:tcW w:w="1389" w:type="dxa"/>
          </w:tcPr>
          <w:p w14:paraId="4027B32B" w14:textId="2109BE4E"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183474365"/>
                <w:placeholder>
                  <w:docPart w:val="0AA81C50E81B41C5A94FA2EC44E3C693"/>
                </w:placeholder>
                <w:showingPlcHdr/>
              </w:sdtPr>
              <w:sdtEndPr/>
              <w:sdtContent>
                <w:r w:rsidR="00C57C18">
                  <w:rPr>
                    <w:rStyle w:val="Tekstzastpczy"/>
                  </w:rPr>
                  <w:t>…</w:t>
                </w:r>
              </w:sdtContent>
            </w:sdt>
          </w:p>
        </w:tc>
        <w:tc>
          <w:tcPr>
            <w:tcW w:w="1162" w:type="dxa"/>
          </w:tcPr>
          <w:p w14:paraId="4E11480B" w14:textId="5740EEFF"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138845506"/>
                <w:placeholder>
                  <w:docPart w:val="06C2E985C744484FADFCDAAD2840ACE5"/>
                </w:placeholder>
                <w:showingPlcHdr/>
              </w:sdtPr>
              <w:sdtEndPr/>
              <w:sdtContent>
                <w:r w:rsidR="00C57C18">
                  <w:rPr>
                    <w:rStyle w:val="Tekstzastpczy"/>
                  </w:rPr>
                  <w:t>…</w:t>
                </w:r>
              </w:sdtContent>
            </w:sdt>
          </w:p>
        </w:tc>
        <w:tc>
          <w:tcPr>
            <w:tcW w:w="1276" w:type="dxa"/>
          </w:tcPr>
          <w:p w14:paraId="0805BC85" w14:textId="49B03366"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993522485"/>
                <w:placeholder>
                  <w:docPart w:val="5B497354D11A4E1FA0823C786E529C59"/>
                </w:placeholder>
                <w:showingPlcHdr/>
              </w:sdtPr>
              <w:sdtEndPr/>
              <w:sdtContent>
                <w:r w:rsidR="00C57C18">
                  <w:rPr>
                    <w:rStyle w:val="Tekstzastpczy"/>
                  </w:rPr>
                  <w:t>…</w:t>
                </w:r>
              </w:sdtContent>
            </w:sdt>
          </w:p>
        </w:tc>
      </w:tr>
      <w:tr w:rsidR="00FA1C72" w:rsidRPr="00ED4771" w14:paraId="5A32CB61" w14:textId="77777777" w:rsidTr="000B70FE">
        <w:trPr>
          <w:trHeight w:val="454"/>
        </w:trPr>
        <w:tc>
          <w:tcPr>
            <w:tcW w:w="562" w:type="dxa"/>
          </w:tcPr>
          <w:p w14:paraId="19C27BB9" w14:textId="27B1F3E6"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226875893"/>
                <w:placeholder>
                  <w:docPart w:val="E1C4C510CE704478A4CB0B475200DBB8"/>
                </w:placeholder>
                <w:showingPlcHdr/>
              </w:sdtPr>
              <w:sdtEndPr/>
              <w:sdtContent>
                <w:r w:rsidR="00C57C18">
                  <w:rPr>
                    <w:rStyle w:val="Tekstzastpczy"/>
                  </w:rPr>
                  <w:t>…</w:t>
                </w:r>
              </w:sdtContent>
            </w:sdt>
          </w:p>
        </w:tc>
        <w:tc>
          <w:tcPr>
            <w:tcW w:w="1843" w:type="dxa"/>
          </w:tcPr>
          <w:p w14:paraId="55112ABE" w14:textId="7C944220"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925466271"/>
                <w:placeholder>
                  <w:docPart w:val="30ACF788DD1442AE9C6BC322BDA63E81"/>
                </w:placeholder>
                <w:showingPlcHdr/>
              </w:sdtPr>
              <w:sdtEndPr/>
              <w:sdtContent>
                <w:r w:rsidR="00C57C18">
                  <w:rPr>
                    <w:rStyle w:val="Tekstzastpczy"/>
                  </w:rPr>
                  <w:t>…</w:t>
                </w:r>
              </w:sdtContent>
            </w:sdt>
          </w:p>
        </w:tc>
        <w:tc>
          <w:tcPr>
            <w:tcW w:w="1418" w:type="dxa"/>
          </w:tcPr>
          <w:p w14:paraId="0EA1A041" w14:textId="2BDE6F1F"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80916447"/>
                <w:placeholder>
                  <w:docPart w:val="A92A8E38A4DB40898A36FA9E718D8929"/>
                </w:placeholder>
                <w:showingPlcHdr/>
              </w:sdtPr>
              <w:sdtEndPr/>
              <w:sdtContent>
                <w:r w:rsidR="00C57C18">
                  <w:rPr>
                    <w:rStyle w:val="Tekstzastpczy"/>
                  </w:rPr>
                  <w:t>…</w:t>
                </w:r>
              </w:sdtContent>
            </w:sdt>
          </w:p>
        </w:tc>
        <w:tc>
          <w:tcPr>
            <w:tcW w:w="1559" w:type="dxa"/>
          </w:tcPr>
          <w:p w14:paraId="698DA04C" w14:textId="1067A8A7"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641849419"/>
                <w:placeholder>
                  <w:docPart w:val="8FE7BC90A34F43EC9296C58345F34E13"/>
                </w:placeholder>
                <w:showingPlcHdr/>
              </w:sdtPr>
              <w:sdtEndPr/>
              <w:sdtContent>
                <w:r w:rsidR="00C57C18">
                  <w:rPr>
                    <w:rStyle w:val="Tekstzastpczy"/>
                  </w:rPr>
                  <w:t>…</w:t>
                </w:r>
              </w:sdtContent>
            </w:sdt>
          </w:p>
        </w:tc>
        <w:tc>
          <w:tcPr>
            <w:tcW w:w="1389" w:type="dxa"/>
          </w:tcPr>
          <w:p w14:paraId="794B76C5" w14:textId="0371992F"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754705206"/>
                <w:placeholder>
                  <w:docPart w:val="E77BFD1ADF234DB5817641ED8AED3772"/>
                </w:placeholder>
                <w:showingPlcHdr/>
              </w:sdtPr>
              <w:sdtEndPr/>
              <w:sdtContent>
                <w:r w:rsidR="00C57C18">
                  <w:rPr>
                    <w:rStyle w:val="Tekstzastpczy"/>
                  </w:rPr>
                  <w:t>…</w:t>
                </w:r>
              </w:sdtContent>
            </w:sdt>
          </w:p>
        </w:tc>
        <w:tc>
          <w:tcPr>
            <w:tcW w:w="1162" w:type="dxa"/>
          </w:tcPr>
          <w:p w14:paraId="5F186ABC" w14:textId="3C54E509"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444085282"/>
                <w:placeholder>
                  <w:docPart w:val="723DD1433025427C9ED2301B2C14D255"/>
                </w:placeholder>
                <w:showingPlcHdr/>
              </w:sdtPr>
              <w:sdtEndPr/>
              <w:sdtContent>
                <w:r w:rsidR="00C57C18">
                  <w:rPr>
                    <w:rStyle w:val="Tekstzastpczy"/>
                  </w:rPr>
                  <w:t>…</w:t>
                </w:r>
              </w:sdtContent>
            </w:sdt>
          </w:p>
        </w:tc>
        <w:tc>
          <w:tcPr>
            <w:tcW w:w="1276" w:type="dxa"/>
          </w:tcPr>
          <w:p w14:paraId="46C3A236" w14:textId="30CCAABE"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091620106"/>
                <w:placeholder>
                  <w:docPart w:val="6571BE4CD423435E99A8F9474DF9BFAA"/>
                </w:placeholder>
                <w:showingPlcHdr/>
              </w:sdtPr>
              <w:sdtEndPr/>
              <w:sdtContent>
                <w:r w:rsidR="00C57C18">
                  <w:rPr>
                    <w:rStyle w:val="Tekstzastpczy"/>
                  </w:rPr>
                  <w:t>…</w:t>
                </w:r>
              </w:sdtContent>
            </w:sdt>
          </w:p>
        </w:tc>
      </w:tr>
      <w:tr w:rsidR="00FA1C72" w:rsidRPr="00ED4771" w14:paraId="58902B9D" w14:textId="77777777" w:rsidTr="000B70FE">
        <w:trPr>
          <w:trHeight w:val="454"/>
        </w:trPr>
        <w:tc>
          <w:tcPr>
            <w:tcW w:w="562" w:type="dxa"/>
          </w:tcPr>
          <w:p w14:paraId="69B1394E" w14:textId="7117B8FD"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779067592"/>
                <w:placeholder>
                  <w:docPart w:val="58E83B7CBF7848A28379ED45D5189D7F"/>
                </w:placeholder>
                <w:showingPlcHdr/>
              </w:sdtPr>
              <w:sdtEndPr/>
              <w:sdtContent>
                <w:r w:rsidR="00C57C18">
                  <w:rPr>
                    <w:rStyle w:val="Tekstzastpczy"/>
                  </w:rPr>
                  <w:t>…</w:t>
                </w:r>
              </w:sdtContent>
            </w:sdt>
          </w:p>
        </w:tc>
        <w:tc>
          <w:tcPr>
            <w:tcW w:w="1843" w:type="dxa"/>
          </w:tcPr>
          <w:p w14:paraId="4EF042D9" w14:textId="49F16B5C"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30088493"/>
                <w:placeholder>
                  <w:docPart w:val="A653AE4F1A2749F78388E1968A6EBD75"/>
                </w:placeholder>
                <w:showingPlcHdr/>
              </w:sdtPr>
              <w:sdtEndPr/>
              <w:sdtContent>
                <w:r w:rsidR="00C57C18">
                  <w:rPr>
                    <w:rStyle w:val="Tekstzastpczy"/>
                  </w:rPr>
                  <w:t>…</w:t>
                </w:r>
              </w:sdtContent>
            </w:sdt>
          </w:p>
        </w:tc>
        <w:tc>
          <w:tcPr>
            <w:tcW w:w="1418" w:type="dxa"/>
          </w:tcPr>
          <w:p w14:paraId="72414CAE" w14:textId="0659CFFC"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819468335"/>
                <w:placeholder>
                  <w:docPart w:val="20DD220226094B2CA7E7B52E86895158"/>
                </w:placeholder>
                <w:showingPlcHdr/>
              </w:sdtPr>
              <w:sdtEndPr/>
              <w:sdtContent>
                <w:r w:rsidR="00C57C18">
                  <w:rPr>
                    <w:rStyle w:val="Tekstzastpczy"/>
                  </w:rPr>
                  <w:t>…</w:t>
                </w:r>
              </w:sdtContent>
            </w:sdt>
          </w:p>
        </w:tc>
        <w:tc>
          <w:tcPr>
            <w:tcW w:w="1559" w:type="dxa"/>
          </w:tcPr>
          <w:p w14:paraId="4E27A4D9" w14:textId="6D2A53D5"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63463241"/>
                <w:placeholder>
                  <w:docPart w:val="422F5DC8C5E6468BA669516FD8DA1890"/>
                </w:placeholder>
                <w:showingPlcHdr/>
              </w:sdtPr>
              <w:sdtEndPr/>
              <w:sdtContent>
                <w:r w:rsidR="00C57C18">
                  <w:rPr>
                    <w:rStyle w:val="Tekstzastpczy"/>
                  </w:rPr>
                  <w:t>…</w:t>
                </w:r>
              </w:sdtContent>
            </w:sdt>
          </w:p>
        </w:tc>
        <w:tc>
          <w:tcPr>
            <w:tcW w:w="1389" w:type="dxa"/>
          </w:tcPr>
          <w:p w14:paraId="61EBF990" w14:textId="275154BF"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257028701"/>
                <w:placeholder>
                  <w:docPart w:val="91121A7CC5EC405E873FB979FE062A37"/>
                </w:placeholder>
                <w:showingPlcHdr/>
              </w:sdtPr>
              <w:sdtEndPr/>
              <w:sdtContent>
                <w:r w:rsidR="00C57C18">
                  <w:rPr>
                    <w:rStyle w:val="Tekstzastpczy"/>
                  </w:rPr>
                  <w:t>…</w:t>
                </w:r>
              </w:sdtContent>
            </w:sdt>
          </w:p>
        </w:tc>
        <w:tc>
          <w:tcPr>
            <w:tcW w:w="1162" w:type="dxa"/>
          </w:tcPr>
          <w:p w14:paraId="34D1F642" w14:textId="3ADC49BE"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937106899"/>
                <w:placeholder>
                  <w:docPart w:val="8E5CCED765564554BFF800876CE15BC2"/>
                </w:placeholder>
                <w:showingPlcHdr/>
              </w:sdtPr>
              <w:sdtEndPr/>
              <w:sdtContent>
                <w:r w:rsidR="00C57C18">
                  <w:rPr>
                    <w:rStyle w:val="Tekstzastpczy"/>
                  </w:rPr>
                  <w:t>…</w:t>
                </w:r>
              </w:sdtContent>
            </w:sdt>
          </w:p>
        </w:tc>
        <w:tc>
          <w:tcPr>
            <w:tcW w:w="1276" w:type="dxa"/>
          </w:tcPr>
          <w:p w14:paraId="75E11FDC" w14:textId="52E2BAE1"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557787178"/>
                <w:placeholder>
                  <w:docPart w:val="00820A70B85B4F17BC923558EA1B6B58"/>
                </w:placeholder>
                <w:showingPlcHdr/>
              </w:sdtPr>
              <w:sdtEndPr/>
              <w:sdtContent>
                <w:r w:rsidR="00C57C18">
                  <w:rPr>
                    <w:rStyle w:val="Tekstzastpczy"/>
                  </w:rPr>
                  <w:t>…</w:t>
                </w:r>
              </w:sdtContent>
            </w:sdt>
          </w:p>
        </w:tc>
      </w:tr>
      <w:tr w:rsidR="00FA1C72" w:rsidRPr="00ED4771" w14:paraId="1445FAC5" w14:textId="77777777" w:rsidTr="000B70FE">
        <w:trPr>
          <w:trHeight w:val="454"/>
        </w:trPr>
        <w:tc>
          <w:tcPr>
            <w:tcW w:w="562" w:type="dxa"/>
          </w:tcPr>
          <w:p w14:paraId="2DE60712" w14:textId="7AFC21A1"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486780764"/>
                <w:placeholder>
                  <w:docPart w:val="B7D14F2EAA594D2594F383B10B8DE6BD"/>
                </w:placeholder>
                <w:showingPlcHdr/>
              </w:sdtPr>
              <w:sdtEndPr/>
              <w:sdtContent>
                <w:r w:rsidR="00C57C18">
                  <w:rPr>
                    <w:rStyle w:val="Tekstzastpczy"/>
                  </w:rPr>
                  <w:t>…</w:t>
                </w:r>
              </w:sdtContent>
            </w:sdt>
          </w:p>
        </w:tc>
        <w:tc>
          <w:tcPr>
            <w:tcW w:w="1843" w:type="dxa"/>
          </w:tcPr>
          <w:p w14:paraId="6CA9F9A1" w14:textId="38E8D5A4"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808512111"/>
                <w:placeholder>
                  <w:docPart w:val="2CF7495A5287417DA0D20D1E8EF60164"/>
                </w:placeholder>
                <w:showingPlcHdr/>
              </w:sdtPr>
              <w:sdtEndPr/>
              <w:sdtContent>
                <w:r w:rsidR="00C57C18">
                  <w:rPr>
                    <w:rStyle w:val="Tekstzastpczy"/>
                  </w:rPr>
                  <w:t>…</w:t>
                </w:r>
              </w:sdtContent>
            </w:sdt>
          </w:p>
        </w:tc>
        <w:tc>
          <w:tcPr>
            <w:tcW w:w="1418" w:type="dxa"/>
          </w:tcPr>
          <w:p w14:paraId="4FDA8940" w14:textId="2F2298DD"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175302131"/>
                <w:placeholder>
                  <w:docPart w:val="72A8877AFDFB4809895436BA00631736"/>
                </w:placeholder>
                <w:showingPlcHdr/>
              </w:sdtPr>
              <w:sdtEndPr/>
              <w:sdtContent>
                <w:r w:rsidR="00C57C18">
                  <w:rPr>
                    <w:rStyle w:val="Tekstzastpczy"/>
                  </w:rPr>
                  <w:t>…</w:t>
                </w:r>
              </w:sdtContent>
            </w:sdt>
          </w:p>
        </w:tc>
        <w:tc>
          <w:tcPr>
            <w:tcW w:w="1559" w:type="dxa"/>
          </w:tcPr>
          <w:p w14:paraId="0DD04E85" w14:textId="3D69CB3C"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277567685"/>
                <w:placeholder>
                  <w:docPart w:val="C0750FEFD8914603B61A12C623578AC3"/>
                </w:placeholder>
                <w:showingPlcHdr/>
              </w:sdtPr>
              <w:sdtEndPr/>
              <w:sdtContent>
                <w:r w:rsidR="00C57C18">
                  <w:rPr>
                    <w:rStyle w:val="Tekstzastpczy"/>
                  </w:rPr>
                  <w:t>…</w:t>
                </w:r>
              </w:sdtContent>
            </w:sdt>
          </w:p>
        </w:tc>
        <w:tc>
          <w:tcPr>
            <w:tcW w:w="1389" w:type="dxa"/>
          </w:tcPr>
          <w:p w14:paraId="0B60F7DF" w14:textId="1A27BE85"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231659536"/>
                <w:placeholder>
                  <w:docPart w:val="69509FEEBE6343F481AAC810FF82E1A3"/>
                </w:placeholder>
                <w:showingPlcHdr/>
              </w:sdtPr>
              <w:sdtEndPr/>
              <w:sdtContent>
                <w:r w:rsidR="00C57C18">
                  <w:rPr>
                    <w:rStyle w:val="Tekstzastpczy"/>
                  </w:rPr>
                  <w:t>…</w:t>
                </w:r>
              </w:sdtContent>
            </w:sdt>
          </w:p>
        </w:tc>
        <w:tc>
          <w:tcPr>
            <w:tcW w:w="1162" w:type="dxa"/>
          </w:tcPr>
          <w:p w14:paraId="2211D84A" w14:textId="0370B726"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816189811"/>
                <w:placeholder>
                  <w:docPart w:val="AF53471B78144BC8BEB6C4A96B5F17DA"/>
                </w:placeholder>
                <w:showingPlcHdr/>
              </w:sdtPr>
              <w:sdtEndPr/>
              <w:sdtContent>
                <w:r w:rsidR="00C57C18">
                  <w:rPr>
                    <w:rStyle w:val="Tekstzastpczy"/>
                  </w:rPr>
                  <w:t>…</w:t>
                </w:r>
              </w:sdtContent>
            </w:sdt>
          </w:p>
        </w:tc>
        <w:tc>
          <w:tcPr>
            <w:tcW w:w="1276" w:type="dxa"/>
          </w:tcPr>
          <w:p w14:paraId="21A36427" w14:textId="61B4DE7F"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505352948"/>
                <w:placeholder>
                  <w:docPart w:val="DA7F5A9B521E462E9EB99630A3581A27"/>
                </w:placeholder>
                <w:showingPlcHdr/>
              </w:sdtPr>
              <w:sdtEndPr/>
              <w:sdtContent>
                <w:r w:rsidR="00C57C18">
                  <w:rPr>
                    <w:rStyle w:val="Tekstzastpczy"/>
                  </w:rPr>
                  <w:t>…</w:t>
                </w:r>
              </w:sdtContent>
            </w:sdt>
          </w:p>
        </w:tc>
      </w:tr>
      <w:tr w:rsidR="00FA1C72" w:rsidRPr="00ED4771" w14:paraId="51699602" w14:textId="77777777" w:rsidTr="000B70FE">
        <w:trPr>
          <w:trHeight w:val="454"/>
        </w:trPr>
        <w:tc>
          <w:tcPr>
            <w:tcW w:w="562" w:type="dxa"/>
          </w:tcPr>
          <w:p w14:paraId="5BB21FCC" w14:textId="41C9A1B7"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852755825"/>
                <w:placeholder>
                  <w:docPart w:val="534907A42FAE499483BFB3A897463F4D"/>
                </w:placeholder>
                <w:showingPlcHdr/>
              </w:sdtPr>
              <w:sdtEndPr/>
              <w:sdtContent>
                <w:r w:rsidR="00C57C18">
                  <w:rPr>
                    <w:rStyle w:val="Tekstzastpczy"/>
                  </w:rPr>
                  <w:t>…</w:t>
                </w:r>
              </w:sdtContent>
            </w:sdt>
          </w:p>
        </w:tc>
        <w:tc>
          <w:tcPr>
            <w:tcW w:w="1843" w:type="dxa"/>
          </w:tcPr>
          <w:p w14:paraId="5B7AB2D8" w14:textId="0A2FB7C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888772538"/>
                <w:placeholder>
                  <w:docPart w:val="EFFB64A802734EB69DD1EF1E0EB0F58A"/>
                </w:placeholder>
                <w:showingPlcHdr/>
              </w:sdtPr>
              <w:sdtEndPr/>
              <w:sdtContent>
                <w:r w:rsidR="00C57C18">
                  <w:rPr>
                    <w:rStyle w:val="Tekstzastpczy"/>
                  </w:rPr>
                  <w:t>…</w:t>
                </w:r>
              </w:sdtContent>
            </w:sdt>
          </w:p>
        </w:tc>
        <w:tc>
          <w:tcPr>
            <w:tcW w:w="1418" w:type="dxa"/>
          </w:tcPr>
          <w:p w14:paraId="0D2BEB3A" w14:textId="34C34729"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951524405"/>
                <w:placeholder>
                  <w:docPart w:val="365A7017C6B54CC18041A25774453430"/>
                </w:placeholder>
                <w:showingPlcHdr/>
              </w:sdtPr>
              <w:sdtEndPr/>
              <w:sdtContent>
                <w:r w:rsidR="00C57C18">
                  <w:rPr>
                    <w:rStyle w:val="Tekstzastpczy"/>
                  </w:rPr>
                  <w:t>…</w:t>
                </w:r>
              </w:sdtContent>
            </w:sdt>
          </w:p>
        </w:tc>
        <w:tc>
          <w:tcPr>
            <w:tcW w:w="1559" w:type="dxa"/>
          </w:tcPr>
          <w:p w14:paraId="68EBD2FB" w14:textId="52025F7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522363682"/>
                <w:placeholder>
                  <w:docPart w:val="B9701170BACF4E7DB610D7C4F7BB83EF"/>
                </w:placeholder>
                <w:showingPlcHdr/>
              </w:sdtPr>
              <w:sdtEndPr/>
              <w:sdtContent>
                <w:r w:rsidR="00C57C18">
                  <w:rPr>
                    <w:rStyle w:val="Tekstzastpczy"/>
                  </w:rPr>
                  <w:t>…</w:t>
                </w:r>
              </w:sdtContent>
            </w:sdt>
          </w:p>
        </w:tc>
        <w:tc>
          <w:tcPr>
            <w:tcW w:w="1389" w:type="dxa"/>
          </w:tcPr>
          <w:p w14:paraId="3A09C8E4" w14:textId="61FD0CFE"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674381302"/>
                <w:placeholder>
                  <w:docPart w:val="17782CE3CDEB4C5CBAE281BFDF84383B"/>
                </w:placeholder>
                <w:showingPlcHdr/>
              </w:sdtPr>
              <w:sdtEndPr/>
              <w:sdtContent>
                <w:r w:rsidR="00C57C18">
                  <w:rPr>
                    <w:rStyle w:val="Tekstzastpczy"/>
                  </w:rPr>
                  <w:t>…</w:t>
                </w:r>
              </w:sdtContent>
            </w:sdt>
          </w:p>
        </w:tc>
        <w:tc>
          <w:tcPr>
            <w:tcW w:w="1162" w:type="dxa"/>
          </w:tcPr>
          <w:p w14:paraId="246CA746" w14:textId="383745E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388613497"/>
                <w:placeholder>
                  <w:docPart w:val="8DF82745662446DE9383072E1024A551"/>
                </w:placeholder>
                <w:showingPlcHdr/>
              </w:sdtPr>
              <w:sdtEndPr/>
              <w:sdtContent>
                <w:r w:rsidR="00C57C18">
                  <w:rPr>
                    <w:rStyle w:val="Tekstzastpczy"/>
                  </w:rPr>
                  <w:t>…</w:t>
                </w:r>
              </w:sdtContent>
            </w:sdt>
          </w:p>
        </w:tc>
        <w:tc>
          <w:tcPr>
            <w:tcW w:w="1276" w:type="dxa"/>
          </w:tcPr>
          <w:p w14:paraId="7759F71A" w14:textId="1B62C1C2"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834146200"/>
                <w:placeholder>
                  <w:docPart w:val="D172B7C72D0543D19F972283154D39BE"/>
                </w:placeholder>
                <w:showingPlcHdr/>
              </w:sdtPr>
              <w:sdtEndPr/>
              <w:sdtContent>
                <w:r w:rsidR="00C57C18">
                  <w:rPr>
                    <w:rStyle w:val="Tekstzastpczy"/>
                  </w:rPr>
                  <w:t>…</w:t>
                </w:r>
              </w:sdtContent>
            </w:sdt>
          </w:p>
        </w:tc>
      </w:tr>
      <w:tr w:rsidR="00FA1C72" w:rsidRPr="00ED4771" w14:paraId="7C432974" w14:textId="77777777" w:rsidTr="000B70FE">
        <w:trPr>
          <w:trHeight w:val="454"/>
        </w:trPr>
        <w:tc>
          <w:tcPr>
            <w:tcW w:w="562" w:type="dxa"/>
          </w:tcPr>
          <w:p w14:paraId="5AACA46A" w14:textId="0C41E273"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348559020"/>
                <w:placeholder>
                  <w:docPart w:val="41A6386B030944A9B58778326C1C66B2"/>
                </w:placeholder>
                <w:showingPlcHdr/>
              </w:sdtPr>
              <w:sdtEndPr/>
              <w:sdtContent>
                <w:r w:rsidR="00C57C18">
                  <w:rPr>
                    <w:rStyle w:val="Tekstzastpczy"/>
                  </w:rPr>
                  <w:t>…</w:t>
                </w:r>
              </w:sdtContent>
            </w:sdt>
          </w:p>
        </w:tc>
        <w:tc>
          <w:tcPr>
            <w:tcW w:w="1843" w:type="dxa"/>
          </w:tcPr>
          <w:p w14:paraId="2C2C609C" w14:textId="5E0DE8EC"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276400194"/>
                <w:placeholder>
                  <w:docPart w:val="F82A59A1C4014EDFAC7FF2AC0438B7A9"/>
                </w:placeholder>
                <w:showingPlcHdr/>
              </w:sdtPr>
              <w:sdtEndPr/>
              <w:sdtContent>
                <w:r w:rsidR="00C57C18">
                  <w:rPr>
                    <w:rStyle w:val="Tekstzastpczy"/>
                  </w:rPr>
                  <w:t>…</w:t>
                </w:r>
              </w:sdtContent>
            </w:sdt>
          </w:p>
        </w:tc>
        <w:tc>
          <w:tcPr>
            <w:tcW w:w="1418" w:type="dxa"/>
          </w:tcPr>
          <w:p w14:paraId="3D82FBF1" w14:textId="448CD235"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960298105"/>
                <w:placeholder>
                  <w:docPart w:val="03D6E5CB95064BC8811CD2FA998D2A02"/>
                </w:placeholder>
                <w:showingPlcHdr/>
              </w:sdtPr>
              <w:sdtEndPr/>
              <w:sdtContent>
                <w:r w:rsidR="00C57C18">
                  <w:rPr>
                    <w:rStyle w:val="Tekstzastpczy"/>
                  </w:rPr>
                  <w:t>…</w:t>
                </w:r>
              </w:sdtContent>
            </w:sdt>
          </w:p>
        </w:tc>
        <w:tc>
          <w:tcPr>
            <w:tcW w:w="1559" w:type="dxa"/>
          </w:tcPr>
          <w:p w14:paraId="65081A06" w14:textId="5BA3CBCC"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160075242"/>
                <w:placeholder>
                  <w:docPart w:val="DF8FCDB888204C70AC15ED63226959A8"/>
                </w:placeholder>
                <w:showingPlcHdr/>
              </w:sdtPr>
              <w:sdtEndPr/>
              <w:sdtContent>
                <w:r w:rsidR="00C57C18">
                  <w:rPr>
                    <w:rStyle w:val="Tekstzastpczy"/>
                  </w:rPr>
                  <w:t>…</w:t>
                </w:r>
              </w:sdtContent>
            </w:sdt>
          </w:p>
        </w:tc>
        <w:tc>
          <w:tcPr>
            <w:tcW w:w="1389" w:type="dxa"/>
          </w:tcPr>
          <w:p w14:paraId="02DB5158" w14:textId="4D8BEBC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401900067"/>
                <w:placeholder>
                  <w:docPart w:val="1D7147A6292341E1864DA37FA82C77F4"/>
                </w:placeholder>
                <w:showingPlcHdr/>
              </w:sdtPr>
              <w:sdtEndPr/>
              <w:sdtContent>
                <w:r w:rsidR="00C57C18">
                  <w:rPr>
                    <w:rStyle w:val="Tekstzastpczy"/>
                  </w:rPr>
                  <w:t>…</w:t>
                </w:r>
              </w:sdtContent>
            </w:sdt>
          </w:p>
        </w:tc>
        <w:tc>
          <w:tcPr>
            <w:tcW w:w="1162" w:type="dxa"/>
          </w:tcPr>
          <w:p w14:paraId="32CC456E" w14:textId="26FB270C"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957671266"/>
                <w:placeholder>
                  <w:docPart w:val="602143AA1F1D426A98FD6859E1D8EE15"/>
                </w:placeholder>
                <w:showingPlcHdr/>
              </w:sdtPr>
              <w:sdtEndPr/>
              <w:sdtContent>
                <w:r w:rsidR="00C57C18">
                  <w:rPr>
                    <w:rStyle w:val="Tekstzastpczy"/>
                  </w:rPr>
                  <w:t>…</w:t>
                </w:r>
              </w:sdtContent>
            </w:sdt>
          </w:p>
        </w:tc>
        <w:tc>
          <w:tcPr>
            <w:tcW w:w="1276" w:type="dxa"/>
          </w:tcPr>
          <w:p w14:paraId="61906A19" w14:textId="080D9329"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396089376"/>
                <w:placeholder>
                  <w:docPart w:val="23C43CF09DA0417BBF87C1C11A8CE6B2"/>
                </w:placeholder>
                <w:showingPlcHdr/>
              </w:sdtPr>
              <w:sdtEndPr/>
              <w:sdtContent>
                <w:r w:rsidR="00C57C18">
                  <w:rPr>
                    <w:rStyle w:val="Tekstzastpczy"/>
                  </w:rPr>
                  <w:t>…</w:t>
                </w:r>
              </w:sdtContent>
            </w:sdt>
          </w:p>
        </w:tc>
      </w:tr>
      <w:tr w:rsidR="00FA1C72" w:rsidRPr="00ED4771" w14:paraId="1CB447D5" w14:textId="77777777" w:rsidTr="000B70FE">
        <w:trPr>
          <w:trHeight w:val="454"/>
        </w:trPr>
        <w:tc>
          <w:tcPr>
            <w:tcW w:w="562" w:type="dxa"/>
          </w:tcPr>
          <w:p w14:paraId="379A4851" w14:textId="5A8A4CF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59745300"/>
                <w:placeholder>
                  <w:docPart w:val="B308EC8E415A4636916934FE1788FEB8"/>
                </w:placeholder>
                <w:showingPlcHdr/>
              </w:sdtPr>
              <w:sdtEndPr/>
              <w:sdtContent>
                <w:r w:rsidR="00C57C18">
                  <w:rPr>
                    <w:rStyle w:val="Tekstzastpczy"/>
                  </w:rPr>
                  <w:t>…</w:t>
                </w:r>
              </w:sdtContent>
            </w:sdt>
          </w:p>
        </w:tc>
        <w:tc>
          <w:tcPr>
            <w:tcW w:w="1843" w:type="dxa"/>
          </w:tcPr>
          <w:p w14:paraId="34D52AF6" w14:textId="73A16BC5"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694142718"/>
                <w:placeholder>
                  <w:docPart w:val="52494E3B83074CF4891E115DAC500BAB"/>
                </w:placeholder>
                <w:showingPlcHdr/>
              </w:sdtPr>
              <w:sdtEndPr/>
              <w:sdtContent>
                <w:r w:rsidR="00C57C18">
                  <w:rPr>
                    <w:rStyle w:val="Tekstzastpczy"/>
                  </w:rPr>
                  <w:t>…</w:t>
                </w:r>
              </w:sdtContent>
            </w:sdt>
          </w:p>
        </w:tc>
        <w:tc>
          <w:tcPr>
            <w:tcW w:w="1418" w:type="dxa"/>
          </w:tcPr>
          <w:p w14:paraId="70DDE98B" w14:textId="4482505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361320827"/>
                <w:placeholder>
                  <w:docPart w:val="B62D1BDD5F81476A84DCB2904C7030BC"/>
                </w:placeholder>
                <w:showingPlcHdr/>
              </w:sdtPr>
              <w:sdtEndPr/>
              <w:sdtContent>
                <w:r w:rsidR="00C57C18">
                  <w:rPr>
                    <w:rStyle w:val="Tekstzastpczy"/>
                  </w:rPr>
                  <w:t>…</w:t>
                </w:r>
              </w:sdtContent>
            </w:sdt>
          </w:p>
        </w:tc>
        <w:tc>
          <w:tcPr>
            <w:tcW w:w="1559" w:type="dxa"/>
          </w:tcPr>
          <w:p w14:paraId="0C5572F5" w14:textId="699D5E81"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902793497"/>
                <w:placeholder>
                  <w:docPart w:val="8832CFDFB3DE44FAA711F406AF6D72E2"/>
                </w:placeholder>
                <w:showingPlcHdr/>
              </w:sdtPr>
              <w:sdtEndPr/>
              <w:sdtContent>
                <w:r w:rsidR="00C57C18">
                  <w:rPr>
                    <w:rStyle w:val="Tekstzastpczy"/>
                  </w:rPr>
                  <w:t>…</w:t>
                </w:r>
              </w:sdtContent>
            </w:sdt>
          </w:p>
        </w:tc>
        <w:tc>
          <w:tcPr>
            <w:tcW w:w="1389" w:type="dxa"/>
          </w:tcPr>
          <w:p w14:paraId="4527E56A" w14:textId="77F8FDB5"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867596794"/>
                <w:placeholder>
                  <w:docPart w:val="60812625907A4B62B48EBBA71485E80A"/>
                </w:placeholder>
                <w:showingPlcHdr/>
              </w:sdtPr>
              <w:sdtEndPr/>
              <w:sdtContent>
                <w:r w:rsidR="00C57C18">
                  <w:rPr>
                    <w:rStyle w:val="Tekstzastpczy"/>
                  </w:rPr>
                  <w:t>…</w:t>
                </w:r>
              </w:sdtContent>
            </w:sdt>
          </w:p>
        </w:tc>
        <w:tc>
          <w:tcPr>
            <w:tcW w:w="1162" w:type="dxa"/>
          </w:tcPr>
          <w:p w14:paraId="2698E721" w14:textId="4E7F9F1F"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616867839"/>
                <w:placeholder>
                  <w:docPart w:val="607771FFF8BD4270BC046EA398A2A480"/>
                </w:placeholder>
                <w:showingPlcHdr/>
              </w:sdtPr>
              <w:sdtEndPr/>
              <w:sdtContent>
                <w:r w:rsidR="00C57C18">
                  <w:rPr>
                    <w:rStyle w:val="Tekstzastpczy"/>
                  </w:rPr>
                  <w:t>…</w:t>
                </w:r>
              </w:sdtContent>
            </w:sdt>
          </w:p>
        </w:tc>
        <w:tc>
          <w:tcPr>
            <w:tcW w:w="1276" w:type="dxa"/>
          </w:tcPr>
          <w:p w14:paraId="52E7ABBD" w14:textId="2B9D1C51"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859705939"/>
                <w:placeholder>
                  <w:docPart w:val="B1C7E4AE52BA4793A444769BB17A3385"/>
                </w:placeholder>
                <w:showingPlcHdr/>
              </w:sdtPr>
              <w:sdtEndPr/>
              <w:sdtContent>
                <w:r w:rsidR="00C57C18">
                  <w:rPr>
                    <w:rStyle w:val="Tekstzastpczy"/>
                  </w:rPr>
                  <w:t>…</w:t>
                </w:r>
              </w:sdtContent>
            </w:sdt>
          </w:p>
        </w:tc>
      </w:tr>
      <w:tr w:rsidR="00FA1C72" w:rsidRPr="00ED4771" w14:paraId="30DA43D5" w14:textId="77777777" w:rsidTr="000B70FE">
        <w:trPr>
          <w:trHeight w:val="454"/>
        </w:trPr>
        <w:tc>
          <w:tcPr>
            <w:tcW w:w="562" w:type="dxa"/>
          </w:tcPr>
          <w:p w14:paraId="4B346582" w14:textId="222B899C"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315726884"/>
                <w:placeholder>
                  <w:docPart w:val="76C880E736E94EAEABF587F65C0B79F5"/>
                </w:placeholder>
                <w:showingPlcHdr/>
              </w:sdtPr>
              <w:sdtEndPr/>
              <w:sdtContent>
                <w:r w:rsidR="00C57C18">
                  <w:rPr>
                    <w:rStyle w:val="Tekstzastpczy"/>
                  </w:rPr>
                  <w:t>…</w:t>
                </w:r>
              </w:sdtContent>
            </w:sdt>
          </w:p>
        </w:tc>
        <w:tc>
          <w:tcPr>
            <w:tcW w:w="1843" w:type="dxa"/>
          </w:tcPr>
          <w:p w14:paraId="34270FBB" w14:textId="1AFF5A6E"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658541076"/>
                <w:placeholder>
                  <w:docPart w:val="3F86D4CF9AF34617BBBCB3FED0172E81"/>
                </w:placeholder>
                <w:showingPlcHdr/>
              </w:sdtPr>
              <w:sdtEndPr/>
              <w:sdtContent>
                <w:r w:rsidR="00C57C18">
                  <w:rPr>
                    <w:rStyle w:val="Tekstzastpczy"/>
                  </w:rPr>
                  <w:t>…</w:t>
                </w:r>
              </w:sdtContent>
            </w:sdt>
          </w:p>
        </w:tc>
        <w:tc>
          <w:tcPr>
            <w:tcW w:w="1418" w:type="dxa"/>
          </w:tcPr>
          <w:p w14:paraId="59935B2A" w14:textId="79A16242"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418602953"/>
                <w:placeholder>
                  <w:docPart w:val="2BD47AF11550470CA305C612B841C24A"/>
                </w:placeholder>
                <w:showingPlcHdr/>
              </w:sdtPr>
              <w:sdtEndPr/>
              <w:sdtContent>
                <w:r w:rsidR="00C57C18">
                  <w:rPr>
                    <w:rStyle w:val="Tekstzastpczy"/>
                  </w:rPr>
                  <w:t>…</w:t>
                </w:r>
              </w:sdtContent>
            </w:sdt>
          </w:p>
        </w:tc>
        <w:tc>
          <w:tcPr>
            <w:tcW w:w="1559" w:type="dxa"/>
          </w:tcPr>
          <w:p w14:paraId="051D391F" w14:textId="6CC782B4"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323005404"/>
                <w:placeholder>
                  <w:docPart w:val="F9176E38C914402C99B9937469FA372E"/>
                </w:placeholder>
                <w:showingPlcHdr/>
              </w:sdtPr>
              <w:sdtEndPr/>
              <w:sdtContent>
                <w:r w:rsidR="00C57C18">
                  <w:rPr>
                    <w:rStyle w:val="Tekstzastpczy"/>
                  </w:rPr>
                  <w:t>…</w:t>
                </w:r>
              </w:sdtContent>
            </w:sdt>
          </w:p>
        </w:tc>
        <w:tc>
          <w:tcPr>
            <w:tcW w:w="1389" w:type="dxa"/>
          </w:tcPr>
          <w:p w14:paraId="4D250C17" w14:textId="02D1B3C3"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975820142"/>
                <w:placeholder>
                  <w:docPart w:val="1A1330F774C0438FAD72F7F49D4493F5"/>
                </w:placeholder>
                <w:showingPlcHdr/>
              </w:sdtPr>
              <w:sdtEndPr/>
              <w:sdtContent>
                <w:r w:rsidR="00C57C18">
                  <w:rPr>
                    <w:rStyle w:val="Tekstzastpczy"/>
                  </w:rPr>
                  <w:t>…</w:t>
                </w:r>
              </w:sdtContent>
            </w:sdt>
          </w:p>
        </w:tc>
        <w:tc>
          <w:tcPr>
            <w:tcW w:w="1162" w:type="dxa"/>
          </w:tcPr>
          <w:p w14:paraId="214DA02E" w14:textId="7799D97B"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547215457"/>
                <w:placeholder>
                  <w:docPart w:val="489E496535B04221A2EE1080295D02CA"/>
                </w:placeholder>
                <w:showingPlcHdr/>
              </w:sdtPr>
              <w:sdtEndPr/>
              <w:sdtContent>
                <w:r w:rsidR="00C57C18">
                  <w:rPr>
                    <w:rStyle w:val="Tekstzastpczy"/>
                  </w:rPr>
                  <w:t>…</w:t>
                </w:r>
              </w:sdtContent>
            </w:sdt>
          </w:p>
        </w:tc>
        <w:tc>
          <w:tcPr>
            <w:tcW w:w="1276" w:type="dxa"/>
          </w:tcPr>
          <w:p w14:paraId="3A06C5AD" w14:textId="0F15D769"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49447846"/>
                <w:placeholder>
                  <w:docPart w:val="F64B48CB6FBD41888EA456351C13AE8B"/>
                </w:placeholder>
                <w:showingPlcHdr/>
              </w:sdtPr>
              <w:sdtEndPr/>
              <w:sdtContent>
                <w:r w:rsidR="00C57C18">
                  <w:rPr>
                    <w:rStyle w:val="Tekstzastpczy"/>
                  </w:rPr>
                  <w:t>…</w:t>
                </w:r>
              </w:sdtContent>
            </w:sdt>
          </w:p>
        </w:tc>
      </w:tr>
      <w:tr w:rsidR="00FA1C72" w:rsidRPr="00ED4771" w14:paraId="7BF72A17" w14:textId="77777777" w:rsidTr="000B70FE">
        <w:trPr>
          <w:trHeight w:val="454"/>
        </w:trPr>
        <w:tc>
          <w:tcPr>
            <w:tcW w:w="562" w:type="dxa"/>
          </w:tcPr>
          <w:p w14:paraId="40690EE2" w14:textId="55A147D3"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7810604"/>
                <w:placeholder>
                  <w:docPart w:val="18C9AE5930BB496C8AE6E0A33CC0227F"/>
                </w:placeholder>
                <w:showingPlcHdr/>
              </w:sdtPr>
              <w:sdtEndPr/>
              <w:sdtContent>
                <w:r w:rsidR="00C57C18">
                  <w:rPr>
                    <w:rStyle w:val="Tekstzastpczy"/>
                  </w:rPr>
                  <w:t>…</w:t>
                </w:r>
              </w:sdtContent>
            </w:sdt>
          </w:p>
        </w:tc>
        <w:tc>
          <w:tcPr>
            <w:tcW w:w="1843" w:type="dxa"/>
          </w:tcPr>
          <w:p w14:paraId="196CB90A" w14:textId="6A6F425E"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530251263"/>
                <w:placeholder>
                  <w:docPart w:val="051A12D04EF940B0BE4816DAF67827B6"/>
                </w:placeholder>
                <w:showingPlcHdr/>
              </w:sdtPr>
              <w:sdtEndPr/>
              <w:sdtContent>
                <w:r w:rsidR="00C57C18">
                  <w:rPr>
                    <w:rStyle w:val="Tekstzastpczy"/>
                  </w:rPr>
                  <w:t>…</w:t>
                </w:r>
              </w:sdtContent>
            </w:sdt>
          </w:p>
        </w:tc>
        <w:tc>
          <w:tcPr>
            <w:tcW w:w="1418" w:type="dxa"/>
          </w:tcPr>
          <w:p w14:paraId="7B036C4D" w14:textId="5F850C42"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184475599"/>
                <w:placeholder>
                  <w:docPart w:val="603F9EE2D25F43AF87C0581A06FDDDF4"/>
                </w:placeholder>
                <w:showingPlcHdr/>
              </w:sdtPr>
              <w:sdtEndPr/>
              <w:sdtContent>
                <w:r w:rsidR="00C57C18">
                  <w:rPr>
                    <w:rStyle w:val="Tekstzastpczy"/>
                  </w:rPr>
                  <w:t>…</w:t>
                </w:r>
              </w:sdtContent>
            </w:sdt>
          </w:p>
        </w:tc>
        <w:tc>
          <w:tcPr>
            <w:tcW w:w="1559" w:type="dxa"/>
          </w:tcPr>
          <w:p w14:paraId="4D5EC49A" w14:textId="366DABEB"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595932531"/>
                <w:placeholder>
                  <w:docPart w:val="53366C9A82CA4662B1939CE7F8EC559E"/>
                </w:placeholder>
                <w:showingPlcHdr/>
              </w:sdtPr>
              <w:sdtEndPr/>
              <w:sdtContent>
                <w:r w:rsidR="00C57C18">
                  <w:rPr>
                    <w:rStyle w:val="Tekstzastpczy"/>
                  </w:rPr>
                  <w:t>…</w:t>
                </w:r>
              </w:sdtContent>
            </w:sdt>
          </w:p>
        </w:tc>
        <w:tc>
          <w:tcPr>
            <w:tcW w:w="1389" w:type="dxa"/>
          </w:tcPr>
          <w:p w14:paraId="47A920E3" w14:textId="6707DDB9"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359356558"/>
                <w:placeholder>
                  <w:docPart w:val="C075FCF1252643889C628C8BCFD84613"/>
                </w:placeholder>
                <w:showingPlcHdr/>
              </w:sdtPr>
              <w:sdtEndPr/>
              <w:sdtContent>
                <w:r w:rsidR="00C57C18">
                  <w:rPr>
                    <w:rStyle w:val="Tekstzastpczy"/>
                  </w:rPr>
                  <w:t>…</w:t>
                </w:r>
              </w:sdtContent>
            </w:sdt>
          </w:p>
        </w:tc>
        <w:tc>
          <w:tcPr>
            <w:tcW w:w="1162" w:type="dxa"/>
          </w:tcPr>
          <w:p w14:paraId="3E5F6F3E" w14:textId="404114D4"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2081085037"/>
                <w:placeholder>
                  <w:docPart w:val="ABEBEC7A12444CB49642F0208C8A3F49"/>
                </w:placeholder>
                <w:showingPlcHdr/>
              </w:sdtPr>
              <w:sdtEndPr/>
              <w:sdtContent>
                <w:r w:rsidR="00C57C18">
                  <w:rPr>
                    <w:rStyle w:val="Tekstzastpczy"/>
                  </w:rPr>
                  <w:t>…</w:t>
                </w:r>
              </w:sdtContent>
            </w:sdt>
          </w:p>
        </w:tc>
        <w:tc>
          <w:tcPr>
            <w:tcW w:w="1276" w:type="dxa"/>
          </w:tcPr>
          <w:p w14:paraId="6E3B8200" w14:textId="3AD7207D"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570231336"/>
                <w:placeholder>
                  <w:docPart w:val="6DB11F1876044B1795DE007CACE666BE"/>
                </w:placeholder>
                <w:showingPlcHdr/>
              </w:sdtPr>
              <w:sdtEndPr/>
              <w:sdtContent>
                <w:r w:rsidR="00C57C18">
                  <w:rPr>
                    <w:rStyle w:val="Tekstzastpczy"/>
                  </w:rPr>
                  <w:t>…</w:t>
                </w:r>
              </w:sdtContent>
            </w:sdt>
          </w:p>
        </w:tc>
      </w:tr>
      <w:tr w:rsidR="00FA1C72" w:rsidRPr="00ED4771" w14:paraId="0AC600E7" w14:textId="77777777" w:rsidTr="000B70FE">
        <w:trPr>
          <w:trHeight w:val="454"/>
        </w:trPr>
        <w:tc>
          <w:tcPr>
            <w:tcW w:w="562" w:type="dxa"/>
          </w:tcPr>
          <w:p w14:paraId="5416AA5E" w14:textId="7099BBCD"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490295063"/>
                <w:placeholder>
                  <w:docPart w:val="E52ED68A6B5A40FAB0A34A8332210992"/>
                </w:placeholder>
                <w:showingPlcHdr/>
              </w:sdtPr>
              <w:sdtEndPr/>
              <w:sdtContent>
                <w:r w:rsidR="00C57C18">
                  <w:rPr>
                    <w:rStyle w:val="Tekstzastpczy"/>
                  </w:rPr>
                  <w:t>…</w:t>
                </w:r>
              </w:sdtContent>
            </w:sdt>
          </w:p>
        </w:tc>
        <w:tc>
          <w:tcPr>
            <w:tcW w:w="1843" w:type="dxa"/>
          </w:tcPr>
          <w:p w14:paraId="0492B54A" w14:textId="087CEEAA"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2021543918"/>
                <w:placeholder>
                  <w:docPart w:val="99D033FED5AA4059838BD5288E8BBE8E"/>
                </w:placeholder>
                <w:showingPlcHdr/>
              </w:sdtPr>
              <w:sdtEndPr/>
              <w:sdtContent>
                <w:r w:rsidR="00C57C18">
                  <w:rPr>
                    <w:rStyle w:val="Tekstzastpczy"/>
                  </w:rPr>
                  <w:t>…</w:t>
                </w:r>
              </w:sdtContent>
            </w:sdt>
          </w:p>
        </w:tc>
        <w:tc>
          <w:tcPr>
            <w:tcW w:w="1418" w:type="dxa"/>
          </w:tcPr>
          <w:p w14:paraId="0B4182E5" w14:textId="2C242375"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645654410"/>
                <w:placeholder>
                  <w:docPart w:val="11768525648B4A1EB20B716750C48649"/>
                </w:placeholder>
                <w:showingPlcHdr/>
              </w:sdtPr>
              <w:sdtEndPr/>
              <w:sdtContent>
                <w:r w:rsidR="00C57C18">
                  <w:rPr>
                    <w:rStyle w:val="Tekstzastpczy"/>
                  </w:rPr>
                  <w:t>…</w:t>
                </w:r>
              </w:sdtContent>
            </w:sdt>
          </w:p>
        </w:tc>
        <w:tc>
          <w:tcPr>
            <w:tcW w:w="1559" w:type="dxa"/>
          </w:tcPr>
          <w:p w14:paraId="6B4748B5" w14:textId="5540B47B"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2071716836"/>
                <w:placeholder>
                  <w:docPart w:val="D8AEE01EC652409FB7164ED0AE59ED60"/>
                </w:placeholder>
                <w:showingPlcHdr/>
              </w:sdtPr>
              <w:sdtEndPr/>
              <w:sdtContent>
                <w:r w:rsidR="00C57C18">
                  <w:rPr>
                    <w:rStyle w:val="Tekstzastpczy"/>
                  </w:rPr>
                  <w:t>…</w:t>
                </w:r>
              </w:sdtContent>
            </w:sdt>
          </w:p>
        </w:tc>
        <w:tc>
          <w:tcPr>
            <w:tcW w:w="1389" w:type="dxa"/>
          </w:tcPr>
          <w:p w14:paraId="28BD2677" w14:textId="4F5C6A8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221955052"/>
                <w:placeholder>
                  <w:docPart w:val="1A37A6DB438045DCA62C6130CCB4286B"/>
                </w:placeholder>
                <w:showingPlcHdr/>
              </w:sdtPr>
              <w:sdtEndPr/>
              <w:sdtContent>
                <w:r w:rsidR="00C57C18">
                  <w:rPr>
                    <w:rStyle w:val="Tekstzastpczy"/>
                  </w:rPr>
                  <w:t>…</w:t>
                </w:r>
              </w:sdtContent>
            </w:sdt>
          </w:p>
        </w:tc>
        <w:tc>
          <w:tcPr>
            <w:tcW w:w="1162" w:type="dxa"/>
          </w:tcPr>
          <w:p w14:paraId="7B796D7B" w14:textId="1E3CB7EC"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138216882"/>
                <w:placeholder>
                  <w:docPart w:val="D16175844EA24599A6F3EE35BC548EBC"/>
                </w:placeholder>
                <w:showingPlcHdr/>
              </w:sdtPr>
              <w:sdtEndPr/>
              <w:sdtContent>
                <w:r w:rsidR="00C57C18">
                  <w:rPr>
                    <w:rStyle w:val="Tekstzastpczy"/>
                  </w:rPr>
                  <w:t>…</w:t>
                </w:r>
              </w:sdtContent>
            </w:sdt>
          </w:p>
        </w:tc>
        <w:tc>
          <w:tcPr>
            <w:tcW w:w="1276" w:type="dxa"/>
          </w:tcPr>
          <w:p w14:paraId="7C6A081B" w14:textId="649B3D54"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786611225"/>
                <w:placeholder>
                  <w:docPart w:val="00FA4E4CC30045DDBBF38440CD753661"/>
                </w:placeholder>
                <w:showingPlcHdr/>
              </w:sdtPr>
              <w:sdtEndPr/>
              <w:sdtContent>
                <w:r w:rsidR="00C57C18">
                  <w:rPr>
                    <w:rStyle w:val="Tekstzastpczy"/>
                  </w:rPr>
                  <w:t>…</w:t>
                </w:r>
              </w:sdtContent>
            </w:sdt>
          </w:p>
        </w:tc>
      </w:tr>
      <w:tr w:rsidR="00FA1C72" w:rsidRPr="00ED4771" w14:paraId="15F69434" w14:textId="77777777" w:rsidTr="000B70FE">
        <w:trPr>
          <w:trHeight w:val="454"/>
        </w:trPr>
        <w:tc>
          <w:tcPr>
            <w:tcW w:w="562" w:type="dxa"/>
          </w:tcPr>
          <w:p w14:paraId="691D5297" w14:textId="5C88516D"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307464378"/>
                <w:placeholder>
                  <w:docPart w:val="41C2E766C86C49BDAE5D1683E6C40DF5"/>
                </w:placeholder>
                <w:showingPlcHdr/>
              </w:sdtPr>
              <w:sdtEndPr/>
              <w:sdtContent>
                <w:r w:rsidR="00C57C18">
                  <w:rPr>
                    <w:rStyle w:val="Tekstzastpczy"/>
                  </w:rPr>
                  <w:t>…</w:t>
                </w:r>
              </w:sdtContent>
            </w:sdt>
          </w:p>
        </w:tc>
        <w:tc>
          <w:tcPr>
            <w:tcW w:w="1843" w:type="dxa"/>
          </w:tcPr>
          <w:p w14:paraId="24F65F4C" w14:textId="048E1D36"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574471889"/>
                <w:placeholder>
                  <w:docPart w:val="F94F0CD384E94421807560883EB7DF65"/>
                </w:placeholder>
                <w:showingPlcHdr/>
              </w:sdtPr>
              <w:sdtEndPr/>
              <w:sdtContent>
                <w:r w:rsidR="00C57C18">
                  <w:rPr>
                    <w:rStyle w:val="Tekstzastpczy"/>
                  </w:rPr>
                  <w:t>…</w:t>
                </w:r>
              </w:sdtContent>
            </w:sdt>
          </w:p>
        </w:tc>
        <w:tc>
          <w:tcPr>
            <w:tcW w:w="1418" w:type="dxa"/>
          </w:tcPr>
          <w:p w14:paraId="1AB2A46E" w14:textId="271C87A9"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98712053"/>
                <w:placeholder>
                  <w:docPart w:val="960B680A35AE4E6798129C35329EB3FA"/>
                </w:placeholder>
                <w:showingPlcHdr/>
              </w:sdtPr>
              <w:sdtEndPr/>
              <w:sdtContent>
                <w:r w:rsidR="00C57C18">
                  <w:rPr>
                    <w:rStyle w:val="Tekstzastpczy"/>
                  </w:rPr>
                  <w:t>…</w:t>
                </w:r>
              </w:sdtContent>
            </w:sdt>
          </w:p>
        </w:tc>
        <w:tc>
          <w:tcPr>
            <w:tcW w:w="1559" w:type="dxa"/>
          </w:tcPr>
          <w:p w14:paraId="525ABDD1" w14:textId="4D2EC7BF"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774985294"/>
                <w:placeholder>
                  <w:docPart w:val="94C9C479A83F428695B5FD814413E15D"/>
                </w:placeholder>
                <w:showingPlcHdr/>
              </w:sdtPr>
              <w:sdtEndPr/>
              <w:sdtContent>
                <w:r w:rsidR="00C57C18">
                  <w:rPr>
                    <w:rStyle w:val="Tekstzastpczy"/>
                  </w:rPr>
                  <w:t>…</w:t>
                </w:r>
              </w:sdtContent>
            </w:sdt>
          </w:p>
        </w:tc>
        <w:tc>
          <w:tcPr>
            <w:tcW w:w="1389" w:type="dxa"/>
          </w:tcPr>
          <w:p w14:paraId="7E30DB0E" w14:textId="2C58157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312031777"/>
                <w:placeholder>
                  <w:docPart w:val="E3515BF9EFC343299F913968F54AA133"/>
                </w:placeholder>
                <w:showingPlcHdr/>
              </w:sdtPr>
              <w:sdtEndPr/>
              <w:sdtContent>
                <w:r w:rsidR="00C57C18">
                  <w:rPr>
                    <w:rStyle w:val="Tekstzastpczy"/>
                  </w:rPr>
                  <w:t>…</w:t>
                </w:r>
              </w:sdtContent>
            </w:sdt>
          </w:p>
        </w:tc>
        <w:tc>
          <w:tcPr>
            <w:tcW w:w="1162" w:type="dxa"/>
          </w:tcPr>
          <w:p w14:paraId="3350AA03" w14:textId="726FBFEB"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979760947"/>
                <w:placeholder>
                  <w:docPart w:val="1E9E5171557948A0AFD7839F8599A2E3"/>
                </w:placeholder>
                <w:showingPlcHdr/>
              </w:sdtPr>
              <w:sdtEndPr/>
              <w:sdtContent>
                <w:r w:rsidR="00C57C18">
                  <w:rPr>
                    <w:rStyle w:val="Tekstzastpczy"/>
                  </w:rPr>
                  <w:t>…</w:t>
                </w:r>
              </w:sdtContent>
            </w:sdt>
          </w:p>
        </w:tc>
        <w:tc>
          <w:tcPr>
            <w:tcW w:w="1276" w:type="dxa"/>
          </w:tcPr>
          <w:p w14:paraId="38970DBB" w14:textId="1A16C3F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2012439010"/>
                <w:placeholder>
                  <w:docPart w:val="A0EFAF5FE91F41FFA954AF074A39C68B"/>
                </w:placeholder>
                <w:showingPlcHdr/>
              </w:sdtPr>
              <w:sdtEndPr/>
              <w:sdtContent>
                <w:r w:rsidR="00C57C18">
                  <w:rPr>
                    <w:rStyle w:val="Tekstzastpczy"/>
                  </w:rPr>
                  <w:t>…</w:t>
                </w:r>
              </w:sdtContent>
            </w:sdt>
          </w:p>
        </w:tc>
      </w:tr>
      <w:tr w:rsidR="00FA1C72" w:rsidRPr="00ED4771" w14:paraId="17BB275C" w14:textId="77777777" w:rsidTr="000B70FE">
        <w:trPr>
          <w:trHeight w:val="454"/>
        </w:trPr>
        <w:tc>
          <w:tcPr>
            <w:tcW w:w="562" w:type="dxa"/>
          </w:tcPr>
          <w:p w14:paraId="2FA05D7E" w14:textId="093A377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740638220"/>
                <w:placeholder>
                  <w:docPart w:val="E565E419A2624FD8ADB2BAA34A76D91B"/>
                </w:placeholder>
                <w:showingPlcHdr/>
              </w:sdtPr>
              <w:sdtEndPr/>
              <w:sdtContent>
                <w:r w:rsidR="00C57C18">
                  <w:rPr>
                    <w:rStyle w:val="Tekstzastpczy"/>
                  </w:rPr>
                  <w:t>…</w:t>
                </w:r>
              </w:sdtContent>
            </w:sdt>
          </w:p>
        </w:tc>
        <w:tc>
          <w:tcPr>
            <w:tcW w:w="1843" w:type="dxa"/>
          </w:tcPr>
          <w:p w14:paraId="362F7301" w14:textId="5535E13E"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138604675"/>
                <w:placeholder>
                  <w:docPart w:val="5CB0C1DE82A14A2690B9B603C07DF040"/>
                </w:placeholder>
                <w:showingPlcHdr/>
              </w:sdtPr>
              <w:sdtEndPr/>
              <w:sdtContent>
                <w:r w:rsidR="00C57C18">
                  <w:rPr>
                    <w:rStyle w:val="Tekstzastpczy"/>
                  </w:rPr>
                  <w:t>…</w:t>
                </w:r>
              </w:sdtContent>
            </w:sdt>
          </w:p>
        </w:tc>
        <w:tc>
          <w:tcPr>
            <w:tcW w:w="1418" w:type="dxa"/>
          </w:tcPr>
          <w:p w14:paraId="555BCB19" w14:textId="33E4E8AA"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283967675"/>
                <w:placeholder>
                  <w:docPart w:val="7D35605A078F42AC9DA353404F3E035F"/>
                </w:placeholder>
                <w:showingPlcHdr/>
              </w:sdtPr>
              <w:sdtEndPr/>
              <w:sdtContent>
                <w:r w:rsidR="00C57C18">
                  <w:rPr>
                    <w:rStyle w:val="Tekstzastpczy"/>
                  </w:rPr>
                  <w:t>…</w:t>
                </w:r>
              </w:sdtContent>
            </w:sdt>
          </w:p>
        </w:tc>
        <w:tc>
          <w:tcPr>
            <w:tcW w:w="1559" w:type="dxa"/>
          </w:tcPr>
          <w:p w14:paraId="3D8B60D7" w14:textId="744A883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727592744"/>
                <w:placeholder>
                  <w:docPart w:val="11FADDB575C1431DB85614BA01A6EC86"/>
                </w:placeholder>
                <w:showingPlcHdr/>
              </w:sdtPr>
              <w:sdtEndPr/>
              <w:sdtContent>
                <w:r w:rsidR="00C57C18">
                  <w:rPr>
                    <w:rStyle w:val="Tekstzastpczy"/>
                  </w:rPr>
                  <w:t>…</w:t>
                </w:r>
              </w:sdtContent>
            </w:sdt>
          </w:p>
        </w:tc>
        <w:tc>
          <w:tcPr>
            <w:tcW w:w="1389" w:type="dxa"/>
          </w:tcPr>
          <w:p w14:paraId="270EDB05" w14:textId="5868A6DE"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648028118"/>
                <w:placeholder>
                  <w:docPart w:val="C0BCF8821ED743E887DE7DD3A6B97D91"/>
                </w:placeholder>
                <w:showingPlcHdr/>
              </w:sdtPr>
              <w:sdtEndPr/>
              <w:sdtContent>
                <w:r w:rsidR="00C57C18">
                  <w:rPr>
                    <w:rStyle w:val="Tekstzastpczy"/>
                  </w:rPr>
                  <w:t>…</w:t>
                </w:r>
              </w:sdtContent>
            </w:sdt>
          </w:p>
        </w:tc>
        <w:tc>
          <w:tcPr>
            <w:tcW w:w="1162" w:type="dxa"/>
          </w:tcPr>
          <w:p w14:paraId="7FF50A28" w14:textId="2889CF18"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1742392559"/>
                <w:placeholder>
                  <w:docPart w:val="2FF73771C2FD4804A5DFC0565ED558C7"/>
                </w:placeholder>
                <w:showingPlcHdr/>
              </w:sdtPr>
              <w:sdtEndPr/>
              <w:sdtContent>
                <w:r w:rsidR="00C57C18">
                  <w:rPr>
                    <w:rStyle w:val="Tekstzastpczy"/>
                  </w:rPr>
                  <w:t>…</w:t>
                </w:r>
              </w:sdtContent>
            </w:sdt>
          </w:p>
        </w:tc>
        <w:tc>
          <w:tcPr>
            <w:tcW w:w="1276" w:type="dxa"/>
          </w:tcPr>
          <w:p w14:paraId="76939B56" w14:textId="31F9FAB2" w:rsidR="00FA1C72" w:rsidRPr="00ED4771" w:rsidRDefault="000960FC" w:rsidP="00ED4771">
            <w:pPr>
              <w:suppressAutoHyphens w:val="0"/>
              <w:spacing w:line="276" w:lineRule="auto"/>
              <w:rPr>
                <w:rFonts w:ascii="Arial" w:hAnsi="Arial" w:cs="Arial"/>
                <w:sz w:val="20"/>
                <w:szCs w:val="20"/>
                <w:lang w:eastAsia="en-US"/>
              </w:rPr>
            </w:pPr>
            <w:sdt>
              <w:sdtPr>
                <w:rPr>
                  <w:rFonts w:ascii="Arial" w:eastAsia="Arial" w:hAnsi="Arial" w:cs="Arial"/>
                </w:rPr>
                <w:id w:val="588509443"/>
                <w:placeholder>
                  <w:docPart w:val="049CCC1A134D4C668A2452292FB508C2"/>
                </w:placeholder>
                <w:showingPlcHdr/>
              </w:sdtPr>
              <w:sdtEndPr/>
              <w:sdtContent>
                <w:r w:rsidR="00C57C18">
                  <w:rPr>
                    <w:rStyle w:val="Tekstzastpczy"/>
                  </w:rPr>
                  <w:t>…</w:t>
                </w:r>
              </w:sdtContent>
            </w:sdt>
          </w:p>
        </w:tc>
      </w:tr>
    </w:tbl>
    <w:bookmarkEnd w:id="1"/>
    <w:p w14:paraId="01E1A44E" w14:textId="05A6729F" w:rsidR="0077017F" w:rsidRPr="007F4ED9" w:rsidRDefault="0077017F" w:rsidP="000C654D">
      <w:pPr>
        <w:pStyle w:val="Tekstpodstawowy"/>
        <w:numPr>
          <w:ilvl w:val="0"/>
          <w:numId w:val="7"/>
        </w:numPr>
        <w:tabs>
          <w:tab w:val="clear" w:pos="360"/>
        </w:tabs>
        <w:spacing w:before="360" w:after="120" w:line="360" w:lineRule="auto"/>
        <w:ind w:left="567" w:hanging="567"/>
        <w:jc w:val="left"/>
        <w:rPr>
          <w:rFonts w:ascii="Arial" w:hAnsi="Arial" w:cs="Arial"/>
          <w:b/>
          <w:bCs/>
          <w:sz w:val="22"/>
          <w:szCs w:val="22"/>
        </w:rPr>
      </w:pPr>
      <w:r w:rsidRPr="00FA1C72">
        <w:rPr>
          <w:rFonts w:ascii="Arial" w:hAnsi="Arial" w:cs="Arial"/>
          <w:sz w:val="22"/>
          <w:szCs w:val="22"/>
        </w:rPr>
        <w:t>Metody dotarcia do klientów (formy promocji):</w:t>
      </w:r>
      <w:r w:rsidR="00C57C18">
        <w:rPr>
          <w:rFonts w:ascii="Arial" w:hAnsi="Arial" w:cs="Arial"/>
          <w:b/>
          <w:bCs/>
          <w:sz w:val="22"/>
          <w:szCs w:val="22"/>
        </w:rPr>
        <w:t xml:space="preserve"> </w:t>
      </w:r>
      <w:sdt>
        <w:sdtPr>
          <w:rPr>
            <w:rFonts w:ascii="Arial" w:eastAsia="Arial" w:hAnsi="Arial" w:cs="Arial"/>
            <w:sz w:val="22"/>
            <w:szCs w:val="22"/>
          </w:rPr>
          <w:id w:val="1156420267"/>
          <w:placeholder>
            <w:docPart w:val="B7280E436EFC43CE8BF3684FEA53E919"/>
          </w:placeholder>
          <w:showingPlcHdr/>
        </w:sdtPr>
        <w:sdtEndPr/>
        <w:sdtContent>
          <w:r w:rsidR="00C57C18">
            <w:rPr>
              <w:rStyle w:val="Tekstzastpczy"/>
            </w:rPr>
            <w:t>…</w:t>
          </w:r>
        </w:sdtContent>
      </w:sdt>
    </w:p>
    <w:p w14:paraId="29D338CA" w14:textId="23739405" w:rsidR="00941909" w:rsidRDefault="0077017F" w:rsidP="00CD42B8">
      <w:pPr>
        <w:pStyle w:val="Tekstpodstawowy"/>
        <w:numPr>
          <w:ilvl w:val="0"/>
          <w:numId w:val="7"/>
        </w:numPr>
        <w:tabs>
          <w:tab w:val="clear" w:pos="360"/>
          <w:tab w:val="num" w:pos="567"/>
        </w:tabs>
        <w:spacing w:before="240" w:line="360" w:lineRule="auto"/>
        <w:ind w:left="567" w:hanging="567"/>
        <w:jc w:val="left"/>
        <w:rPr>
          <w:rFonts w:ascii="Arial" w:hAnsi="Arial" w:cs="Arial"/>
          <w:sz w:val="22"/>
          <w:szCs w:val="22"/>
        </w:rPr>
      </w:pPr>
      <w:r w:rsidRPr="00941909">
        <w:rPr>
          <w:rFonts w:ascii="Arial" w:hAnsi="Arial" w:cs="Arial"/>
          <w:sz w:val="22"/>
          <w:szCs w:val="22"/>
        </w:rPr>
        <w:t>Opis konkurencji (ryzyko związane z działalnością konkurencyjną na terenie gdzie planowane jest uruchomienie działalności oraz własne działania marketingowe w tym zakresie):</w:t>
      </w:r>
      <w:r w:rsidR="007F4ED9" w:rsidRPr="00941909">
        <w:rPr>
          <w:rFonts w:ascii="Arial" w:hAnsi="Arial" w:cs="Arial"/>
          <w:sz w:val="22"/>
          <w:szCs w:val="22"/>
        </w:rPr>
        <w:t xml:space="preserve"> </w:t>
      </w:r>
      <w:sdt>
        <w:sdtPr>
          <w:rPr>
            <w:rFonts w:ascii="Arial" w:eastAsia="Arial" w:hAnsi="Arial" w:cs="Arial"/>
            <w:sz w:val="22"/>
            <w:szCs w:val="22"/>
          </w:rPr>
          <w:id w:val="1722862644"/>
          <w:placeholder>
            <w:docPart w:val="29D868B3A8F643EE80E279E355BEE2C0"/>
          </w:placeholder>
          <w:showingPlcHdr/>
        </w:sdtPr>
        <w:sdtEndPr/>
        <w:sdtContent>
          <w:r w:rsidR="00C57C18">
            <w:rPr>
              <w:rStyle w:val="Tekstzastpczy"/>
            </w:rPr>
            <w:t>…</w:t>
          </w:r>
        </w:sdtContent>
      </w:sdt>
    </w:p>
    <w:p w14:paraId="7E5C53B5" w14:textId="342749B9" w:rsidR="0077017F" w:rsidRPr="00226DAD" w:rsidRDefault="00941909" w:rsidP="00941909">
      <w:pPr>
        <w:pStyle w:val="Nagwek2"/>
      </w:pPr>
      <w:r>
        <w:rPr>
          <w:rFonts w:cs="Arial"/>
          <w:sz w:val="22"/>
          <w:szCs w:val="22"/>
        </w:rPr>
        <w:br w:type="page"/>
      </w:r>
      <w:r w:rsidR="007F331A" w:rsidRPr="00226DAD">
        <w:lastRenderedPageBreak/>
        <w:t>P</w:t>
      </w:r>
      <w:r w:rsidR="0077017F" w:rsidRPr="00226DAD">
        <w:t>lan finansow</w:t>
      </w:r>
      <w:r w:rsidR="007F331A" w:rsidRPr="00226DAD">
        <w:t>y</w:t>
      </w:r>
      <w:r w:rsidR="0077017F" w:rsidRPr="00226DAD">
        <w:t xml:space="preserve"> przeds</w:t>
      </w:r>
      <w:r w:rsidR="007F331A" w:rsidRPr="00226DAD">
        <w:t>ięwzięcia</w:t>
      </w:r>
    </w:p>
    <w:p w14:paraId="3704405D" w14:textId="77777777" w:rsidR="007F331A" w:rsidRPr="00C14CB8" w:rsidRDefault="007F331A" w:rsidP="000C654D">
      <w:pPr>
        <w:pStyle w:val="Tekstpodstawowy"/>
        <w:numPr>
          <w:ilvl w:val="0"/>
          <w:numId w:val="9"/>
        </w:numPr>
        <w:spacing w:before="240" w:after="240" w:line="360" w:lineRule="auto"/>
        <w:ind w:left="567" w:hanging="567"/>
        <w:jc w:val="left"/>
        <w:rPr>
          <w:rFonts w:ascii="Arial" w:hAnsi="Arial" w:cs="Arial"/>
          <w:sz w:val="22"/>
          <w:szCs w:val="22"/>
        </w:rPr>
      </w:pPr>
      <w:r w:rsidRPr="00226DAD">
        <w:rPr>
          <w:rFonts w:ascii="Arial" w:hAnsi="Arial" w:cs="Arial"/>
          <w:sz w:val="22"/>
          <w:szCs w:val="22"/>
        </w:rPr>
        <w:t>Kalkulacja kosztów związanych z podjęciem działalności gospodarczej oraz źródła ich finansowania</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843"/>
        <w:gridCol w:w="1527"/>
        <w:gridCol w:w="1528"/>
        <w:gridCol w:w="1527"/>
        <w:gridCol w:w="1563"/>
      </w:tblGrid>
      <w:tr w:rsidR="007F331A" w:rsidRPr="0085177D" w14:paraId="450804AC" w14:textId="77777777" w:rsidTr="00413EB1">
        <w:trPr>
          <w:tblHeader/>
        </w:trPr>
        <w:tc>
          <w:tcPr>
            <w:tcW w:w="675" w:type="dxa"/>
          </w:tcPr>
          <w:p w14:paraId="39260222" w14:textId="77777777" w:rsidR="007F331A" w:rsidRPr="0085177D" w:rsidRDefault="007F331A" w:rsidP="0085177D">
            <w:pPr>
              <w:pStyle w:val="Tekstpodstawowy"/>
              <w:spacing w:line="276" w:lineRule="auto"/>
              <w:jc w:val="left"/>
              <w:rPr>
                <w:rFonts w:ascii="Arial" w:eastAsia="Calibri" w:hAnsi="Arial" w:cs="Arial"/>
                <w:b/>
                <w:sz w:val="22"/>
                <w:szCs w:val="22"/>
              </w:rPr>
            </w:pPr>
            <w:r w:rsidRPr="0085177D">
              <w:rPr>
                <w:rFonts w:ascii="Arial" w:eastAsia="Calibri" w:hAnsi="Arial" w:cs="Arial"/>
                <w:b/>
                <w:sz w:val="22"/>
                <w:szCs w:val="22"/>
              </w:rPr>
              <w:t>Lp.</w:t>
            </w:r>
          </w:p>
        </w:tc>
        <w:tc>
          <w:tcPr>
            <w:tcW w:w="2843" w:type="dxa"/>
          </w:tcPr>
          <w:p w14:paraId="022C9DBC" w14:textId="77777777" w:rsidR="007F331A" w:rsidRPr="0085177D" w:rsidRDefault="007F331A" w:rsidP="0085177D">
            <w:pPr>
              <w:pStyle w:val="Tekstpodstawowy"/>
              <w:spacing w:line="276" w:lineRule="auto"/>
              <w:jc w:val="left"/>
              <w:rPr>
                <w:rFonts w:ascii="Arial" w:eastAsia="Calibri" w:hAnsi="Arial" w:cs="Arial"/>
                <w:b/>
                <w:sz w:val="22"/>
                <w:szCs w:val="22"/>
              </w:rPr>
            </w:pPr>
            <w:r w:rsidRPr="0085177D">
              <w:rPr>
                <w:rFonts w:ascii="Arial" w:eastAsia="Calibri" w:hAnsi="Arial" w:cs="Arial"/>
                <w:b/>
                <w:sz w:val="22"/>
                <w:szCs w:val="22"/>
              </w:rPr>
              <w:t>Wyszczególnienie</w:t>
            </w:r>
          </w:p>
        </w:tc>
        <w:tc>
          <w:tcPr>
            <w:tcW w:w="1527" w:type="dxa"/>
          </w:tcPr>
          <w:p w14:paraId="04ABDE70" w14:textId="77777777" w:rsidR="007F331A" w:rsidRPr="0085177D" w:rsidRDefault="007F331A" w:rsidP="0085177D">
            <w:pPr>
              <w:pStyle w:val="Tekstpodstawowy"/>
              <w:spacing w:line="276" w:lineRule="auto"/>
              <w:jc w:val="left"/>
              <w:rPr>
                <w:rFonts w:ascii="Arial" w:eastAsia="Calibri" w:hAnsi="Arial" w:cs="Arial"/>
                <w:b/>
                <w:sz w:val="22"/>
                <w:szCs w:val="22"/>
              </w:rPr>
            </w:pPr>
            <w:r w:rsidRPr="0085177D">
              <w:rPr>
                <w:rFonts w:ascii="Arial" w:eastAsia="Calibri" w:hAnsi="Arial" w:cs="Arial"/>
                <w:b/>
                <w:sz w:val="22"/>
                <w:szCs w:val="22"/>
              </w:rPr>
              <w:t>Środki własne</w:t>
            </w:r>
          </w:p>
        </w:tc>
        <w:tc>
          <w:tcPr>
            <w:tcW w:w="1528" w:type="dxa"/>
          </w:tcPr>
          <w:p w14:paraId="50811773" w14:textId="77777777" w:rsidR="007F331A" w:rsidRPr="0085177D" w:rsidRDefault="007F331A" w:rsidP="0085177D">
            <w:pPr>
              <w:pStyle w:val="Tekstpodstawowy"/>
              <w:spacing w:line="276" w:lineRule="auto"/>
              <w:jc w:val="left"/>
              <w:rPr>
                <w:rFonts w:ascii="Arial" w:eastAsia="Calibri" w:hAnsi="Arial" w:cs="Arial"/>
                <w:b/>
                <w:sz w:val="22"/>
                <w:szCs w:val="22"/>
              </w:rPr>
            </w:pPr>
            <w:r w:rsidRPr="0085177D">
              <w:rPr>
                <w:rFonts w:ascii="Arial" w:eastAsia="Calibri" w:hAnsi="Arial" w:cs="Arial"/>
                <w:b/>
                <w:sz w:val="22"/>
                <w:szCs w:val="22"/>
              </w:rPr>
              <w:t>Środki z Funduszu Pracy / EFS</w:t>
            </w:r>
          </w:p>
        </w:tc>
        <w:tc>
          <w:tcPr>
            <w:tcW w:w="1527" w:type="dxa"/>
          </w:tcPr>
          <w:p w14:paraId="036D806C" w14:textId="77777777" w:rsidR="007F331A" w:rsidRPr="0085177D" w:rsidRDefault="007F331A" w:rsidP="0085177D">
            <w:pPr>
              <w:pStyle w:val="Tekstpodstawowy"/>
              <w:spacing w:line="276" w:lineRule="auto"/>
              <w:jc w:val="left"/>
              <w:rPr>
                <w:rFonts w:ascii="Arial" w:eastAsia="Calibri" w:hAnsi="Arial" w:cs="Arial"/>
                <w:b/>
                <w:sz w:val="22"/>
                <w:szCs w:val="22"/>
              </w:rPr>
            </w:pPr>
            <w:r w:rsidRPr="0085177D">
              <w:rPr>
                <w:rFonts w:ascii="Arial" w:eastAsia="Calibri" w:hAnsi="Arial" w:cs="Arial"/>
                <w:b/>
                <w:sz w:val="22"/>
                <w:szCs w:val="22"/>
              </w:rPr>
              <w:t>Inne źródła</w:t>
            </w:r>
          </w:p>
        </w:tc>
        <w:tc>
          <w:tcPr>
            <w:tcW w:w="1563" w:type="dxa"/>
          </w:tcPr>
          <w:p w14:paraId="1AE457C6" w14:textId="77777777" w:rsidR="007F331A" w:rsidRPr="0085177D" w:rsidRDefault="007F331A" w:rsidP="0085177D">
            <w:pPr>
              <w:pStyle w:val="Tekstpodstawowy"/>
              <w:spacing w:line="276" w:lineRule="auto"/>
              <w:jc w:val="left"/>
              <w:rPr>
                <w:rFonts w:ascii="Arial" w:eastAsia="Calibri" w:hAnsi="Arial" w:cs="Arial"/>
                <w:sz w:val="22"/>
                <w:szCs w:val="22"/>
              </w:rPr>
            </w:pPr>
            <w:bookmarkStart w:id="2" w:name="_Hlk156557980"/>
            <w:r w:rsidRPr="0085177D">
              <w:rPr>
                <w:rFonts w:ascii="Arial" w:eastAsia="Calibri" w:hAnsi="Arial" w:cs="Arial"/>
                <w:b/>
                <w:sz w:val="22"/>
                <w:szCs w:val="22"/>
              </w:rPr>
              <w:t>Razem</w:t>
            </w:r>
            <w:bookmarkEnd w:id="2"/>
          </w:p>
        </w:tc>
      </w:tr>
      <w:tr w:rsidR="007F331A" w:rsidRPr="0085177D" w14:paraId="01443A5A" w14:textId="77777777" w:rsidTr="00413EB1">
        <w:trPr>
          <w:trHeight w:val="397"/>
        </w:trPr>
        <w:tc>
          <w:tcPr>
            <w:tcW w:w="675" w:type="dxa"/>
          </w:tcPr>
          <w:p w14:paraId="5FA807BC" w14:textId="21E8F424" w:rsidR="007F331A" w:rsidRPr="0085177D" w:rsidRDefault="000960FC"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30837102"/>
                <w:placeholder>
                  <w:docPart w:val="467EB9805581437D88EEFC7D09B27D36"/>
                </w:placeholder>
                <w:showingPlcHdr/>
              </w:sdtPr>
              <w:sdtEndPr/>
              <w:sdtContent>
                <w:r w:rsidR="00413EB1">
                  <w:rPr>
                    <w:rStyle w:val="Tekstzastpczy"/>
                  </w:rPr>
                  <w:t>…</w:t>
                </w:r>
              </w:sdtContent>
            </w:sdt>
          </w:p>
        </w:tc>
        <w:tc>
          <w:tcPr>
            <w:tcW w:w="2843" w:type="dxa"/>
          </w:tcPr>
          <w:p w14:paraId="4C3D9B8D" w14:textId="73AB74E8" w:rsidR="007F331A" w:rsidRPr="0085177D" w:rsidRDefault="000960FC"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65060927"/>
                <w:placeholder>
                  <w:docPart w:val="9406507388D44A1BB1A5570D5D875711"/>
                </w:placeholder>
                <w:showingPlcHdr/>
              </w:sdtPr>
              <w:sdtEndPr/>
              <w:sdtContent>
                <w:r w:rsidR="00413EB1">
                  <w:rPr>
                    <w:rStyle w:val="Tekstzastpczy"/>
                  </w:rPr>
                  <w:t>…</w:t>
                </w:r>
              </w:sdtContent>
            </w:sdt>
          </w:p>
        </w:tc>
        <w:tc>
          <w:tcPr>
            <w:tcW w:w="1527" w:type="dxa"/>
          </w:tcPr>
          <w:p w14:paraId="72854B68" w14:textId="1B401D46" w:rsidR="007F331A" w:rsidRPr="0085177D" w:rsidRDefault="000960FC"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61107201"/>
                <w:placeholder>
                  <w:docPart w:val="F959D483F86C42C2831317DD0208F2AF"/>
                </w:placeholder>
                <w:showingPlcHdr/>
              </w:sdtPr>
              <w:sdtEndPr/>
              <w:sdtContent>
                <w:r w:rsidR="00413EB1">
                  <w:rPr>
                    <w:rStyle w:val="Tekstzastpczy"/>
                  </w:rPr>
                  <w:t>…</w:t>
                </w:r>
              </w:sdtContent>
            </w:sdt>
          </w:p>
        </w:tc>
        <w:tc>
          <w:tcPr>
            <w:tcW w:w="1528" w:type="dxa"/>
          </w:tcPr>
          <w:p w14:paraId="7EAAD727" w14:textId="48788FAA" w:rsidR="007F331A" w:rsidRPr="0085177D" w:rsidRDefault="000960FC"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28323386"/>
                <w:placeholder>
                  <w:docPart w:val="8EE174EA40A64614B793AC51E2C17791"/>
                </w:placeholder>
                <w:showingPlcHdr/>
              </w:sdtPr>
              <w:sdtEndPr/>
              <w:sdtContent>
                <w:r w:rsidR="00413EB1">
                  <w:rPr>
                    <w:rStyle w:val="Tekstzastpczy"/>
                  </w:rPr>
                  <w:t>…</w:t>
                </w:r>
              </w:sdtContent>
            </w:sdt>
          </w:p>
        </w:tc>
        <w:tc>
          <w:tcPr>
            <w:tcW w:w="1527" w:type="dxa"/>
          </w:tcPr>
          <w:p w14:paraId="7B0CF577" w14:textId="20186838" w:rsidR="007F331A" w:rsidRPr="0085177D" w:rsidRDefault="000960FC"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60211517"/>
                <w:placeholder>
                  <w:docPart w:val="C8D2B8DBC9844E5BB1C7744F09390BE2"/>
                </w:placeholder>
                <w:showingPlcHdr/>
              </w:sdtPr>
              <w:sdtEndPr/>
              <w:sdtContent>
                <w:r w:rsidR="00413EB1">
                  <w:rPr>
                    <w:rStyle w:val="Tekstzastpczy"/>
                  </w:rPr>
                  <w:t>…</w:t>
                </w:r>
              </w:sdtContent>
            </w:sdt>
          </w:p>
        </w:tc>
        <w:tc>
          <w:tcPr>
            <w:tcW w:w="1563" w:type="dxa"/>
          </w:tcPr>
          <w:p w14:paraId="3B31D1A3" w14:textId="497B0F19" w:rsidR="007F331A" w:rsidRPr="0085177D" w:rsidRDefault="000960FC"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74563094"/>
                <w:placeholder>
                  <w:docPart w:val="BFCAAAD862F74F81B955B77D8E2122D2"/>
                </w:placeholder>
                <w:showingPlcHdr/>
              </w:sdtPr>
              <w:sdtEndPr/>
              <w:sdtContent>
                <w:r w:rsidR="00413EB1">
                  <w:rPr>
                    <w:rStyle w:val="Tekstzastpczy"/>
                  </w:rPr>
                  <w:t>…</w:t>
                </w:r>
              </w:sdtContent>
            </w:sdt>
          </w:p>
        </w:tc>
      </w:tr>
      <w:tr w:rsidR="00413EB1" w:rsidRPr="0085177D" w14:paraId="21D4CD6A" w14:textId="77777777" w:rsidTr="00413EB1">
        <w:trPr>
          <w:trHeight w:val="397"/>
        </w:trPr>
        <w:tc>
          <w:tcPr>
            <w:tcW w:w="675" w:type="dxa"/>
          </w:tcPr>
          <w:p w14:paraId="317F43E5" w14:textId="37A47034"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18029741"/>
                <w:placeholder>
                  <w:docPart w:val="72AA942901B648B7BECC69C3F4AF582E"/>
                </w:placeholder>
                <w:showingPlcHdr/>
              </w:sdtPr>
              <w:sdtEndPr/>
              <w:sdtContent>
                <w:r w:rsidR="00413EB1">
                  <w:rPr>
                    <w:rStyle w:val="Tekstzastpczy"/>
                  </w:rPr>
                  <w:t>…</w:t>
                </w:r>
              </w:sdtContent>
            </w:sdt>
          </w:p>
        </w:tc>
        <w:tc>
          <w:tcPr>
            <w:tcW w:w="2843" w:type="dxa"/>
          </w:tcPr>
          <w:p w14:paraId="7A5C80AE" w14:textId="499BC604"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73038097"/>
                <w:placeholder>
                  <w:docPart w:val="CD2C7E866B9846F68C0EDD37EDDF7057"/>
                </w:placeholder>
                <w:showingPlcHdr/>
              </w:sdtPr>
              <w:sdtEndPr/>
              <w:sdtContent>
                <w:r w:rsidR="00413EB1">
                  <w:rPr>
                    <w:rStyle w:val="Tekstzastpczy"/>
                  </w:rPr>
                  <w:t>…</w:t>
                </w:r>
              </w:sdtContent>
            </w:sdt>
          </w:p>
        </w:tc>
        <w:tc>
          <w:tcPr>
            <w:tcW w:w="1527" w:type="dxa"/>
          </w:tcPr>
          <w:p w14:paraId="49C18C68" w14:textId="69B9AECE"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90284410"/>
                <w:placeholder>
                  <w:docPart w:val="26F1D1DB3B1C4DA3AFBA0C6098AC4A59"/>
                </w:placeholder>
                <w:showingPlcHdr/>
              </w:sdtPr>
              <w:sdtEndPr/>
              <w:sdtContent>
                <w:r w:rsidR="00413EB1">
                  <w:rPr>
                    <w:rStyle w:val="Tekstzastpczy"/>
                  </w:rPr>
                  <w:t>…</w:t>
                </w:r>
              </w:sdtContent>
            </w:sdt>
          </w:p>
        </w:tc>
        <w:tc>
          <w:tcPr>
            <w:tcW w:w="1528" w:type="dxa"/>
          </w:tcPr>
          <w:p w14:paraId="21345750" w14:textId="1489B234"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75057102"/>
                <w:placeholder>
                  <w:docPart w:val="6BD16B39979747EDB043383ACEB4C746"/>
                </w:placeholder>
                <w:showingPlcHdr/>
              </w:sdtPr>
              <w:sdtEndPr/>
              <w:sdtContent>
                <w:r w:rsidR="00413EB1">
                  <w:rPr>
                    <w:rStyle w:val="Tekstzastpczy"/>
                  </w:rPr>
                  <w:t>…</w:t>
                </w:r>
              </w:sdtContent>
            </w:sdt>
          </w:p>
        </w:tc>
        <w:tc>
          <w:tcPr>
            <w:tcW w:w="1527" w:type="dxa"/>
          </w:tcPr>
          <w:p w14:paraId="70065042" w14:textId="586148B5"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17375180"/>
                <w:placeholder>
                  <w:docPart w:val="CD2C9D51D32548EEACE8E88A5B01AAFB"/>
                </w:placeholder>
                <w:showingPlcHdr/>
              </w:sdtPr>
              <w:sdtEndPr/>
              <w:sdtContent>
                <w:r w:rsidR="00413EB1">
                  <w:rPr>
                    <w:rStyle w:val="Tekstzastpczy"/>
                  </w:rPr>
                  <w:t>…</w:t>
                </w:r>
              </w:sdtContent>
            </w:sdt>
          </w:p>
        </w:tc>
        <w:tc>
          <w:tcPr>
            <w:tcW w:w="1563" w:type="dxa"/>
          </w:tcPr>
          <w:p w14:paraId="3D41D6A8" w14:textId="7C6B1FF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58359528"/>
                <w:placeholder>
                  <w:docPart w:val="8B8316161AD248C5B35278652D2D0A19"/>
                </w:placeholder>
                <w:showingPlcHdr/>
              </w:sdtPr>
              <w:sdtEndPr/>
              <w:sdtContent>
                <w:r w:rsidR="00413EB1">
                  <w:rPr>
                    <w:rStyle w:val="Tekstzastpczy"/>
                  </w:rPr>
                  <w:t>…</w:t>
                </w:r>
              </w:sdtContent>
            </w:sdt>
          </w:p>
        </w:tc>
      </w:tr>
      <w:tr w:rsidR="00413EB1" w:rsidRPr="0085177D" w14:paraId="6340FD4D" w14:textId="77777777" w:rsidTr="00413EB1">
        <w:trPr>
          <w:trHeight w:val="397"/>
        </w:trPr>
        <w:tc>
          <w:tcPr>
            <w:tcW w:w="675" w:type="dxa"/>
          </w:tcPr>
          <w:p w14:paraId="7BD921F0" w14:textId="7B86CCB5"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73825483"/>
                <w:placeholder>
                  <w:docPart w:val="553B21650E9B4DB9B916B891403C2ED6"/>
                </w:placeholder>
                <w:showingPlcHdr/>
              </w:sdtPr>
              <w:sdtEndPr/>
              <w:sdtContent>
                <w:r w:rsidR="00413EB1">
                  <w:rPr>
                    <w:rStyle w:val="Tekstzastpczy"/>
                  </w:rPr>
                  <w:t>…</w:t>
                </w:r>
              </w:sdtContent>
            </w:sdt>
          </w:p>
        </w:tc>
        <w:tc>
          <w:tcPr>
            <w:tcW w:w="2843" w:type="dxa"/>
          </w:tcPr>
          <w:p w14:paraId="53F7EA80" w14:textId="617DF9BF"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64671534"/>
                <w:placeholder>
                  <w:docPart w:val="85DCCA0036D64B43806236E45D8FDC33"/>
                </w:placeholder>
                <w:showingPlcHdr/>
              </w:sdtPr>
              <w:sdtEndPr/>
              <w:sdtContent>
                <w:r w:rsidR="00413EB1">
                  <w:rPr>
                    <w:rStyle w:val="Tekstzastpczy"/>
                  </w:rPr>
                  <w:t>…</w:t>
                </w:r>
              </w:sdtContent>
            </w:sdt>
          </w:p>
        </w:tc>
        <w:tc>
          <w:tcPr>
            <w:tcW w:w="1527" w:type="dxa"/>
          </w:tcPr>
          <w:p w14:paraId="68EC0325" w14:textId="189EC75B"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62370302"/>
                <w:placeholder>
                  <w:docPart w:val="747900BBB0C342659B43F9607EB1F110"/>
                </w:placeholder>
                <w:showingPlcHdr/>
              </w:sdtPr>
              <w:sdtEndPr/>
              <w:sdtContent>
                <w:r w:rsidR="00413EB1">
                  <w:rPr>
                    <w:rStyle w:val="Tekstzastpczy"/>
                  </w:rPr>
                  <w:t>…</w:t>
                </w:r>
              </w:sdtContent>
            </w:sdt>
          </w:p>
        </w:tc>
        <w:tc>
          <w:tcPr>
            <w:tcW w:w="1528" w:type="dxa"/>
          </w:tcPr>
          <w:p w14:paraId="414189B1" w14:textId="3BE52A7E"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6728359"/>
                <w:placeholder>
                  <w:docPart w:val="C81BA3B6969A47CDA279547C4E9E8503"/>
                </w:placeholder>
                <w:showingPlcHdr/>
              </w:sdtPr>
              <w:sdtEndPr/>
              <w:sdtContent>
                <w:r w:rsidR="00413EB1">
                  <w:rPr>
                    <w:rStyle w:val="Tekstzastpczy"/>
                  </w:rPr>
                  <w:t>…</w:t>
                </w:r>
              </w:sdtContent>
            </w:sdt>
          </w:p>
        </w:tc>
        <w:tc>
          <w:tcPr>
            <w:tcW w:w="1527" w:type="dxa"/>
          </w:tcPr>
          <w:p w14:paraId="0A4C30AF" w14:textId="5F248B01"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68378213"/>
                <w:placeholder>
                  <w:docPart w:val="DF5AEB70362D44ACA057D67316DEEBF2"/>
                </w:placeholder>
                <w:showingPlcHdr/>
              </w:sdtPr>
              <w:sdtEndPr/>
              <w:sdtContent>
                <w:r w:rsidR="00413EB1">
                  <w:rPr>
                    <w:rStyle w:val="Tekstzastpczy"/>
                  </w:rPr>
                  <w:t>…</w:t>
                </w:r>
              </w:sdtContent>
            </w:sdt>
          </w:p>
        </w:tc>
        <w:tc>
          <w:tcPr>
            <w:tcW w:w="1563" w:type="dxa"/>
          </w:tcPr>
          <w:p w14:paraId="27F453D6" w14:textId="629FFC6E"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21579238"/>
                <w:placeholder>
                  <w:docPart w:val="FB56E1775EF34016B2469983BA404067"/>
                </w:placeholder>
                <w:showingPlcHdr/>
              </w:sdtPr>
              <w:sdtEndPr/>
              <w:sdtContent>
                <w:r w:rsidR="00413EB1">
                  <w:rPr>
                    <w:rStyle w:val="Tekstzastpczy"/>
                  </w:rPr>
                  <w:t>…</w:t>
                </w:r>
              </w:sdtContent>
            </w:sdt>
          </w:p>
        </w:tc>
      </w:tr>
      <w:tr w:rsidR="00413EB1" w:rsidRPr="0085177D" w14:paraId="751ED877" w14:textId="77777777" w:rsidTr="00413EB1">
        <w:trPr>
          <w:trHeight w:val="397"/>
        </w:trPr>
        <w:tc>
          <w:tcPr>
            <w:tcW w:w="675" w:type="dxa"/>
          </w:tcPr>
          <w:p w14:paraId="4F425487" w14:textId="6B3D7710"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30647803"/>
                <w:placeholder>
                  <w:docPart w:val="6466065009934DD59747D0A0A5F48F31"/>
                </w:placeholder>
                <w:showingPlcHdr/>
              </w:sdtPr>
              <w:sdtEndPr/>
              <w:sdtContent>
                <w:r w:rsidR="00413EB1">
                  <w:rPr>
                    <w:rStyle w:val="Tekstzastpczy"/>
                  </w:rPr>
                  <w:t>…</w:t>
                </w:r>
              </w:sdtContent>
            </w:sdt>
          </w:p>
        </w:tc>
        <w:tc>
          <w:tcPr>
            <w:tcW w:w="2843" w:type="dxa"/>
          </w:tcPr>
          <w:p w14:paraId="3EB1ABEA" w14:textId="0FA14543"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47446383"/>
                <w:placeholder>
                  <w:docPart w:val="14A4BCB340224A7BA819F066CF13E2DB"/>
                </w:placeholder>
                <w:showingPlcHdr/>
              </w:sdtPr>
              <w:sdtEndPr/>
              <w:sdtContent>
                <w:r w:rsidR="00413EB1">
                  <w:rPr>
                    <w:rStyle w:val="Tekstzastpczy"/>
                  </w:rPr>
                  <w:t>…</w:t>
                </w:r>
              </w:sdtContent>
            </w:sdt>
          </w:p>
        </w:tc>
        <w:tc>
          <w:tcPr>
            <w:tcW w:w="1527" w:type="dxa"/>
          </w:tcPr>
          <w:p w14:paraId="411D06ED" w14:textId="0DC6854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31508749"/>
                <w:placeholder>
                  <w:docPart w:val="F7471479AFCD487AB1999C5F66DE0085"/>
                </w:placeholder>
                <w:showingPlcHdr/>
              </w:sdtPr>
              <w:sdtEndPr/>
              <w:sdtContent>
                <w:r w:rsidR="00413EB1">
                  <w:rPr>
                    <w:rStyle w:val="Tekstzastpczy"/>
                  </w:rPr>
                  <w:t>…</w:t>
                </w:r>
              </w:sdtContent>
            </w:sdt>
          </w:p>
        </w:tc>
        <w:tc>
          <w:tcPr>
            <w:tcW w:w="1528" w:type="dxa"/>
          </w:tcPr>
          <w:p w14:paraId="119F808D" w14:textId="6DF7D095"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40503691"/>
                <w:placeholder>
                  <w:docPart w:val="3C7A94F5F35342EDBB28176123232C18"/>
                </w:placeholder>
                <w:showingPlcHdr/>
              </w:sdtPr>
              <w:sdtEndPr/>
              <w:sdtContent>
                <w:r w:rsidR="00413EB1">
                  <w:rPr>
                    <w:rStyle w:val="Tekstzastpczy"/>
                  </w:rPr>
                  <w:t>…</w:t>
                </w:r>
              </w:sdtContent>
            </w:sdt>
          </w:p>
        </w:tc>
        <w:tc>
          <w:tcPr>
            <w:tcW w:w="1527" w:type="dxa"/>
          </w:tcPr>
          <w:p w14:paraId="2F135B85" w14:textId="325A0F98"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81556432"/>
                <w:placeholder>
                  <w:docPart w:val="08A425B72D734E038E77BA565081C963"/>
                </w:placeholder>
                <w:showingPlcHdr/>
              </w:sdtPr>
              <w:sdtEndPr/>
              <w:sdtContent>
                <w:r w:rsidR="00413EB1">
                  <w:rPr>
                    <w:rStyle w:val="Tekstzastpczy"/>
                  </w:rPr>
                  <w:t>…</w:t>
                </w:r>
              </w:sdtContent>
            </w:sdt>
          </w:p>
        </w:tc>
        <w:tc>
          <w:tcPr>
            <w:tcW w:w="1563" w:type="dxa"/>
          </w:tcPr>
          <w:p w14:paraId="14AABCEF" w14:textId="7E06CEF2"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40428548"/>
                <w:placeholder>
                  <w:docPart w:val="F0F6AE458FED4C909D5BF551AB5D1EF0"/>
                </w:placeholder>
                <w:showingPlcHdr/>
              </w:sdtPr>
              <w:sdtEndPr/>
              <w:sdtContent>
                <w:r w:rsidR="00413EB1">
                  <w:rPr>
                    <w:rStyle w:val="Tekstzastpczy"/>
                  </w:rPr>
                  <w:t>…</w:t>
                </w:r>
              </w:sdtContent>
            </w:sdt>
          </w:p>
        </w:tc>
      </w:tr>
      <w:tr w:rsidR="00413EB1" w:rsidRPr="0085177D" w14:paraId="3151EA40" w14:textId="77777777" w:rsidTr="00413EB1">
        <w:trPr>
          <w:trHeight w:val="397"/>
        </w:trPr>
        <w:tc>
          <w:tcPr>
            <w:tcW w:w="675" w:type="dxa"/>
          </w:tcPr>
          <w:p w14:paraId="3B633D8C" w14:textId="4B1C57B7"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07865787"/>
                <w:placeholder>
                  <w:docPart w:val="1E31BFB1B4774EA5A54395CB386FC173"/>
                </w:placeholder>
                <w:showingPlcHdr/>
              </w:sdtPr>
              <w:sdtEndPr/>
              <w:sdtContent>
                <w:r w:rsidR="00413EB1">
                  <w:rPr>
                    <w:rStyle w:val="Tekstzastpczy"/>
                  </w:rPr>
                  <w:t>…</w:t>
                </w:r>
              </w:sdtContent>
            </w:sdt>
          </w:p>
        </w:tc>
        <w:tc>
          <w:tcPr>
            <w:tcW w:w="2843" w:type="dxa"/>
          </w:tcPr>
          <w:p w14:paraId="693D087C" w14:textId="4FC1E02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74903818"/>
                <w:placeholder>
                  <w:docPart w:val="27A33F01C32C4CB3884D8CAE5173E475"/>
                </w:placeholder>
                <w:showingPlcHdr/>
              </w:sdtPr>
              <w:sdtEndPr/>
              <w:sdtContent>
                <w:r w:rsidR="00413EB1">
                  <w:rPr>
                    <w:rStyle w:val="Tekstzastpczy"/>
                  </w:rPr>
                  <w:t>…</w:t>
                </w:r>
              </w:sdtContent>
            </w:sdt>
          </w:p>
        </w:tc>
        <w:tc>
          <w:tcPr>
            <w:tcW w:w="1527" w:type="dxa"/>
          </w:tcPr>
          <w:p w14:paraId="657B7B13" w14:textId="53B76AD5"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69287655"/>
                <w:placeholder>
                  <w:docPart w:val="5018A1B83D624110B444E2FDCF21154C"/>
                </w:placeholder>
                <w:showingPlcHdr/>
              </w:sdtPr>
              <w:sdtEndPr/>
              <w:sdtContent>
                <w:r w:rsidR="00413EB1">
                  <w:rPr>
                    <w:rStyle w:val="Tekstzastpczy"/>
                  </w:rPr>
                  <w:t>…</w:t>
                </w:r>
              </w:sdtContent>
            </w:sdt>
          </w:p>
        </w:tc>
        <w:tc>
          <w:tcPr>
            <w:tcW w:w="1528" w:type="dxa"/>
          </w:tcPr>
          <w:p w14:paraId="4D2D75AC" w14:textId="0F93B75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43135557"/>
                <w:placeholder>
                  <w:docPart w:val="93EFD7CC2B094EB28343066E1C5FD396"/>
                </w:placeholder>
                <w:showingPlcHdr/>
              </w:sdtPr>
              <w:sdtEndPr/>
              <w:sdtContent>
                <w:r w:rsidR="00413EB1">
                  <w:rPr>
                    <w:rStyle w:val="Tekstzastpczy"/>
                  </w:rPr>
                  <w:t>…</w:t>
                </w:r>
              </w:sdtContent>
            </w:sdt>
          </w:p>
        </w:tc>
        <w:tc>
          <w:tcPr>
            <w:tcW w:w="1527" w:type="dxa"/>
          </w:tcPr>
          <w:p w14:paraId="6408254B" w14:textId="28A5D39F"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3609262"/>
                <w:placeholder>
                  <w:docPart w:val="D8342B7309584D70B638FFE8F44B501A"/>
                </w:placeholder>
                <w:showingPlcHdr/>
              </w:sdtPr>
              <w:sdtEndPr/>
              <w:sdtContent>
                <w:r w:rsidR="00413EB1">
                  <w:rPr>
                    <w:rStyle w:val="Tekstzastpczy"/>
                  </w:rPr>
                  <w:t>…</w:t>
                </w:r>
              </w:sdtContent>
            </w:sdt>
          </w:p>
        </w:tc>
        <w:tc>
          <w:tcPr>
            <w:tcW w:w="1563" w:type="dxa"/>
          </w:tcPr>
          <w:p w14:paraId="278B97F9" w14:textId="14CC8695"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75776187"/>
                <w:placeholder>
                  <w:docPart w:val="7221761F821C4AF3BB6AAB450045757D"/>
                </w:placeholder>
                <w:showingPlcHdr/>
              </w:sdtPr>
              <w:sdtEndPr/>
              <w:sdtContent>
                <w:r w:rsidR="00413EB1">
                  <w:rPr>
                    <w:rStyle w:val="Tekstzastpczy"/>
                  </w:rPr>
                  <w:t>…</w:t>
                </w:r>
              </w:sdtContent>
            </w:sdt>
          </w:p>
        </w:tc>
      </w:tr>
      <w:tr w:rsidR="00413EB1" w:rsidRPr="0085177D" w14:paraId="2E351746" w14:textId="77777777" w:rsidTr="00413EB1">
        <w:trPr>
          <w:trHeight w:val="397"/>
        </w:trPr>
        <w:tc>
          <w:tcPr>
            <w:tcW w:w="675" w:type="dxa"/>
          </w:tcPr>
          <w:p w14:paraId="2E9454F8" w14:textId="32A391E3"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17184483"/>
                <w:placeholder>
                  <w:docPart w:val="332C0F1124174A7AB6569ADF4B13C9C6"/>
                </w:placeholder>
                <w:showingPlcHdr/>
              </w:sdtPr>
              <w:sdtEndPr/>
              <w:sdtContent>
                <w:r w:rsidR="00413EB1">
                  <w:rPr>
                    <w:rStyle w:val="Tekstzastpczy"/>
                  </w:rPr>
                  <w:t>…</w:t>
                </w:r>
              </w:sdtContent>
            </w:sdt>
          </w:p>
        </w:tc>
        <w:tc>
          <w:tcPr>
            <w:tcW w:w="2843" w:type="dxa"/>
          </w:tcPr>
          <w:p w14:paraId="0B8C7F05" w14:textId="7A42C3C4"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83571599"/>
                <w:placeholder>
                  <w:docPart w:val="B14FADE27DEF4B2E813B6BBD8CA4B861"/>
                </w:placeholder>
                <w:showingPlcHdr/>
              </w:sdtPr>
              <w:sdtEndPr/>
              <w:sdtContent>
                <w:r w:rsidR="00413EB1">
                  <w:rPr>
                    <w:rStyle w:val="Tekstzastpczy"/>
                  </w:rPr>
                  <w:t>…</w:t>
                </w:r>
              </w:sdtContent>
            </w:sdt>
          </w:p>
        </w:tc>
        <w:tc>
          <w:tcPr>
            <w:tcW w:w="1527" w:type="dxa"/>
          </w:tcPr>
          <w:p w14:paraId="27F19CE3" w14:textId="6C7CBFA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31544924"/>
                <w:placeholder>
                  <w:docPart w:val="6946388AA2484938853942E309B479B8"/>
                </w:placeholder>
                <w:showingPlcHdr/>
              </w:sdtPr>
              <w:sdtEndPr/>
              <w:sdtContent>
                <w:r w:rsidR="00413EB1">
                  <w:rPr>
                    <w:rStyle w:val="Tekstzastpczy"/>
                  </w:rPr>
                  <w:t>…</w:t>
                </w:r>
              </w:sdtContent>
            </w:sdt>
          </w:p>
        </w:tc>
        <w:tc>
          <w:tcPr>
            <w:tcW w:w="1528" w:type="dxa"/>
          </w:tcPr>
          <w:p w14:paraId="7B1C8189" w14:textId="3E787BA7"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89013382"/>
                <w:placeholder>
                  <w:docPart w:val="14389CBD0A744EEDBF87742C681E82BB"/>
                </w:placeholder>
                <w:showingPlcHdr/>
              </w:sdtPr>
              <w:sdtEndPr/>
              <w:sdtContent>
                <w:r w:rsidR="00413EB1">
                  <w:rPr>
                    <w:rStyle w:val="Tekstzastpczy"/>
                  </w:rPr>
                  <w:t>…</w:t>
                </w:r>
              </w:sdtContent>
            </w:sdt>
          </w:p>
        </w:tc>
        <w:tc>
          <w:tcPr>
            <w:tcW w:w="1527" w:type="dxa"/>
          </w:tcPr>
          <w:p w14:paraId="0FA25324" w14:textId="3DF0A26B"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72499378"/>
                <w:placeholder>
                  <w:docPart w:val="18A4F794DC9F47B1967A21CB10D7981B"/>
                </w:placeholder>
                <w:showingPlcHdr/>
              </w:sdtPr>
              <w:sdtEndPr/>
              <w:sdtContent>
                <w:r w:rsidR="00413EB1">
                  <w:rPr>
                    <w:rStyle w:val="Tekstzastpczy"/>
                  </w:rPr>
                  <w:t>…</w:t>
                </w:r>
              </w:sdtContent>
            </w:sdt>
          </w:p>
        </w:tc>
        <w:tc>
          <w:tcPr>
            <w:tcW w:w="1563" w:type="dxa"/>
          </w:tcPr>
          <w:p w14:paraId="615C54FB" w14:textId="3B8273C6"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69397359"/>
                <w:placeholder>
                  <w:docPart w:val="6E253ABB66124C749342167BD91B27E0"/>
                </w:placeholder>
                <w:showingPlcHdr/>
              </w:sdtPr>
              <w:sdtEndPr/>
              <w:sdtContent>
                <w:r w:rsidR="00413EB1">
                  <w:rPr>
                    <w:rStyle w:val="Tekstzastpczy"/>
                  </w:rPr>
                  <w:t>…</w:t>
                </w:r>
              </w:sdtContent>
            </w:sdt>
          </w:p>
        </w:tc>
      </w:tr>
      <w:tr w:rsidR="00413EB1" w:rsidRPr="0085177D" w14:paraId="00D546EA" w14:textId="77777777" w:rsidTr="00413EB1">
        <w:trPr>
          <w:trHeight w:val="397"/>
        </w:trPr>
        <w:tc>
          <w:tcPr>
            <w:tcW w:w="675" w:type="dxa"/>
          </w:tcPr>
          <w:p w14:paraId="45CA9618" w14:textId="03AE87BE"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63666766"/>
                <w:placeholder>
                  <w:docPart w:val="2E0C12871918411281453E249E22FFDE"/>
                </w:placeholder>
                <w:showingPlcHdr/>
              </w:sdtPr>
              <w:sdtEndPr/>
              <w:sdtContent>
                <w:r w:rsidR="00413EB1">
                  <w:rPr>
                    <w:rStyle w:val="Tekstzastpczy"/>
                  </w:rPr>
                  <w:t>…</w:t>
                </w:r>
              </w:sdtContent>
            </w:sdt>
          </w:p>
        </w:tc>
        <w:tc>
          <w:tcPr>
            <w:tcW w:w="2843" w:type="dxa"/>
          </w:tcPr>
          <w:p w14:paraId="07ED035E" w14:textId="29697131"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94915153"/>
                <w:placeholder>
                  <w:docPart w:val="178DADF671934343B0D9C8CAB864E2E5"/>
                </w:placeholder>
                <w:showingPlcHdr/>
              </w:sdtPr>
              <w:sdtEndPr/>
              <w:sdtContent>
                <w:r w:rsidR="00413EB1">
                  <w:rPr>
                    <w:rStyle w:val="Tekstzastpczy"/>
                  </w:rPr>
                  <w:t>…</w:t>
                </w:r>
              </w:sdtContent>
            </w:sdt>
          </w:p>
        </w:tc>
        <w:tc>
          <w:tcPr>
            <w:tcW w:w="1527" w:type="dxa"/>
          </w:tcPr>
          <w:p w14:paraId="2AA6EF29" w14:textId="7040FA94"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78743541"/>
                <w:placeholder>
                  <w:docPart w:val="A75FD2AA0CCC46C5B8BD300BCD5E14C2"/>
                </w:placeholder>
                <w:showingPlcHdr/>
              </w:sdtPr>
              <w:sdtEndPr/>
              <w:sdtContent>
                <w:r w:rsidR="00413EB1">
                  <w:rPr>
                    <w:rStyle w:val="Tekstzastpczy"/>
                  </w:rPr>
                  <w:t>…</w:t>
                </w:r>
              </w:sdtContent>
            </w:sdt>
          </w:p>
        </w:tc>
        <w:tc>
          <w:tcPr>
            <w:tcW w:w="1528" w:type="dxa"/>
          </w:tcPr>
          <w:p w14:paraId="6131D2B5" w14:textId="0A0BB8F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94780712"/>
                <w:placeholder>
                  <w:docPart w:val="5F1CA8541C4E4E15B65830F43AF96A9B"/>
                </w:placeholder>
                <w:showingPlcHdr/>
              </w:sdtPr>
              <w:sdtEndPr/>
              <w:sdtContent>
                <w:r w:rsidR="00413EB1">
                  <w:rPr>
                    <w:rStyle w:val="Tekstzastpczy"/>
                  </w:rPr>
                  <w:t>…</w:t>
                </w:r>
              </w:sdtContent>
            </w:sdt>
          </w:p>
        </w:tc>
        <w:tc>
          <w:tcPr>
            <w:tcW w:w="1527" w:type="dxa"/>
          </w:tcPr>
          <w:p w14:paraId="4F6D4949" w14:textId="5EDEC036"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78034866"/>
                <w:placeholder>
                  <w:docPart w:val="A502875D41A5416AA4E7E163D00E24CD"/>
                </w:placeholder>
                <w:showingPlcHdr/>
              </w:sdtPr>
              <w:sdtEndPr/>
              <w:sdtContent>
                <w:r w:rsidR="00413EB1">
                  <w:rPr>
                    <w:rStyle w:val="Tekstzastpczy"/>
                  </w:rPr>
                  <w:t>…</w:t>
                </w:r>
              </w:sdtContent>
            </w:sdt>
          </w:p>
        </w:tc>
        <w:tc>
          <w:tcPr>
            <w:tcW w:w="1563" w:type="dxa"/>
          </w:tcPr>
          <w:p w14:paraId="2EA16610" w14:textId="754714AF"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80335095"/>
                <w:placeholder>
                  <w:docPart w:val="7F76A4F667A141E8A0660044AC298697"/>
                </w:placeholder>
                <w:showingPlcHdr/>
              </w:sdtPr>
              <w:sdtEndPr/>
              <w:sdtContent>
                <w:r w:rsidR="00413EB1">
                  <w:rPr>
                    <w:rStyle w:val="Tekstzastpczy"/>
                  </w:rPr>
                  <w:t>…</w:t>
                </w:r>
              </w:sdtContent>
            </w:sdt>
          </w:p>
        </w:tc>
      </w:tr>
      <w:tr w:rsidR="00413EB1" w:rsidRPr="0085177D" w14:paraId="253124F0" w14:textId="77777777" w:rsidTr="00413EB1">
        <w:trPr>
          <w:trHeight w:val="397"/>
        </w:trPr>
        <w:tc>
          <w:tcPr>
            <w:tcW w:w="675" w:type="dxa"/>
          </w:tcPr>
          <w:p w14:paraId="110E1CFB" w14:textId="1D9602A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25724355"/>
                <w:placeholder>
                  <w:docPart w:val="553B4E7B8B6C4BFC86FD41121FAF4F15"/>
                </w:placeholder>
                <w:showingPlcHdr/>
              </w:sdtPr>
              <w:sdtEndPr/>
              <w:sdtContent>
                <w:r w:rsidR="00413EB1">
                  <w:rPr>
                    <w:rStyle w:val="Tekstzastpczy"/>
                  </w:rPr>
                  <w:t>…</w:t>
                </w:r>
              </w:sdtContent>
            </w:sdt>
          </w:p>
        </w:tc>
        <w:tc>
          <w:tcPr>
            <w:tcW w:w="2843" w:type="dxa"/>
          </w:tcPr>
          <w:p w14:paraId="657A95D6" w14:textId="293F531B"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8182226"/>
                <w:placeholder>
                  <w:docPart w:val="0D24E8754BF241EFAE7A58BC839A785C"/>
                </w:placeholder>
                <w:showingPlcHdr/>
              </w:sdtPr>
              <w:sdtEndPr/>
              <w:sdtContent>
                <w:r w:rsidR="00413EB1">
                  <w:rPr>
                    <w:rStyle w:val="Tekstzastpczy"/>
                  </w:rPr>
                  <w:t>…</w:t>
                </w:r>
              </w:sdtContent>
            </w:sdt>
          </w:p>
        </w:tc>
        <w:tc>
          <w:tcPr>
            <w:tcW w:w="1527" w:type="dxa"/>
          </w:tcPr>
          <w:p w14:paraId="2AD3111E" w14:textId="50227528"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146042642"/>
                <w:placeholder>
                  <w:docPart w:val="8DDEB7E47244437E81EA4D4594F06788"/>
                </w:placeholder>
                <w:showingPlcHdr/>
              </w:sdtPr>
              <w:sdtEndPr/>
              <w:sdtContent>
                <w:r w:rsidR="00413EB1">
                  <w:rPr>
                    <w:rStyle w:val="Tekstzastpczy"/>
                  </w:rPr>
                  <w:t>…</w:t>
                </w:r>
              </w:sdtContent>
            </w:sdt>
          </w:p>
        </w:tc>
        <w:tc>
          <w:tcPr>
            <w:tcW w:w="1528" w:type="dxa"/>
          </w:tcPr>
          <w:p w14:paraId="7E4469F0" w14:textId="3EF603A1"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78209167"/>
                <w:placeholder>
                  <w:docPart w:val="5B1B0396925A48438210EE624EB14742"/>
                </w:placeholder>
                <w:showingPlcHdr/>
              </w:sdtPr>
              <w:sdtEndPr/>
              <w:sdtContent>
                <w:r w:rsidR="00413EB1">
                  <w:rPr>
                    <w:rStyle w:val="Tekstzastpczy"/>
                  </w:rPr>
                  <w:t>…</w:t>
                </w:r>
              </w:sdtContent>
            </w:sdt>
          </w:p>
        </w:tc>
        <w:tc>
          <w:tcPr>
            <w:tcW w:w="1527" w:type="dxa"/>
          </w:tcPr>
          <w:p w14:paraId="21A10550" w14:textId="040C5BE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90262205"/>
                <w:placeholder>
                  <w:docPart w:val="8F9646E0F04C43B591122375D1BED3BC"/>
                </w:placeholder>
                <w:showingPlcHdr/>
              </w:sdtPr>
              <w:sdtEndPr/>
              <w:sdtContent>
                <w:r w:rsidR="00413EB1">
                  <w:rPr>
                    <w:rStyle w:val="Tekstzastpczy"/>
                  </w:rPr>
                  <w:t>…</w:t>
                </w:r>
              </w:sdtContent>
            </w:sdt>
          </w:p>
        </w:tc>
        <w:tc>
          <w:tcPr>
            <w:tcW w:w="1563" w:type="dxa"/>
          </w:tcPr>
          <w:p w14:paraId="3955A1E8" w14:textId="6286AE2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66248021"/>
                <w:placeholder>
                  <w:docPart w:val="9A6E85E0280144BF886B1D58C6313022"/>
                </w:placeholder>
                <w:showingPlcHdr/>
              </w:sdtPr>
              <w:sdtEndPr/>
              <w:sdtContent>
                <w:r w:rsidR="00413EB1">
                  <w:rPr>
                    <w:rStyle w:val="Tekstzastpczy"/>
                  </w:rPr>
                  <w:t>…</w:t>
                </w:r>
              </w:sdtContent>
            </w:sdt>
          </w:p>
        </w:tc>
      </w:tr>
      <w:tr w:rsidR="00413EB1" w:rsidRPr="0085177D" w14:paraId="5A6B2887" w14:textId="77777777" w:rsidTr="00413EB1">
        <w:trPr>
          <w:trHeight w:val="397"/>
        </w:trPr>
        <w:tc>
          <w:tcPr>
            <w:tcW w:w="675" w:type="dxa"/>
          </w:tcPr>
          <w:p w14:paraId="6962D4FD" w14:textId="7139585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14405518"/>
                <w:placeholder>
                  <w:docPart w:val="95E22EFCADA84D7F842223BC15FD972C"/>
                </w:placeholder>
                <w:showingPlcHdr/>
              </w:sdtPr>
              <w:sdtEndPr/>
              <w:sdtContent>
                <w:r w:rsidR="00413EB1">
                  <w:rPr>
                    <w:rStyle w:val="Tekstzastpczy"/>
                  </w:rPr>
                  <w:t>…</w:t>
                </w:r>
              </w:sdtContent>
            </w:sdt>
          </w:p>
        </w:tc>
        <w:tc>
          <w:tcPr>
            <w:tcW w:w="2843" w:type="dxa"/>
          </w:tcPr>
          <w:p w14:paraId="0F91EAE5" w14:textId="4981BEB3"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44007230"/>
                <w:placeholder>
                  <w:docPart w:val="55D51F29CB8D4134908B74C79FF87006"/>
                </w:placeholder>
                <w:showingPlcHdr/>
              </w:sdtPr>
              <w:sdtEndPr/>
              <w:sdtContent>
                <w:r w:rsidR="00413EB1">
                  <w:rPr>
                    <w:rStyle w:val="Tekstzastpczy"/>
                  </w:rPr>
                  <w:t>…</w:t>
                </w:r>
              </w:sdtContent>
            </w:sdt>
          </w:p>
        </w:tc>
        <w:tc>
          <w:tcPr>
            <w:tcW w:w="1527" w:type="dxa"/>
          </w:tcPr>
          <w:p w14:paraId="6BED05C4" w14:textId="185E1D12"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16287149"/>
                <w:placeholder>
                  <w:docPart w:val="DD135AFE605C4DC896D3871817354E23"/>
                </w:placeholder>
                <w:showingPlcHdr/>
              </w:sdtPr>
              <w:sdtEndPr/>
              <w:sdtContent>
                <w:r w:rsidR="00413EB1">
                  <w:rPr>
                    <w:rStyle w:val="Tekstzastpczy"/>
                  </w:rPr>
                  <w:t>…</w:t>
                </w:r>
              </w:sdtContent>
            </w:sdt>
          </w:p>
        </w:tc>
        <w:tc>
          <w:tcPr>
            <w:tcW w:w="1528" w:type="dxa"/>
          </w:tcPr>
          <w:p w14:paraId="7F032157" w14:textId="5FB0910E"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64620995"/>
                <w:placeholder>
                  <w:docPart w:val="0AD005E23DFE415BB602298CA3C109CC"/>
                </w:placeholder>
                <w:showingPlcHdr/>
              </w:sdtPr>
              <w:sdtEndPr/>
              <w:sdtContent>
                <w:r w:rsidR="00413EB1">
                  <w:rPr>
                    <w:rStyle w:val="Tekstzastpczy"/>
                  </w:rPr>
                  <w:t>…</w:t>
                </w:r>
              </w:sdtContent>
            </w:sdt>
          </w:p>
        </w:tc>
        <w:tc>
          <w:tcPr>
            <w:tcW w:w="1527" w:type="dxa"/>
          </w:tcPr>
          <w:p w14:paraId="36231199" w14:textId="5B9A640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460877374"/>
                <w:placeholder>
                  <w:docPart w:val="2911C1064F2A4723967190D680FE8C50"/>
                </w:placeholder>
                <w:showingPlcHdr/>
              </w:sdtPr>
              <w:sdtEndPr/>
              <w:sdtContent>
                <w:r w:rsidR="00413EB1">
                  <w:rPr>
                    <w:rStyle w:val="Tekstzastpczy"/>
                  </w:rPr>
                  <w:t>…</w:t>
                </w:r>
              </w:sdtContent>
            </w:sdt>
          </w:p>
        </w:tc>
        <w:tc>
          <w:tcPr>
            <w:tcW w:w="1563" w:type="dxa"/>
          </w:tcPr>
          <w:p w14:paraId="7A66F252" w14:textId="42F87DF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55316402"/>
                <w:placeholder>
                  <w:docPart w:val="B95AD05CB5F84EF78F1759042567E1AD"/>
                </w:placeholder>
                <w:showingPlcHdr/>
              </w:sdtPr>
              <w:sdtEndPr/>
              <w:sdtContent>
                <w:r w:rsidR="00413EB1">
                  <w:rPr>
                    <w:rStyle w:val="Tekstzastpczy"/>
                  </w:rPr>
                  <w:t>…</w:t>
                </w:r>
              </w:sdtContent>
            </w:sdt>
          </w:p>
        </w:tc>
      </w:tr>
      <w:tr w:rsidR="00413EB1" w:rsidRPr="0085177D" w14:paraId="224F8646" w14:textId="77777777" w:rsidTr="00413EB1">
        <w:trPr>
          <w:trHeight w:val="397"/>
        </w:trPr>
        <w:tc>
          <w:tcPr>
            <w:tcW w:w="675" w:type="dxa"/>
          </w:tcPr>
          <w:p w14:paraId="5BFE9CE1" w14:textId="78449ED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43199154"/>
                <w:placeholder>
                  <w:docPart w:val="5D3F3BE94A2F47F3AD8552020AB738E4"/>
                </w:placeholder>
                <w:showingPlcHdr/>
              </w:sdtPr>
              <w:sdtEndPr/>
              <w:sdtContent>
                <w:r w:rsidR="00413EB1">
                  <w:rPr>
                    <w:rStyle w:val="Tekstzastpczy"/>
                  </w:rPr>
                  <w:t>…</w:t>
                </w:r>
              </w:sdtContent>
            </w:sdt>
          </w:p>
        </w:tc>
        <w:tc>
          <w:tcPr>
            <w:tcW w:w="2843" w:type="dxa"/>
          </w:tcPr>
          <w:p w14:paraId="51D55BC6" w14:textId="618EF51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02974090"/>
                <w:placeholder>
                  <w:docPart w:val="A42CC60B7F664365AEA0BD20A960EF21"/>
                </w:placeholder>
                <w:showingPlcHdr/>
              </w:sdtPr>
              <w:sdtEndPr/>
              <w:sdtContent>
                <w:r w:rsidR="00413EB1">
                  <w:rPr>
                    <w:rStyle w:val="Tekstzastpczy"/>
                  </w:rPr>
                  <w:t>…</w:t>
                </w:r>
              </w:sdtContent>
            </w:sdt>
          </w:p>
        </w:tc>
        <w:tc>
          <w:tcPr>
            <w:tcW w:w="1527" w:type="dxa"/>
          </w:tcPr>
          <w:p w14:paraId="012E9453" w14:textId="424550E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41848501"/>
                <w:placeholder>
                  <w:docPart w:val="99AE8BE5A1034C77A73035D3E3B84610"/>
                </w:placeholder>
                <w:showingPlcHdr/>
              </w:sdtPr>
              <w:sdtEndPr/>
              <w:sdtContent>
                <w:r w:rsidR="00413EB1">
                  <w:rPr>
                    <w:rStyle w:val="Tekstzastpczy"/>
                  </w:rPr>
                  <w:t>…</w:t>
                </w:r>
              </w:sdtContent>
            </w:sdt>
          </w:p>
        </w:tc>
        <w:tc>
          <w:tcPr>
            <w:tcW w:w="1528" w:type="dxa"/>
          </w:tcPr>
          <w:p w14:paraId="72FCDC03" w14:textId="37A58CD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28632660"/>
                <w:placeholder>
                  <w:docPart w:val="2822BDF399234FFBA8494D1913BD2ED6"/>
                </w:placeholder>
                <w:showingPlcHdr/>
              </w:sdtPr>
              <w:sdtEndPr/>
              <w:sdtContent>
                <w:r w:rsidR="00413EB1">
                  <w:rPr>
                    <w:rStyle w:val="Tekstzastpczy"/>
                  </w:rPr>
                  <w:t>…</w:t>
                </w:r>
              </w:sdtContent>
            </w:sdt>
          </w:p>
        </w:tc>
        <w:tc>
          <w:tcPr>
            <w:tcW w:w="1527" w:type="dxa"/>
          </w:tcPr>
          <w:p w14:paraId="69915134" w14:textId="2F0AD096"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94530495"/>
                <w:placeholder>
                  <w:docPart w:val="947C2A667017450894E64BA36596E3C2"/>
                </w:placeholder>
                <w:showingPlcHdr/>
              </w:sdtPr>
              <w:sdtEndPr/>
              <w:sdtContent>
                <w:r w:rsidR="00413EB1">
                  <w:rPr>
                    <w:rStyle w:val="Tekstzastpczy"/>
                  </w:rPr>
                  <w:t>…</w:t>
                </w:r>
              </w:sdtContent>
            </w:sdt>
          </w:p>
        </w:tc>
        <w:tc>
          <w:tcPr>
            <w:tcW w:w="1563" w:type="dxa"/>
          </w:tcPr>
          <w:p w14:paraId="06E535D9" w14:textId="40A2427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34308451"/>
                <w:placeholder>
                  <w:docPart w:val="49F95FCE6FDD4D9492A9CC82B60F08F9"/>
                </w:placeholder>
                <w:showingPlcHdr/>
              </w:sdtPr>
              <w:sdtEndPr/>
              <w:sdtContent>
                <w:r w:rsidR="00413EB1">
                  <w:rPr>
                    <w:rStyle w:val="Tekstzastpczy"/>
                  </w:rPr>
                  <w:t>…</w:t>
                </w:r>
              </w:sdtContent>
            </w:sdt>
          </w:p>
        </w:tc>
      </w:tr>
      <w:tr w:rsidR="00413EB1" w:rsidRPr="0085177D" w14:paraId="3C6ED5F5" w14:textId="77777777" w:rsidTr="00413EB1">
        <w:trPr>
          <w:trHeight w:val="397"/>
        </w:trPr>
        <w:tc>
          <w:tcPr>
            <w:tcW w:w="675" w:type="dxa"/>
          </w:tcPr>
          <w:p w14:paraId="5FDEE6FF" w14:textId="726E1F67"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06619859"/>
                <w:placeholder>
                  <w:docPart w:val="3339B7385A5E41B896246E4FBC8D4F80"/>
                </w:placeholder>
                <w:showingPlcHdr/>
              </w:sdtPr>
              <w:sdtEndPr/>
              <w:sdtContent>
                <w:r w:rsidR="00413EB1">
                  <w:rPr>
                    <w:rStyle w:val="Tekstzastpczy"/>
                  </w:rPr>
                  <w:t>…</w:t>
                </w:r>
              </w:sdtContent>
            </w:sdt>
          </w:p>
        </w:tc>
        <w:tc>
          <w:tcPr>
            <w:tcW w:w="2843" w:type="dxa"/>
          </w:tcPr>
          <w:p w14:paraId="0550ADFD" w14:textId="589B039F"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63453790"/>
                <w:placeholder>
                  <w:docPart w:val="414004F405C445728F31E0D98BB72CA5"/>
                </w:placeholder>
                <w:showingPlcHdr/>
              </w:sdtPr>
              <w:sdtEndPr/>
              <w:sdtContent>
                <w:r w:rsidR="00413EB1">
                  <w:rPr>
                    <w:rStyle w:val="Tekstzastpczy"/>
                  </w:rPr>
                  <w:t>…</w:t>
                </w:r>
              </w:sdtContent>
            </w:sdt>
          </w:p>
        </w:tc>
        <w:tc>
          <w:tcPr>
            <w:tcW w:w="1527" w:type="dxa"/>
          </w:tcPr>
          <w:p w14:paraId="032F853A" w14:textId="0DF02492"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14174883"/>
                <w:placeholder>
                  <w:docPart w:val="83DCA359AE58495F9EFDFD11324E6C3D"/>
                </w:placeholder>
                <w:showingPlcHdr/>
              </w:sdtPr>
              <w:sdtEndPr/>
              <w:sdtContent>
                <w:r w:rsidR="00413EB1">
                  <w:rPr>
                    <w:rStyle w:val="Tekstzastpczy"/>
                  </w:rPr>
                  <w:t>…</w:t>
                </w:r>
              </w:sdtContent>
            </w:sdt>
          </w:p>
        </w:tc>
        <w:tc>
          <w:tcPr>
            <w:tcW w:w="1528" w:type="dxa"/>
          </w:tcPr>
          <w:p w14:paraId="5116AC08" w14:textId="1DD725C8"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62205417"/>
                <w:placeholder>
                  <w:docPart w:val="D8BDCF5E80B945F48FFDC5F8856C3CE7"/>
                </w:placeholder>
                <w:showingPlcHdr/>
              </w:sdtPr>
              <w:sdtEndPr/>
              <w:sdtContent>
                <w:r w:rsidR="00413EB1">
                  <w:rPr>
                    <w:rStyle w:val="Tekstzastpczy"/>
                  </w:rPr>
                  <w:t>…</w:t>
                </w:r>
              </w:sdtContent>
            </w:sdt>
          </w:p>
        </w:tc>
        <w:tc>
          <w:tcPr>
            <w:tcW w:w="1527" w:type="dxa"/>
          </w:tcPr>
          <w:p w14:paraId="6DD27DF5" w14:textId="5FB59282"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78191224"/>
                <w:placeholder>
                  <w:docPart w:val="FE6E2C2B796B40AFB62908F9AB00DFE8"/>
                </w:placeholder>
                <w:showingPlcHdr/>
              </w:sdtPr>
              <w:sdtEndPr/>
              <w:sdtContent>
                <w:r w:rsidR="00413EB1">
                  <w:rPr>
                    <w:rStyle w:val="Tekstzastpczy"/>
                  </w:rPr>
                  <w:t>…</w:t>
                </w:r>
              </w:sdtContent>
            </w:sdt>
          </w:p>
        </w:tc>
        <w:tc>
          <w:tcPr>
            <w:tcW w:w="1563" w:type="dxa"/>
          </w:tcPr>
          <w:p w14:paraId="3F3702AF" w14:textId="0E18F43E"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68021195"/>
                <w:placeholder>
                  <w:docPart w:val="4C8FCC5EDF954866B2F73D1C33D4D633"/>
                </w:placeholder>
                <w:showingPlcHdr/>
              </w:sdtPr>
              <w:sdtEndPr/>
              <w:sdtContent>
                <w:r w:rsidR="00413EB1">
                  <w:rPr>
                    <w:rStyle w:val="Tekstzastpczy"/>
                  </w:rPr>
                  <w:t>…</w:t>
                </w:r>
              </w:sdtContent>
            </w:sdt>
          </w:p>
        </w:tc>
      </w:tr>
      <w:tr w:rsidR="00413EB1" w:rsidRPr="0085177D" w14:paraId="1725FB01" w14:textId="77777777" w:rsidTr="00413EB1">
        <w:trPr>
          <w:trHeight w:val="397"/>
        </w:trPr>
        <w:tc>
          <w:tcPr>
            <w:tcW w:w="675" w:type="dxa"/>
          </w:tcPr>
          <w:p w14:paraId="0312DE71" w14:textId="041C79B3"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66447057"/>
                <w:placeholder>
                  <w:docPart w:val="D285018206D74C3C8C2583A6F7BD9AA7"/>
                </w:placeholder>
                <w:showingPlcHdr/>
              </w:sdtPr>
              <w:sdtEndPr/>
              <w:sdtContent>
                <w:r w:rsidR="00413EB1">
                  <w:rPr>
                    <w:rStyle w:val="Tekstzastpczy"/>
                  </w:rPr>
                  <w:t>…</w:t>
                </w:r>
              </w:sdtContent>
            </w:sdt>
          </w:p>
        </w:tc>
        <w:tc>
          <w:tcPr>
            <w:tcW w:w="2843" w:type="dxa"/>
          </w:tcPr>
          <w:p w14:paraId="05EC3EA4" w14:textId="794058BE"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34073229"/>
                <w:placeholder>
                  <w:docPart w:val="6EED0AC695004977946A8A0139DBF61D"/>
                </w:placeholder>
                <w:showingPlcHdr/>
              </w:sdtPr>
              <w:sdtEndPr/>
              <w:sdtContent>
                <w:r w:rsidR="00413EB1">
                  <w:rPr>
                    <w:rStyle w:val="Tekstzastpczy"/>
                  </w:rPr>
                  <w:t>…</w:t>
                </w:r>
              </w:sdtContent>
            </w:sdt>
          </w:p>
        </w:tc>
        <w:tc>
          <w:tcPr>
            <w:tcW w:w="1527" w:type="dxa"/>
          </w:tcPr>
          <w:p w14:paraId="532BC5CA" w14:textId="5417F843"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82531056"/>
                <w:placeholder>
                  <w:docPart w:val="4A42E559094743E08B83484BFB1DF783"/>
                </w:placeholder>
                <w:showingPlcHdr/>
              </w:sdtPr>
              <w:sdtEndPr/>
              <w:sdtContent>
                <w:r w:rsidR="00413EB1">
                  <w:rPr>
                    <w:rStyle w:val="Tekstzastpczy"/>
                  </w:rPr>
                  <w:t>…</w:t>
                </w:r>
              </w:sdtContent>
            </w:sdt>
          </w:p>
        </w:tc>
        <w:tc>
          <w:tcPr>
            <w:tcW w:w="1528" w:type="dxa"/>
          </w:tcPr>
          <w:p w14:paraId="514FA74C" w14:textId="34E8EA96"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29482219"/>
                <w:placeholder>
                  <w:docPart w:val="3922966EE67E4845B892D1558CB284EE"/>
                </w:placeholder>
                <w:showingPlcHdr/>
              </w:sdtPr>
              <w:sdtEndPr/>
              <w:sdtContent>
                <w:r w:rsidR="00413EB1">
                  <w:rPr>
                    <w:rStyle w:val="Tekstzastpczy"/>
                  </w:rPr>
                  <w:t>…</w:t>
                </w:r>
              </w:sdtContent>
            </w:sdt>
          </w:p>
        </w:tc>
        <w:tc>
          <w:tcPr>
            <w:tcW w:w="1527" w:type="dxa"/>
          </w:tcPr>
          <w:p w14:paraId="77D1DFC1" w14:textId="5BC4C590"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409072591"/>
                <w:placeholder>
                  <w:docPart w:val="51511FCEDA714B01831899FB3A17211D"/>
                </w:placeholder>
                <w:showingPlcHdr/>
              </w:sdtPr>
              <w:sdtEndPr/>
              <w:sdtContent>
                <w:r w:rsidR="00413EB1">
                  <w:rPr>
                    <w:rStyle w:val="Tekstzastpczy"/>
                  </w:rPr>
                  <w:t>…</w:t>
                </w:r>
              </w:sdtContent>
            </w:sdt>
          </w:p>
        </w:tc>
        <w:tc>
          <w:tcPr>
            <w:tcW w:w="1563" w:type="dxa"/>
          </w:tcPr>
          <w:p w14:paraId="4981E473" w14:textId="26B2370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22029615"/>
                <w:placeholder>
                  <w:docPart w:val="15FAE157CB36407C9AD6BDF0FCC4E170"/>
                </w:placeholder>
                <w:showingPlcHdr/>
              </w:sdtPr>
              <w:sdtEndPr/>
              <w:sdtContent>
                <w:r w:rsidR="00413EB1">
                  <w:rPr>
                    <w:rStyle w:val="Tekstzastpczy"/>
                  </w:rPr>
                  <w:t>…</w:t>
                </w:r>
              </w:sdtContent>
            </w:sdt>
          </w:p>
        </w:tc>
      </w:tr>
      <w:tr w:rsidR="00413EB1" w:rsidRPr="0085177D" w14:paraId="1658CF88" w14:textId="77777777" w:rsidTr="00413EB1">
        <w:trPr>
          <w:trHeight w:val="397"/>
        </w:trPr>
        <w:tc>
          <w:tcPr>
            <w:tcW w:w="675" w:type="dxa"/>
          </w:tcPr>
          <w:p w14:paraId="271B0612" w14:textId="1B08EC7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10349567"/>
                <w:placeholder>
                  <w:docPart w:val="E96A1E5D269A4C2FB135B306EF023CC3"/>
                </w:placeholder>
                <w:showingPlcHdr/>
              </w:sdtPr>
              <w:sdtEndPr/>
              <w:sdtContent>
                <w:r w:rsidR="00413EB1">
                  <w:rPr>
                    <w:rStyle w:val="Tekstzastpczy"/>
                  </w:rPr>
                  <w:t>…</w:t>
                </w:r>
              </w:sdtContent>
            </w:sdt>
          </w:p>
        </w:tc>
        <w:tc>
          <w:tcPr>
            <w:tcW w:w="2843" w:type="dxa"/>
          </w:tcPr>
          <w:p w14:paraId="52C49690" w14:textId="0BF710E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98045677"/>
                <w:placeholder>
                  <w:docPart w:val="70E0C3753D6C414AABB320A618D8E9F6"/>
                </w:placeholder>
                <w:showingPlcHdr/>
              </w:sdtPr>
              <w:sdtEndPr/>
              <w:sdtContent>
                <w:r w:rsidR="00413EB1">
                  <w:rPr>
                    <w:rStyle w:val="Tekstzastpczy"/>
                  </w:rPr>
                  <w:t>…</w:t>
                </w:r>
              </w:sdtContent>
            </w:sdt>
          </w:p>
        </w:tc>
        <w:tc>
          <w:tcPr>
            <w:tcW w:w="1527" w:type="dxa"/>
          </w:tcPr>
          <w:p w14:paraId="5AD0EABA" w14:textId="7B959933"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00544453"/>
                <w:placeholder>
                  <w:docPart w:val="D910F4DB7DBD4FC794DC3E3227055709"/>
                </w:placeholder>
                <w:showingPlcHdr/>
              </w:sdtPr>
              <w:sdtEndPr/>
              <w:sdtContent>
                <w:r w:rsidR="00413EB1">
                  <w:rPr>
                    <w:rStyle w:val="Tekstzastpczy"/>
                  </w:rPr>
                  <w:t>…</w:t>
                </w:r>
              </w:sdtContent>
            </w:sdt>
          </w:p>
        </w:tc>
        <w:tc>
          <w:tcPr>
            <w:tcW w:w="1528" w:type="dxa"/>
          </w:tcPr>
          <w:p w14:paraId="1BC9C84D" w14:textId="406AEDB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44638173"/>
                <w:placeholder>
                  <w:docPart w:val="B56FA3CE6C0B4E40887809741645C448"/>
                </w:placeholder>
                <w:showingPlcHdr/>
              </w:sdtPr>
              <w:sdtEndPr/>
              <w:sdtContent>
                <w:r w:rsidR="00413EB1">
                  <w:rPr>
                    <w:rStyle w:val="Tekstzastpczy"/>
                  </w:rPr>
                  <w:t>…</w:t>
                </w:r>
              </w:sdtContent>
            </w:sdt>
          </w:p>
        </w:tc>
        <w:tc>
          <w:tcPr>
            <w:tcW w:w="1527" w:type="dxa"/>
          </w:tcPr>
          <w:p w14:paraId="2715E693" w14:textId="75AACF0B"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17896212"/>
                <w:placeholder>
                  <w:docPart w:val="3F5D3C79903140ADA52B27EA84BE51BE"/>
                </w:placeholder>
                <w:showingPlcHdr/>
              </w:sdtPr>
              <w:sdtEndPr/>
              <w:sdtContent>
                <w:r w:rsidR="00413EB1">
                  <w:rPr>
                    <w:rStyle w:val="Tekstzastpczy"/>
                  </w:rPr>
                  <w:t>…</w:t>
                </w:r>
              </w:sdtContent>
            </w:sdt>
          </w:p>
        </w:tc>
        <w:tc>
          <w:tcPr>
            <w:tcW w:w="1563" w:type="dxa"/>
          </w:tcPr>
          <w:p w14:paraId="0E3B5C83" w14:textId="510253FE"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69910415"/>
                <w:placeholder>
                  <w:docPart w:val="E14AF192A7224242BA36350A0EEA6810"/>
                </w:placeholder>
                <w:showingPlcHdr/>
              </w:sdtPr>
              <w:sdtEndPr/>
              <w:sdtContent>
                <w:r w:rsidR="00413EB1">
                  <w:rPr>
                    <w:rStyle w:val="Tekstzastpczy"/>
                  </w:rPr>
                  <w:t>…</w:t>
                </w:r>
              </w:sdtContent>
            </w:sdt>
          </w:p>
        </w:tc>
      </w:tr>
      <w:tr w:rsidR="00413EB1" w:rsidRPr="0085177D" w14:paraId="6E69F129" w14:textId="77777777" w:rsidTr="00413EB1">
        <w:trPr>
          <w:trHeight w:val="397"/>
        </w:trPr>
        <w:tc>
          <w:tcPr>
            <w:tcW w:w="675" w:type="dxa"/>
          </w:tcPr>
          <w:p w14:paraId="681E41E3" w14:textId="092DB11B"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92545517"/>
                <w:placeholder>
                  <w:docPart w:val="575637B6FBCC4A1295E4DACC76243927"/>
                </w:placeholder>
                <w:showingPlcHdr/>
              </w:sdtPr>
              <w:sdtEndPr/>
              <w:sdtContent>
                <w:r w:rsidR="00413EB1">
                  <w:rPr>
                    <w:rStyle w:val="Tekstzastpczy"/>
                  </w:rPr>
                  <w:t>…</w:t>
                </w:r>
              </w:sdtContent>
            </w:sdt>
          </w:p>
        </w:tc>
        <w:tc>
          <w:tcPr>
            <w:tcW w:w="2843" w:type="dxa"/>
          </w:tcPr>
          <w:p w14:paraId="6BD2851E" w14:textId="65444F9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73771121"/>
                <w:placeholder>
                  <w:docPart w:val="FADA2E6AFBF7447AB8178D451F9B577E"/>
                </w:placeholder>
                <w:showingPlcHdr/>
              </w:sdtPr>
              <w:sdtEndPr/>
              <w:sdtContent>
                <w:r w:rsidR="00413EB1">
                  <w:rPr>
                    <w:rStyle w:val="Tekstzastpczy"/>
                  </w:rPr>
                  <w:t>…</w:t>
                </w:r>
              </w:sdtContent>
            </w:sdt>
          </w:p>
        </w:tc>
        <w:tc>
          <w:tcPr>
            <w:tcW w:w="1527" w:type="dxa"/>
          </w:tcPr>
          <w:p w14:paraId="0649C012" w14:textId="109B594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23034777"/>
                <w:placeholder>
                  <w:docPart w:val="3957F8EF7CA545FEBDE82C1D7D468F61"/>
                </w:placeholder>
                <w:showingPlcHdr/>
              </w:sdtPr>
              <w:sdtEndPr/>
              <w:sdtContent>
                <w:r w:rsidR="00413EB1">
                  <w:rPr>
                    <w:rStyle w:val="Tekstzastpczy"/>
                  </w:rPr>
                  <w:t>…</w:t>
                </w:r>
              </w:sdtContent>
            </w:sdt>
          </w:p>
        </w:tc>
        <w:tc>
          <w:tcPr>
            <w:tcW w:w="1528" w:type="dxa"/>
          </w:tcPr>
          <w:p w14:paraId="565A22DE" w14:textId="5D788DF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49756556"/>
                <w:placeholder>
                  <w:docPart w:val="F22C9C04BFA94BE19DC722615E775627"/>
                </w:placeholder>
                <w:showingPlcHdr/>
              </w:sdtPr>
              <w:sdtEndPr/>
              <w:sdtContent>
                <w:r w:rsidR="00413EB1">
                  <w:rPr>
                    <w:rStyle w:val="Tekstzastpczy"/>
                  </w:rPr>
                  <w:t>…</w:t>
                </w:r>
              </w:sdtContent>
            </w:sdt>
          </w:p>
        </w:tc>
        <w:tc>
          <w:tcPr>
            <w:tcW w:w="1527" w:type="dxa"/>
          </w:tcPr>
          <w:p w14:paraId="5AF87E8E" w14:textId="63952652"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06360583"/>
                <w:placeholder>
                  <w:docPart w:val="E712A382D75F41F9A31BFF862D5B63CB"/>
                </w:placeholder>
                <w:showingPlcHdr/>
              </w:sdtPr>
              <w:sdtEndPr/>
              <w:sdtContent>
                <w:r w:rsidR="00413EB1">
                  <w:rPr>
                    <w:rStyle w:val="Tekstzastpczy"/>
                  </w:rPr>
                  <w:t>…</w:t>
                </w:r>
              </w:sdtContent>
            </w:sdt>
          </w:p>
        </w:tc>
        <w:tc>
          <w:tcPr>
            <w:tcW w:w="1563" w:type="dxa"/>
          </w:tcPr>
          <w:p w14:paraId="0A1BFA9C" w14:textId="5E2C8938"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01651313"/>
                <w:placeholder>
                  <w:docPart w:val="FF1F9B5F0A154AABAB1256BD0BFF671F"/>
                </w:placeholder>
                <w:showingPlcHdr/>
              </w:sdtPr>
              <w:sdtEndPr/>
              <w:sdtContent>
                <w:r w:rsidR="00413EB1">
                  <w:rPr>
                    <w:rStyle w:val="Tekstzastpczy"/>
                  </w:rPr>
                  <w:t>…</w:t>
                </w:r>
              </w:sdtContent>
            </w:sdt>
          </w:p>
        </w:tc>
      </w:tr>
      <w:tr w:rsidR="00413EB1" w:rsidRPr="0085177D" w14:paraId="2BF97EC6" w14:textId="77777777" w:rsidTr="00413EB1">
        <w:trPr>
          <w:trHeight w:val="397"/>
        </w:trPr>
        <w:tc>
          <w:tcPr>
            <w:tcW w:w="675" w:type="dxa"/>
          </w:tcPr>
          <w:p w14:paraId="71559E77" w14:textId="2B89D4F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69568375"/>
                <w:placeholder>
                  <w:docPart w:val="82A35A89D4744F31937DDA4E00FE7D33"/>
                </w:placeholder>
                <w:showingPlcHdr/>
              </w:sdtPr>
              <w:sdtEndPr/>
              <w:sdtContent>
                <w:r w:rsidR="00413EB1">
                  <w:rPr>
                    <w:rStyle w:val="Tekstzastpczy"/>
                  </w:rPr>
                  <w:t>…</w:t>
                </w:r>
              </w:sdtContent>
            </w:sdt>
          </w:p>
        </w:tc>
        <w:tc>
          <w:tcPr>
            <w:tcW w:w="2843" w:type="dxa"/>
          </w:tcPr>
          <w:p w14:paraId="7CAD1CB5" w14:textId="38125EF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85830220"/>
                <w:placeholder>
                  <w:docPart w:val="38322D9CA47340E58397F56414B92D94"/>
                </w:placeholder>
                <w:showingPlcHdr/>
              </w:sdtPr>
              <w:sdtEndPr/>
              <w:sdtContent>
                <w:r w:rsidR="00413EB1">
                  <w:rPr>
                    <w:rStyle w:val="Tekstzastpczy"/>
                  </w:rPr>
                  <w:t>…</w:t>
                </w:r>
              </w:sdtContent>
            </w:sdt>
          </w:p>
        </w:tc>
        <w:tc>
          <w:tcPr>
            <w:tcW w:w="1527" w:type="dxa"/>
          </w:tcPr>
          <w:p w14:paraId="18335819" w14:textId="304A15A0"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59357397"/>
                <w:placeholder>
                  <w:docPart w:val="8CF09AEA25A84085BB94BD2D1DD4BD5C"/>
                </w:placeholder>
                <w:showingPlcHdr/>
              </w:sdtPr>
              <w:sdtEndPr/>
              <w:sdtContent>
                <w:r w:rsidR="00413EB1">
                  <w:rPr>
                    <w:rStyle w:val="Tekstzastpczy"/>
                  </w:rPr>
                  <w:t>…</w:t>
                </w:r>
              </w:sdtContent>
            </w:sdt>
          </w:p>
        </w:tc>
        <w:tc>
          <w:tcPr>
            <w:tcW w:w="1528" w:type="dxa"/>
          </w:tcPr>
          <w:p w14:paraId="04C772CE" w14:textId="75081571"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64003401"/>
                <w:placeholder>
                  <w:docPart w:val="FEDA8FB7743444A38698EE6F5E1A07EA"/>
                </w:placeholder>
                <w:showingPlcHdr/>
              </w:sdtPr>
              <w:sdtEndPr/>
              <w:sdtContent>
                <w:r w:rsidR="00413EB1">
                  <w:rPr>
                    <w:rStyle w:val="Tekstzastpczy"/>
                  </w:rPr>
                  <w:t>…</w:t>
                </w:r>
              </w:sdtContent>
            </w:sdt>
          </w:p>
        </w:tc>
        <w:tc>
          <w:tcPr>
            <w:tcW w:w="1527" w:type="dxa"/>
          </w:tcPr>
          <w:p w14:paraId="728BF364" w14:textId="239664B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80690705"/>
                <w:placeholder>
                  <w:docPart w:val="CCDBF09A17A34DD997A4349DF061E959"/>
                </w:placeholder>
                <w:showingPlcHdr/>
              </w:sdtPr>
              <w:sdtEndPr/>
              <w:sdtContent>
                <w:r w:rsidR="00413EB1">
                  <w:rPr>
                    <w:rStyle w:val="Tekstzastpczy"/>
                  </w:rPr>
                  <w:t>…</w:t>
                </w:r>
              </w:sdtContent>
            </w:sdt>
          </w:p>
        </w:tc>
        <w:tc>
          <w:tcPr>
            <w:tcW w:w="1563" w:type="dxa"/>
          </w:tcPr>
          <w:p w14:paraId="7E054A1F" w14:textId="220CDF8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55906596"/>
                <w:placeholder>
                  <w:docPart w:val="4890850598874F37BBA2F084CEEE572E"/>
                </w:placeholder>
                <w:showingPlcHdr/>
              </w:sdtPr>
              <w:sdtEndPr/>
              <w:sdtContent>
                <w:r w:rsidR="00413EB1">
                  <w:rPr>
                    <w:rStyle w:val="Tekstzastpczy"/>
                  </w:rPr>
                  <w:t>…</w:t>
                </w:r>
              </w:sdtContent>
            </w:sdt>
          </w:p>
        </w:tc>
      </w:tr>
      <w:tr w:rsidR="00413EB1" w:rsidRPr="0085177D" w14:paraId="772164AC" w14:textId="77777777" w:rsidTr="00413EB1">
        <w:trPr>
          <w:trHeight w:val="397"/>
        </w:trPr>
        <w:tc>
          <w:tcPr>
            <w:tcW w:w="675" w:type="dxa"/>
          </w:tcPr>
          <w:p w14:paraId="1D8140FB" w14:textId="3F5379FF"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69685806"/>
                <w:placeholder>
                  <w:docPart w:val="00FFB357CC0E4F99BD47CBDF26E8702F"/>
                </w:placeholder>
                <w:showingPlcHdr/>
              </w:sdtPr>
              <w:sdtEndPr/>
              <w:sdtContent>
                <w:r w:rsidR="00413EB1">
                  <w:rPr>
                    <w:rStyle w:val="Tekstzastpczy"/>
                  </w:rPr>
                  <w:t>…</w:t>
                </w:r>
              </w:sdtContent>
            </w:sdt>
          </w:p>
        </w:tc>
        <w:tc>
          <w:tcPr>
            <w:tcW w:w="2843" w:type="dxa"/>
          </w:tcPr>
          <w:p w14:paraId="02A6A8DE" w14:textId="0539C551"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84158822"/>
                <w:placeholder>
                  <w:docPart w:val="4DABB0E1966F4FD491069E2E5B712A7E"/>
                </w:placeholder>
                <w:showingPlcHdr/>
              </w:sdtPr>
              <w:sdtEndPr/>
              <w:sdtContent>
                <w:r w:rsidR="00413EB1">
                  <w:rPr>
                    <w:rStyle w:val="Tekstzastpczy"/>
                  </w:rPr>
                  <w:t>…</w:t>
                </w:r>
              </w:sdtContent>
            </w:sdt>
          </w:p>
        </w:tc>
        <w:tc>
          <w:tcPr>
            <w:tcW w:w="1527" w:type="dxa"/>
          </w:tcPr>
          <w:p w14:paraId="4EA8EB4B" w14:textId="390D90C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11401785"/>
                <w:placeholder>
                  <w:docPart w:val="A904BEFA2D8C45B8AB49F1B055A3865D"/>
                </w:placeholder>
                <w:showingPlcHdr/>
              </w:sdtPr>
              <w:sdtEndPr/>
              <w:sdtContent>
                <w:r w:rsidR="00413EB1">
                  <w:rPr>
                    <w:rStyle w:val="Tekstzastpczy"/>
                  </w:rPr>
                  <w:t>…</w:t>
                </w:r>
              </w:sdtContent>
            </w:sdt>
          </w:p>
        </w:tc>
        <w:tc>
          <w:tcPr>
            <w:tcW w:w="1528" w:type="dxa"/>
          </w:tcPr>
          <w:p w14:paraId="41578141" w14:textId="4213542F"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53093540"/>
                <w:placeholder>
                  <w:docPart w:val="BA791BDCC2754CB1827629BA87D33AEA"/>
                </w:placeholder>
                <w:showingPlcHdr/>
              </w:sdtPr>
              <w:sdtEndPr/>
              <w:sdtContent>
                <w:r w:rsidR="00413EB1">
                  <w:rPr>
                    <w:rStyle w:val="Tekstzastpczy"/>
                  </w:rPr>
                  <w:t>…</w:t>
                </w:r>
              </w:sdtContent>
            </w:sdt>
          </w:p>
        </w:tc>
        <w:tc>
          <w:tcPr>
            <w:tcW w:w="1527" w:type="dxa"/>
          </w:tcPr>
          <w:p w14:paraId="55065F66" w14:textId="3AD1774E"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3310900"/>
                <w:placeholder>
                  <w:docPart w:val="3049325CC83B4F16B7E98236A0ED103B"/>
                </w:placeholder>
                <w:showingPlcHdr/>
              </w:sdtPr>
              <w:sdtEndPr/>
              <w:sdtContent>
                <w:r w:rsidR="00413EB1">
                  <w:rPr>
                    <w:rStyle w:val="Tekstzastpczy"/>
                  </w:rPr>
                  <w:t>…</w:t>
                </w:r>
              </w:sdtContent>
            </w:sdt>
          </w:p>
        </w:tc>
        <w:tc>
          <w:tcPr>
            <w:tcW w:w="1563" w:type="dxa"/>
          </w:tcPr>
          <w:p w14:paraId="70869C27" w14:textId="6E7D134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68675532"/>
                <w:placeholder>
                  <w:docPart w:val="BE446CBAA81A4449897398B367E81C44"/>
                </w:placeholder>
                <w:showingPlcHdr/>
              </w:sdtPr>
              <w:sdtEndPr/>
              <w:sdtContent>
                <w:r w:rsidR="00413EB1">
                  <w:rPr>
                    <w:rStyle w:val="Tekstzastpczy"/>
                  </w:rPr>
                  <w:t>…</w:t>
                </w:r>
              </w:sdtContent>
            </w:sdt>
          </w:p>
        </w:tc>
      </w:tr>
      <w:tr w:rsidR="00413EB1" w:rsidRPr="0085177D" w14:paraId="0DD22C66" w14:textId="77777777" w:rsidTr="00413EB1">
        <w:trPr>
          <w:trHeight w:val="397"/>
        </w:trPr>
        <w:tc>
          <w:tcPr>
            <w:tcW w:w="675" w:type="dxa"/>
          </w:tcPr>
          <w:p w14:paraId="572018E3" w14:textId="6E6D0594"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57851250"/>
                <w:placeholder>
                  <w:docPart w:val="4EB5DC8BD34A4386ADC0AF589B12FF7F"/>
                </w:placeholder>
                <w:showingPlcHdr/>
              </w:sdtPr>
              <w:sdtEndPr/>
              <w:sdtContent>
                <w:r w:rsidR="00413EB1">
                  <w:rPr>
                    <w:rStyle w:val="Tekstzastpczy"/>
                  </w:rPr>
                  <w:t>…</w:t>
                </w:r>
              </w:sdtContent>
            </w:sdt>
          </w:p>
        </w:tc>
        <w:tc>
          <w:tcPr>
            <w:tcW w:w="2843" w:type="dxa"/>
          </w:tcPr>
          <w:p w14:paraId="0567A6CB" w14:textId="1FE5C9A4"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95220017"/>
                <w:placeholder>
                  <w:docPart w:val="31FF373562294048860F9E75278A06E9"/>
                </w:placeholder>
                <w:showingPlcHdr/>
              </w:sdtPr>
              <w:sdtEndPr/>
              <w:sdtContent>
                <w:r w:rsidR="00413EB1">
                  <w:rPr>
                    <w:rStyle w:val="Tekstzastpczy"/>
                  </w:rPr>
                  <w:t>…</w:t>
                </w:r>
              </w:sdtContent>
            </w:sdt>
          </w:p>
        </w:tc>
        <w:tc>
          <w:tcPr>
            <w:tcW w:w="1527" w:type="dxa"/>
          </w:tcPr>
          <w:p w14:paraId="7476638E" w14:textId="7D761F04"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77032693"/>
                <w:placeholder>
                  <w:docPart w:val="75B910BEF019420F802B49A281FCA2AA"/>
                </w:placeholder>
                <w:showingPlcHdr/>
              </w:sdtPr>
              <w:sdtEndPr/>
              <w:sdtContent>
                <w:r w:rsidR="00413EB1">
                  <w:rPr>
                    <w:rStyle w:val="Tekstzastpczy"/>
                  </w:rPr>
                  <w:t>…</w:t>
                </w:r>
              </w:sdtContent>
            </w:sdt>
          </w:p>
        </w:tc>
        <w:tc>
          <w:tcPr>
            <w:tcW w:w="1528" w:type="dxa"/>
          </w:tcPr>
          <w:p w14:paraId="7CD6260F" w14:textId="406BC025"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92214967"/>
                <w:placeholder>
                  <w:docPart w:val="E659D4A2E20B44759DEA71A92A01F984"/>
                </w:placeholder>
                <w:showingPlcHdr/>
              </w:sdtPr>
              <w:sdtEndPr/>
              <w:sdtContent>
                <w:r w:rsidR="00413EB1">
                  <w:rPr>
                    <w:rStyle w:val="Tekstzastpczy"/>
                  </w:rPr>
                  <w:t>…</w:t>
                </w:r>
              </w:sdtContent>
            </w:sdt>
          </w:p>
        </w:tc>
        <w:tc>
          <w:tcPr>
            <w:tcW w:w="1527" w:type="dxa"/>
          </w:tcPr>
          <w:p w14:paraId="3E7F07CF" w14:textId="49870A01"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2454125"/>
                <w:placeholder>
                  <w:docPart w:val="BFDE89EDB32D41E7AB3DDC00757279C2"/>
                </w:placeholder>
                <w:showingPlcHdr/>
              </w:sdtPr>
              <w:sdtEndPr/>
              <w:sdtContent>
                <w:r w:rsidR="00413EB1">
                  <w:rPr>
                    <w:rStyle w:val="Tekstzastpczy"/>
                  </w:rPr>
                  <w:t>…</w:t>
                </w:r>
              </w:sdtContent>
            </w:sdt>
          </w:p>
        </w:tc>
        <w:tc>
          <w:tcPr>
            <w:tcW w:w="1563" w:type="dxa"/>
          </w:tcPr>
          <w:p w14:paraId="2A5B5B81" w14:textId="476FD1F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57040190"/>
                <w:placeholder>
                  <w:docPart w:val="92755B9015434A05B9EA5F8646C0D9BA"/>
                </w:placeholder>
                <w:showingPlcHdr/>
              </w:sdtPr>
              <w:sdtEndPr/>
              <w:sdtContent>
                <w:r w:rsidR="00413EB1">
                  <w:rPr>
                    <w:rStyle w:val="Tekstzastpczy"/>
                  </w:rPr>
                  <w:t>…</w:t>
                </w:r>
              </w:sdtContent>
            </w:sdt>
          </w:p>
        </w:tc>
      </w:tr>
      <w:tr w:rsidR="00413EB1" w:rsidRPr="0085177D" w14:paraId="53611023" w14:textId="77777777" w:rsidTr="00413EB1">
        <w:trPr>
          <w:trHeight w:val="397"/>
        </w:trPr>
        <w:tc>
          <w:tcPr>
            <w:tcW w:w="675" w:type="dxa"/>
          </w:tcPr>
          <w:p w14:paraId="52FDF1F0" w14:textId="55028078"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90176616"/>
                <w:placeholder>
                  <w:docPart w:val="BA06843A0C42486382DE0A87BBA82378"/>
                </w:placeholder>
                <w:showingPlcHdr/>
              </w:sdtPr>
              <w:sdtEndPr/>
              <w:sdtContent>
                <w:r w:rsidR="00413EB1">
                  <w:rPr>
                    <w:rStyle w:val="Tekstzastpczy"/>
                  </w:rPr>
                  <w:t>…</w:t>
                </w:r>
              </w:sdtContent>
            </w:sdt>
          </w:p>
        </w:tc>
        <w:tc>
          <w:tcPr>
            <w:tcW w:w="2843" w:type="dxa"/>
          </w:tcPr>
          <w:p w14:paraId="73375675" w14:textId="1D13D538"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43911936"/>
                <w:placeholder>
                  <w:docPart w:val="C41E3642FD854424AF01B2362B99996C"/>
                </w:placeholder>
                <w:showingPlcHdr/>
              </w:sdtPr>
              <w:sdtEndPr/>
              <w:sdtContent>
                <w:r w:rsidR="00413EB1">
                  <w:rPr>
                    <w:rStyle w:val="Tekstzastpczy"/>
                  </w:rPr>
                  <w:t>…</w:t>
                </w:r>
              </w:sdtContent>
            </w:sdt>
          </w:p>
        </w:tc>
        <w:tc>
          <w:tcPr>
            <w:tcW w:w="1527" w:type="dxa"/>
          </w:tcPr>
          <w:p w14:paraId="2CFCB147" w14:textId="7059E6C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08202747"/>
                <w:placeholder>
                  <w:docPart w:val="C71BCB98649A4F2B87586CAA75FE2CEB"/>
                </w:placeholder>
                <w:showingPlcHdr/>
              </w:sdtPr>
              <w:sdtEndPr/>
              <w:sdtContent>
                <w:r w:rsidR="00413EB1">
                  <w:rPr>
                    <w:rStyle w:val="Tekstzastpczy"/>
                  </w:rPr>
                  <w:t>…</w:t>
                </w:r>
              </w:sdtContent>
            </w:sdt>
          </w:p>
        </w:tc>
        <w:tc>
          <w:tcPr>
            <w:tcW w:w="1528" w:type="dxa"/>
          </w:tcPr>
          <w:p w14:paraId="7529C47C" w14:textId="12A0E897"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4299999"/>
                <w:placeholder>
                  <w:docPart w:val="A5063225434E4646B7A0D19EBBDF28A1"/>
                </w:placeholder>
                <w:showingPlcHdr/>
              </w:sdtPr>
              <w:sdtEndPr/>
              <w:sdtContent>
                <w:r w:rsidR="00413EB1">
                  <w:rPr>
                    <w:rStyle w:val="Tekstzastpczy"/>
                  </w:rPr>
                  <w:t>…</w:t>
                </w:r>
              </w:sdtContent>
            </w:sdt>
          </w:p>
        </w:tc>
        <w:tc>
          <w:tcPr>
            <w:tcW w:w="1527" w:type="dxa"/>
          </w:tcPr>
          <w:p w14:paraId="5E63C520" w14:textId="052E0F8E"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04687520"/>
                <w:placeholder>
                  <w:docPart w:val="7385487F726D4A4E9B4A9AC7D849B430"/>
                </w:placeholder>
                <w:showingPlcHdr/>
              </w:sdtPr>
              <w:sdtEndPr/>
              <w:sdtContent>
                <w:r w:rsidR="00413EB1">
                  <w:rPr>
                    <w:rStyle w:val="Tekstzastpczy"/>
                  </w:rPr>
                  <w:t>…</w:t>
                </w:r>
              </w:sdtContent>
            </w:sdt>
          </w:p>
        </w:tc>
        <w:tc>
          <w:tcPr>
            <w:tcW w:w="1563" w:type="dxa"/>
          </w:tcPr>
          <w:p w14:paraId="348E5509" w14:textId="2924DEB0"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60447378"/>
                <w:placeholder>
                  <w:docPart w:val="1EF142E763884BEBAD1A9256D7EB422B"/>
                </w:placeholder>
                <w:showingPlcHdr/>
              </w:sdtPr>
              <w:sdtEndPr/>
              <w:sdtContent>
                <w:r w:rsidR="00413EB1">
                  <w:rPr>
                    <w:rStyle w:val="Tekstzastpczy"/>
                  </w:rPr>
                  <w:t>…</w:t>
                </w:r>
              </w:sdtContent>
            </w:sdt>
          </w:p>
        </w:tc>
      </w:tr>
      <w:tr w:rsidR="00413EB1" w:rsidRPr="0085177D" w14:paraId="294F2314" w14:textId="77777777" w:rsidTr="00413EB1">
        <w:trPr>
          <w:trHeight w:val="397"/>
        </w:trPr>
        <w:tc>
          <w:tcPr>
            <w:tcW w:w="675" w:type="dxa"/>
          </w:tcPr>
          <w:p w14:paraId="4DB4EEB3" w14:textId="6A5ED1A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98531889"/>
                <w:placeholder>
                  <w:docPart w:val="92C7658CBD0A45BBAAC35D0F860C5DA9"/>
                </w:placeholder>
                <w:showingPlcHdr/>
              </w:sdtPr>
              <w:sdtEndPr/>
              <w:sdtContent>
                <w:r w:rsidR="00413EB1">
                  <w:rPr>
                    <w:rStyle w:val="Tekstzastpczy"/>
                  </w:rPr>
                  <w:t>…</w:t>
                </w:r>
              </w:sdtContent>
            </w:sdt>
          </w:p>
        </w:tc>
        <w:tc>
          <w:tcPr>
            <w:tcW w:w="2843" w:type="dxa"/>
          </w:tcPr>
          <w:p w14:paraId="313616A7" w14:textId="76B854D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56283447"/>
                <w:placeholder>
                  <w:docPart w:val="EBBBA177C3804CB68E60444040FB5C90"/>
                </w:placeholder>
                <w:showingPlcHdr/>
              </w:sdtPr>
              <w:sdtEndPr/>
              <w:sdtContent>
                <w:r w:rsidR="00413EB1">
                  <w:rPr>
                    <w:rStyle w:val="Tekstzastpczy"/>
                  </w:rPr>
                  <w:t>…</w:t>
                </w:r>
              </w:sdtContent>
            </w:sdt>
          </w:p>
        </w:tc>
        <w:tc>
          <w:tcPr>
            <w:tcW w:w="1527" w:type="dxa"/>
          </w:tcPr>
          <w:p w14:paraId="030FE568" w14:textId="2FA474A2"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72780369"/>
                <w:placeholder>
                  <w:docPart w:val="D43C6A91FE554989BD5DBEA7B003FBA4"/>
                </w:placeholder>
                <w:showingPlcHdr/>
              </w:sdtPr>
              <w:sdtEndPr/>
              <w:sdtContent>
                <w:r w:rsidR="00413EB1">
                  <w:rPr>
                    <w:rStyle w:val="Tekstzastpczy"/>
                  </w:rPr>
                  <w:t>…</w:t>
                </w:r>
              </w:sdtContent>
            </w:sdt>
          </w:p>
        </w:tc>
        <w:tc>
          <w:tcPr>
            <w:tcW w:w="1528" w:type="dxa"/>
          </w:tcPr>
          <w:p w14:paraId="13E06701" w14:textId="1CB49EE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96067789"/>
                <w:placeholder>
                  <w:docPart w:val="8A9EB568DC4A457296374CA09F0D12E7"/>
                </w:placeholder>
                <w:showingPlcHdr/>
              </w:sdtPr>
              <w:sdtEndPr/>
              <w:sdtContent>
                <w:r w:rsidR="00413EB1">
                  <w:rPr>
                    <w:rStyle w:val="Tekstzastpczy"/>
                  </w:rPr>
                  <w:t>…</w:t>
                </w:r>
              </w:sdtContent>
            </w:sdt>
          </w:p>
        </w:tc>
        <w:tc>
          <w:tcPr>
            <w:tcW w:w="1527" w:type="dxa"/>
          </w:tcPr>
          <w:p w14:paraId="22DC48E4" w14:textId="60C8E51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81924924"/>
                <w:placeholder>
                  <w:docPart w:val="DA474993EC624455B0DF9140A0ACC1B4"/>
                </w:placeholder>
                <w:showingPlcHdr/>
              </w:sdtPr>
              <w:sdtEndPr/>
              <w:sdtContent>
                <w:r w:rsidR="00413EB1">
                  <w:rPr>
                    <w:rStyle w:val="Tekstzastpczy"/>
                  </w:rPr>
                  <w:t>…</w:t>
                </w:r>
              </w:sdtContent>
            </w:sdt>
          </w:p>
        </w:tc>
        <w:tc>
          <w:tcPr>
            <w:tcW w:w="1563" w:type="dxa"/>
          </w:tcPr>
          <w:p w14:paraId="77E50DCB" w14:textId="15CE486F"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88341069"/>
                <w:placeholder>
                  <w:docPart w:val="A98EC0C80E4140428177694D08E94F60"/>
                </w:placeholder>
                <w:showingPlcHdr/>
              </w:sdtPr>
              <w:sdtEndPr/>
              <w:sdtContent>
                <w:r w:rsidR="00413EB1">
                  <w:rPr>
                    <w:rStyle w:val="Tekstzastpczy"/>
                  </w:rPr>
                  <w:t>…</w:t>
                </w:r>
              </w:sdtContent>
            </w:sdt>
          </w:p>
        </w:tc>
      </w:tr>
      <w:tr w:rsidR="00413EB1" w:rsidRPr="0085177D" w14:paraId="2FF9AF71" w14:textId="77777777" w:rsidTr="00413EB1">
        <w:trPr>
          <w:trHeight w:val="397"/>
        </w:trPr>
        <w:tc>
          <w:tcPr>
            <w:tcW w:w="675" w:type="dxa"/>
          </w:tcPr>
          <w:p w14:paraId="5C017355" w14:textId="0451C43E"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36646428"/>
                <w:placeholder>
                  <w:docPart w:val="E65C21B9FC7846B7B26C07B45855AB89"/>
                </w:placeholder>
                <w:showingPlcHdr/>
              </w:sdtPr>
              <w:sdtEndPr/>
              <w:sdtContent>
                <w:r w:rsidR="00413EB1">
                  <w:rPr>
                    <w:rStyle w:val="Tekstzastpczy"/>
                  </w:rPr>
                  <w:t>…</w:t>
                </w:r>
              </w:sdtContent>
            </w:sdt>
          </w:p>
        </w:tc>
        <w:tc>
          <w:tcPr>
            <w:tcW w:w="2843" w:type="dxa"/>
          </w:tcPr>
          <w:p w14:paraId="3EB25F24" w14:textId="3E396127"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46161852"/>
                <w:placeholder>
                  <w:docPart w:val="35ABFB667F4C4A88B4DB1EF724B2F8F5"/>
                </w:placeholder>
                <w:showingPlcHdr/>
              </w:sdtPr>
              <w:sdtEndPr/>
              <w:sdtContent>
                <w:r w:rsidR="00413EB1">
                  <w:rPr>
                    <w:rStyle w:val="Tekstzastpczy"/>
                  </w:rPr>
                  <w:t>…</w:t>
                </w:r>
              </w:sdtContent>
            </w:sdt>
          </w:p>
        </w:tc>
        <w:tc>
          <w:tcPr>
            <w:tcW w:w="1527" w:type="dxa"/>
          </w:tcPr>
          <w:p w14:paraId="5BF8CB0F" w14:textId="05DFA240"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34806919"/>
                <w:placeholder>
                  <w:docPart w:val="F9A39B54B0554921A57CB1DA0E76557F"/>
                </w:placeholder>
                <w:showingPlcHdr/>
              </w:sdtPr>
              <w:sdtEndPr/>
              <w:sdtContent>
                <w:r w:rsidR="00413EB1">
                  <w:rPr>
                    <w:rStyle w:val="Tekstzastpczy"/>
                  </w:rPr>
                  <w:t>…</w:t>
                </w:r>
              </w:sdtContent>
            </w:sdt>
          </w:p>
        </w:tc>
        <w:tc>
          <w:tcPr>
            <w:tcW w:w="1528" w:type="dxa"/>
          </w:tcPr>
          <w:p w14:paraId="7292D643" w14:textId="16F83F3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41465928"/>
                <w:placeholder>
                  <w:docPart w:val="66169AC7806849F2ADA8440B80500515"/>
                </w:placeholder>
                <w:showingPlcHdr/>
              </w:sdtPr>
              <w:sdtEndPr/>
              <w:sdtContent>
                <w:r w:rsidR="00413EB1">
                  <w:rPr>
                    <w:rStyle w:val="Tekstzastpczy"/>
                  </w:rPr>
                  <w:t>…</w:t>
                </w:r>
              </w:sdtContent>
            </w:sdt>
          </w:p>
        </w:tc>
        <w:tc>
          <w:tcPr>
            <w:tcW w:w="1527" w:type="dxa"/>
          </w:tcPr>
          <w:p w14:paraId="0632C40D" w14:textId="01A6AC30"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46238664"/>
                <w:placeholder>
                  <w:docPart w:val="C2C0507BD7284C92BCF7EF65DDF3B354"/>
                </w:placeholder>
                <w:showingPlcHdr/>
              </w:sdtPr>
              <w:sdtEndPr/>
              <w:sdtContent>
                <w:r w:rsidR="00413EB1">
                  <w:rPr>
                    <w:rStyle w:val="Tekstzastpczy"/>
                  </w:rPr>
                  <w:t>…</w:t>
                </w:r>
              </w:sdtContent>
            </w:sdt>
          </w:p>
        </w:tc>
        <w:tc>
          <w:tcPr>
            <w:tcW w:w="1563" w:type="dxa"/>
          </w:tcPr>
          <w:p w14:paraId="6497D600" w14:textId="6AAFEEB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93444084"/>
                <w:placeholder>
                  <w:docPart w:val="BA95CD78B7C941F5AD040F27DB6EF271"/>
                </w:placeholder>
                <w:showingPlcHdr/>
              </w:sdtPr>
              <w:sdtEndPr/>
              <w:sdtContent>
                <w:r w:rsidR="00413EB1">
                  <w:rPr>
                    <w:rStyle w:val="Tekstzastpczy"/>
                  </w:rPr>
                  <w:t>…</w:t>
                </w:r>
              </w:sdtContent>
            </w:sdt>
          </w:p>
        </w:tc>
      </w:tr>
      <w:tr w:rsidR="00413EB1" w:rsidRPr="0085177D" w14:paraId="0960D1D8" w14:textId="77777777" w:rsidTr="00413EB1">
        <w:trPr>
          <w:trHeight w:val="397"/>
        </w:trPr>
        <w:tc>
          <w:tcPr>
            <w:tcW w:w="675" w:type="dxa"/>
          </w:tcPr>
          <w:p w14:paraId="18CC5C0B" w14:textId="0B17F96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88865314"/>
                <w:placeholder>
                  <w:docPart w:val="32139EF2BC3747A297C611966C695874"/>
                </w:placeholder>
                <w:showingPlcHdr/>
              </w:sdtPr>
              <w:sdtEndPr/>
              <w:sdtContent>
                <w:r w:rsidR="00413EB1">
                  <w:rPr>
                    <w:rStyle w:val="Tekstzastpczy"/>
                  </w:rPr>
                  <w:t>…</w:t>
                </w:r>
              </w:sdtContent>
            </w:sdt>
          </w:p>
        </w:tc>
        <w:tc>
          <w:tcPr>
            <w:tcW w:w="2843" w:type="dxa"/>
          </w:tcPr>
          <w:p w14:paraId="72F3CB3D" w14:textId="0708C5E7"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97406027"/>
                <w:placeholder>
                  <w:docPart w:val="34CC56A8ADB94AD99569048BD9DD6222"/>
                </w:placeholder>
                <w:showingPlcHdr/>
              </w:sdtPr>
              <w:sdtEndPr/>
              <w:sdtContent>
                <w:r w:rsidR="00413EB1">
                  <w:rPr>
                    <w:rStyle w:val="Tekstzastpczy"/>
                  </w:rPr>
                  <w:t>…</w:t>
                </w:r>
              </w:sdtContent>
            </w:sdt>
          </w:p>
        </w:tc>
        <w:tc>
          <w:tcPr>
            <w:tcW w:w="1527" w:type="dxa"/>
          </w:tcPr>
          <w:p w14:paraId="0DC8DAAD" w14:textId="5D56786F"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74132683"/>
                <w:placeholder>
                  <w:docPart w:val="A118A69C7B914464A2EE9DB0565AC8D6"/>
                </w:placeholder>
                <w:showingPlcHdr/>
              </w:sdtPr>
              <w:sdtEndPr/>
              <w:sdtContent>
                <w:r w:rsidR="00413EB1">
                  <w:rPr>
                    <w:rStyle w:val="Tekstzastpczy"/>
                  </w:rPr>
                  <w:t>…</w:t>
                </w:r>
              </w:sdtContent>
            </w:sdt>
          </w:p>
        </w:tc>
        <w:tc>
          <w:tcPr>
            <w:tcW w:w="1528" w:type="dxa"/>
          </w:tcPr>
          <w:p w14:paraId="6D79C788" w14:textId="0BBF965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6211604"/>
                <w:placeholder>
                  <w:docPart w:val="BFBDE3B202D041C8A007C7A3276447F0"/>
                </w:placeholder>
                <w:showingPlcHdr/>
              </w:sdtPr>
              <w:sdtEndPr/>
              <w:sdtContent>
                <w:r w:rsidR="00413EB1">
                  <w:rPr>
                    <w:rStyle w:val="Tekstzastpczy"/>
                  </w:rPr>
                  <w:t>…</w:t>
                </w:r>
              </w:sdtContent>
            </w:sdt>
          </w:p>
        </w:tc>
        <w:tc>
          <w:tcPr>
            <w:tcW w:w="1527" w:type="dxa"/>
          </w:tcPr>
          <w:p w14:paraId="73E89E72" w14:textId="131227C8"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26721822"/>
                <w:placeholder>
                  <w:docPart w:val="16680522FB0249C5BC468FFA24AB9104"/>
                </w:placeholder>
                <w:showingPlcHdr/>
              </w:sdtPr>
              <w:sdtEndPr/>
              <w:sdtContent>
                <w:r w:rsidR="00413EB1">
                  <w:rPr>
                    <w:rStyle w:val="Tekstzastpczy"/>
                  </w:rPr>
                  <w:t>…</w:t>
                </w:r>
              </w:sdtContent>
            </w:sdt>
          </w:p>
        </w:tc>
        <w:tc>
          <w:tcPr>
            <w:tcW w:w="1563" w:type="dxa"/>
          </w:tcPr>
          <w:p w14:paraId="3E1366F0" w14:textId="778C2A0F"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20723305"/>
                <w:placeholder>
                  <w:docPart w:val="C55C2DB5FE144C59AE657B833DADD9E6"/>
                </w:placeholder>
                <w:showingPlcHdr/>
              </w:sdtPr>
              <w:sdtEndPr/>
              <w:sdtContent>
                <w:r w:rsidR="00413EB1">
                  <w:rPr>
                    <w:rStyle w:val="Tekstzastpczy"/>
                  </w:rPr>
                  <w:t>…</w:t>
                </w:r>
              </w:sdtContent>
            </w:sdt>
          </w:p>
        </w:tc>
      </w:tr>
      <w:tr w:rsidR="00413EB1" w:rsidRPr="0085177D" w14:paraId="0B6EBF84" w14:textId="77777777" w:rsidTr="00413EB1">
        <w:trPr>
          <w:trHeight w:val="397"/>
        </w:trPr>
        <w:tc>
          <w:tcPr>
            <w:tcW w:w="675" w:type="dxa"/>
          </w:tcPr>
          <w:p w14:paraId="625EF7F9" w14:textId="08A823C4"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14701887"/>
                <w:placeholder>
                  <w:docPart w:val="5DFFD880F36F4646B14DE557A91019A6"/>
                </w:placeholder>
                <w:showingPlcHdr/>
              </w:sdtPr>
              <w:sdtEndPr/>
              <w:sdtContent>
                <w:r w:rsidR="00413EB1">
                  <w:rPr>
                    <w:rStyle w:val="Tekstzastpczy"/>
                  </w:rPr>
                  <w:t>…</w:t>
                </w:r>
              </w:sdtContent>
            </w:sdt>
          </w:p>
        </w:tc>
        <w:tc>
          <w:tcPr>
            <w:tcW w:w="2843" w:type="dxa"/>
          </w:tcPr>
          <w:p w14:paraId="705C079C" w14:textId="6841FF02"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29328990"/>
                <w:placeholder>
                  <w:docPart w:val="8E9870E759804F68A219613FCA2C84E2"/>
                </w:placeholder>
                <w:showingPlcHdr/>
              </w:sdtPr>
              <w:sdtEndPr/>
              <w:sdtContent>
                <w:r w:rsidR="00413EB1">
                  <w:rPr>
                    <w:rStyle w:val="Tekstzastpczy"/>
                  </w:rPr>
                  <w:t>…</w:t>
                </w:r>
              </w:sdtContent>
            </w:sdt>
          </w:p>
        </w:tc>
        <w:tc>
          <w:tcPr>
            <w:tcW w:w="1527" w:type="dxa"/>
          </w:tcPr>
          <w:p w14:paraId="159CEB0E" w14:textId="2B6E9961"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93362047"/>
                <w:placeholder>
                  <w:docPart w:val="2759CE3CB61540438B9468DC9A3FAF77"/>
                </w:placeholder>
                <w:showingPlcHdr/>
              </w:sdtPr>
              <w:sdtEndPr/>
              <w:sdtContent>
                <w:r w:rsidR="00413EB1">
                  <w:rPr>
                    <w:rStyle w:val="Tekstzastpczy"/>
                  </w:rPr>
                  <w:t>…</w:t>
                </w:r>
              </w:sdtContent>
            </w:sdt>
          </w:p>
        </w:tc>
        <w:tc>
          <w:tcPr>
            <w:tcW w:w="1528" w:type="dxa"/>
          </w:tcPr>
          <w:p w14:paraId="3FF22378" w14:textId="49D85E83"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97278084"/>
                <w:placeholder>
                  <w:docPart w:val="EB6B2D0FAC2143918AFD4FD46EEE4FF4"/>
                </w:placeholder>
                <w:showingPlcHdr/>
              </w:sdtPr>
              <w:sdtEndPr/>
              <w:sdtContent>
                <w:r w:rsidR="00413EB1">
                  <w:rPr>
                    <w:rStyle w:val="Tekstzastpczy"/>
                  </w:rPr>
                  <w:t>…</w:t>
                </w:r>
              </w:sdtContent>
            </w:sdt>
          </w:p>
        </w:tc>
        <w:tc>
          <w:tcPr>
            <w:tcW w:w="1527" w:type="dxa"/>
          </w:tcPr>
          <w:p w14:paraId="474792F4" w14:textId="6C219543"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66556228"/>
                <w:placeholder>
                  <w:docPart w:val="93E7593964994C03B66266D8A5DBB8FB"/>
                </w:placeholder>
                <w:showingPlcHdr/>
              </w:sdtPr>
              <w:sdtEndPr/>
              <w:sdtContent>
                <w:r w:rsidR="00413EB1">
                  <w:rPr>
                    <w:rStyle w:val="Tekstzastpczy"/>
                  </w:rPr>
                  <w:t>…</w:t>
                </w:r>
              </w:sdtContent>
            </w:sdt>
          </w:p>
        </w:tc>
        <w:tc>
          <w:tcPr>
            <w:tcW w:w="1563" w:type="dxa"/>
          </w:tcPr>
          <w:p w14:paraId="1FDD64BF" w14:textId="27434658"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62307146"/>
                <w:placeholder>
                  <w:docPart w:val="7C17F0E6DC7D41D9B83314E679FB4C35"/>
                </w:placeholder>
                <w:showingPlcHdr/>
              </w:sdtPr>
              <w:sdtEndPr/>
              <w:sdtContent>
                <w:r w:rsidR="00413EB1">
                  <w:rPr>
                    <w:rStyle w:val="Tekstzastpczy"/>
                  </w:rPr>
                  <w:t>…</w:t>
                </w:r>
              </w:sdtContent>
            </w:sdt>
          </w:p>
        </w:tc>
      </w:tr>
      <w:tr w:rsidR="00413EB1" w:rsidRPr="0085177D" w14:paraId="3A2757B3" w14:textId="77777777" w:rsidTr="00413EB1">
        <w:trPr>
          <w:trHeight w:val="397"/>
        </w:trPr>
        <w:tc>
          <w:tcPr>
            <w:tcW w:w="675" w:type="dxa"/>
          </w:tcPr>
          <w:p w14:paraId="32B5F369" w14:textId="31877E4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12820429"/>
                <w:placeholder>
                  <w:docPart w:val="BBB4D3B3F7A84855BAA337C9843613FC"/>
                </w:placeholder>
                <w:showingPlcHdr/>
              </w:sdtPr>
              <w:sdtEndPr/>
              <w:sdtContent>
                <w:r w:rsidR="00413EB1">
                  <w:rPr>
                    <w:rStyle w:val="Tekstzastpczy"/>
                  </w:rPr>
                  <w:t>…</w:t>
                </w:r>
              </w:sdtContent>
            </w:sdt>
          </w:p>
        </w:tc>
        <w:tc>
          <w:tcPr>
            <w:tcW w:w="2843" w:type="dxa"/>
          </w:tcPr>
          <w:p w14:paraId="0947CF6D" w14:textId="7DEA4C20"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82204439"/>
                <w:placeholder>
                  <w:docPart w:val="C64CFA7F57204E6196745B0887752AB8"/>
                </w:placeholder>
                <w:showingPlcHdr/>
              </w:sdtPr>
              <w:sdtEndPr/>
              <w:sdtContent>
                <w:r w:rsidR="00413EB1">
                  <w:rPr>
                    <w:rStyle w:val="Tekstzastpczy"/>
                  </w:rPr>
                  <w:t>…</w:t>
                </w:r>
              </w:sdtContent>
            </w:sdt>
          </w:p>
        </w:tc>
        <w:tc>
          <w:tcPr>
            <w:tcW w:w="1527" w:type="dxa"/>
          </w:tcPr>
          <w:p w14:paraId="22ED38A1" w14:textId="2B2F21E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1285142"/>
                <w:placeholder>
                  <w:docPart w:val="BA2DF6A6640D48D8A1BC444642DA0EB4"/>
                </w:placeholder>
                <w:showingPlcHdr/>
              </w:sdtPr>
              <w:sdtEndPr/>
              <w:sdtContent>
                <w:r w:rsidR="00413EB1">
                  <w:rPr>
                    <w:rStyle w:val="Tekstzastpczy"/>
                  </w:rPr>
                  <w:t>…</w:t>
                </w:r>
              </w:sdtContent>
            </w:sdt>
          </w:p>
        </w:tc>
        <w:tc>
          <w:tcPr>
            <w:tcW w:w="1528" w:type="dxa"/>
          </w:tcPr>
          <w:p w14:paraId="01A23C87" w14:textId="7BD9FCB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51104951"/>
                <w:placeholder>
                  <w:docPart w:val="2B5EFB8C2D904BC1BB2836A52FEEFAE0"/>
                </w:placeholder>
                <w:showingPlcHdr/>
              </w:sdtPr>
              <w:sdtEndPr/>
              <w:sdtContent>
                <w:r w:rsidR="00413EB1">
                  <w:rPr>
                    <w:rStyle w:val="Tekstzastpczy"/>
                  </w:rPr>
                  <w:t>…</w:t>
                </w:r>
              </w:sdtContent>
            </w:sdt>
          </w:p>
        </w:tc>
        <w:tc>
          <w:tcPr>
            <w:tcW w:w="1527" w:type="dxa"/>
          </w:tcPr>
          <w:p w14:paraId="47F8B7D2" w14:textId="55F4D6A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6104803"/>
                <w:placeholder>
                  <w:docPart w:val="4D57F7FC04564C35866BEB4F1C7177E5"/>
                </w:placeholder>
                <w:showingPlcHdr/>
              </w:sdtPr>
              <w:sdtEndPr/>
              <w:sdtContent>
                <w:r w:rsidR="00413EB1">
                  <w:rPr>
                    <w:rStyle w:val="Tekstzastpczy"/>
                  </w:rPr>
                  <w:t>…</w:t>
                </w:r>
              </w:sdtContent>
            </w:sdt>
          </w:p>
        </w:tc>
        <w:tc>
          <w:tcPr>
            <w:tcW w:w="1563" w:type="dxa"/>
          </w:tcPr>
          <w:p w14:paraId="2BB0D6A6" w14:textId="49370243"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85338515"/>
                <w:placeholder>
                  <w:docPart w:val="C4F5FAE1F244497482338C84CB89E63C"/>
                </w:placeholder>
                <w:showingPlcHdr/>
              </w:sdtPr>
              <w:sdtEndPr/>
              <w:sdtContent>
                <w:r w:rsidR="00413EB1">
                  <w:rPr>
                    <w:rStyle w:val="Tekstzastpczy"/>
                  </w:rPr>
                  <w:t>…</w:t>
                </w:r>
              </w:sdtContent>
            </w:sdt>
          </w:p>
        </w:tc>
      </w:tr>
      <w:tr w:rsidR="00413EB1" w:rsidRPr="0085177D" w14:paraId="48CFB1D5" w14:textId="77777777" w:rsidTr="00413EB1">
        <w:trPr>
          <w:trHeight w:val="397"/>
        </w:trPr>
        <w:tc>
          <w:tcPr>
            <w:tcW w:w="675" w:type="dxa"/>
          </w:tcPr>
          <w:p w14:paraId="125C4D1D" w14:textId="78F6E7B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01048734"/>
                <w:placeholder>
                  <w:docPart w:val="0BDA012399974C43ACA3EBAA9BE57887"/>
                </w:placeholder>
                <w:showingPlcHdr/>
              </w:sdtPr>
              <w:sdtEndPr/>
              <w:sdtContent>
                <w:r w:rsidR="00413EB1">
                  <w:rPr>
                    <w:rStyle w:val="Tekstzastpczy"/>
                  </w:rPr>
                  <w:t>…</w:t>
                </w:r>
              </w:sdtContent>
            </w:sdt>
          </w:p>
        </w:tc>
        <w:tc>
          <w:tcPr>
            <w:tcW w:w="2843" w:type="dxa"/>
          </w:tcPr>
          <w:p w14:paraId="7A071844" w14:textId="69D67665"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17591012"/>
                <w:placeholder>
                  <w:docPart w:val="1EC13A1EE7474421A794BCE239336EBA"/>
                </w:placeholder>
                <w:showingPlcHdr/>
              </w:sdtPr>
              <w:sdtEndPr/>
              <w:sdtContent>
                <w:r w:rsidR="00413EB1">
                  <w:rPr>
                    <w:rStyle w:val="Tekstzastpczy"/>
                  </w:rPr>
                  <w:t>…</w:t>
                </w:r>
              </w:sdtContent>
            </w:sdt>
          </w:p>
        </w:tc>
        <w:tc>
          <w:tcPr>
            <w:tcW w:w="1527" w:type="dxa"/>
          </w:tcPr>
          <w:p w14:paraId="7D3AD486" w14:textId="4494DD4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11300236"/>
                <w:placeholder>
                  <w:docPart w:val="52C76CE02D2E47D8B94624074EF00B43"/>
                </w:placeholder>
                <w:showingPlcHdr/>
              </w:sdtPr>
              <w:sdtEndPr/>
              <w:sdtContent>
                <w:r w:rsidR="00413EB1">
                  <w:rPr>
                    <w:rStyle w:val="Tekstzastpczy"/>
                  </w:rPr>
                  <w:t>…</w:t>
                </w:r>
              </w:sdtContent>
            </w:sdt>
          </w:p>
        </w:tc>
        <w:tc>
          <w:tcPr>
            <w:tcW w:w="1528" w:type="dxa"/>
          </w:tcPr>
          <w:p w14:paraId="54F80134" w14:textId="58142FE6"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95346881"/>
                <w:placeholder>
                  <w:docPart w:val="F754857CDF974FDC80F44B276E003A48"/>
                </w:placeholder>
                <w:showingPlcHdr/>
              </w:sdtPr>
              <w:sdtEndPr/>
              <w:sdtContent>
                <w:r w:rsidR="00413EB1">
                  <w:rPr>
                    <w:rStyle w:val="Tekstzastpczy"/>
                  </w:rPr>
                  <w:t>…</w:t>
                </w:r>
              </w:sdtContent>
            </w:sdt>
          </w:p>
        </w:tc>
        <w:tc>
          <w:tcPr>
            <w:tcW w:w="1527" w:type="dxa"/>
          </w:tcPr>
          <w:p w14:paraId="495310B7" w14:textId="3BB962B2"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70230527"/>
                <w:placeholder>
                  <w:docPart w:val="653F087A6E0A46A6959ED50F4A175D63"/>
                </w:placeholder>
                <w:showingPlcHdr/>
              </w:sdtPr>
              <w:sdtEndPr/>
              <w:sdtContent>
                <w:r w:rsidR="00413EB1">
                  <w:rPr>
                    <w:rStyle w:val="Tekstzastpczy"/>
                  </w:rPr>
                  <w:t>…</w:t>
                </w:r>
              </w:sdtContent>
            </w:sdt>
          </w:p>
        </w:tc>
        <w:tc>
          <w:tcPr>
            <w:tcW w:w="1563" w:type="dxa"/>
          </w:tcPr>
          <w:p w14:paraId="12B51ABE" w14:textId="52BBCFC5"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74928051"/>
                <w:placeholder>
                  <w:docPart w:val="18EC3B6B320846159307724B8B4D3B73"/>
                </w:placeholder>
                <w:showingPlcHdr/>
              </w:sdtPr>
              <w:sdtEndPr/>
              <w:sdtContent>
                <w:r w:rsidR="00413EB1">
                  <w:rPr>
                    <w:rStyle w:val="Tekstzastpczy"/>
                  </w:rPr>
                  <w:t>…</w:t>
                </w:r>
              </w:sdtContent>
            </w:sdt>
          </w:p>
        </w:tc>
      </w:tr>
      <w:tr w:rsidR="00413EB1" w:rsidRPr="0085177D" w14:paraId="38F45DF5" w14:textId="77777777" w:rsidTr="00413EB1">
        <w:trPr>
          <w:trHeight w:val="397"/>
        </w:trPr>
        <w:tc>
          <w:tcPr>
            <w:tcW w:w="675" w:type="dxa"/>
          </w:tcPr>
          <w:p w14:paraId="62E604CE" w14:textId="03E6813D"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43322733"/>
                <w:placeholder>
                  <w:docPart w:val="B3BD34D9564A403498C1ECDECE3F4EFC"/>
                </w:placeholder>
                <w:showingPlcHdr/>
              </w:sdtPr>
              <w:sdtEndPr/>
              <w:sdtContent>
                <w:r w:rsidR="00413EB1">
                  <w:rPr>
                    <w:rStyle w:val="Tekstzastpczy"/>
                  </w:rPr>
                  <w:t>…</w:t>
                </w:r>
              </w:sdtContent>
            </w:sdt>
          </w:p>
        </w:tc>
        <w:tc>
          <w:tcPr>
            <w:tcW w:w="2843" w:type="dxa"/>
          </w:tcPr>
          <w:p w14:paraId="2D53372B" w14:textId="674B9F15"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21901307"/>
                <w:placeholder>
                  <w:docPart w:val="5E2671AAAB0348918A00F917F4075620"/>
                </w:placeholder>
                <w:showingPlcHdr/>
              </w:sdtPr>
              <w:sdtEndPr/>
              <w:sdtContent>
                <w:r w:rsidR="00413EB1">
                  <w:rPr>
                    <w:rStyle w:val="Tekstzastpczy"/>
                  </w:rPr>
                  <w:t>…</w:t>
                </w:r>
              </w:sdtContent>
            </w:sdt>
          </w:p>
        </w:tc>
        <w:tc>
          <w:tcPr>
            <w:tcW w:w="1527" w:type="dxa"/>
          </w:tcPr>
          <w:p w14:paraId="6C782869" w14:textId="6EBAAEB1"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56979292"/>
                <w:placeholder>
                  <w:docPart w:val="7CA45A1E8F8C4BDFA9A7D2D6C2A00891"/>
                </w:placeholder>
                <w:showingPlcHdr/>
              </w:sdtPr>
              <w:sdtEndPr/>
              <w:sdtContent>
                <w:r w:rsidR="00413EB1">
                  <w:rPr>
                    <w:rStyle w:val="Tekstzastpczy"/>
                  </w:rPr>
                  <w:t>…</w:t>
                </w:r>
              </w:sdtContent>
            </w:sdt>
          </w:p>
        </w:tc>
        <w:tc>
          <w:tcPr>
            <w:tcW w:w="1528" w:type="dxa"/>
          </w:tcPr>
          <w:p w14:paraId="58B34266" w14:textId="03F7FE1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113000719"/>
                <w:placeholder>
                  <w:docPart w:val="03EFC984B0BF4C37A15C76A9DCF99D1C"/>
                </w:placeholder>
                <w:showingPlcHdr/>
              </w:sdtPr>
              <w:sdtEndPr/>
              <w:sdtContent>
                <w:r w:rsidR="00413EB1">
                  <w:rPr>
                    <w:rStyle w:val="Tekstzastpczy"/>
                  </w:rPr>
                  <w:t>…</w:t>
                </w:r>
              </w:sdtContent>
            </w:sdt>
          </w:p>
        </w:tc>
        <w:tc>
          <w:tcPr>
            <w:tcW w:w="1527" w:type="dxa"/>
          </w:tcPr>
          <w:p w14:paraId="70071F70" w14:textId="1BB1F219"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33229540"/>
                <w:placeholder>
                  <w:docPart w:val="D7E0FD6D1A7148F9938D3AD9FA44B34C"/>
                </w:placeholder>
                <w:showingPlcHdr/>
              </w:sdtPr>
              <w:sdtEndPr/>
              <w:sdtContent>
                <w:r w:rsidR="00413EB1">
                  <w:rPr>
                    <w:rStyle w:val="Tekstzastpczy"/>
                  </w:rPr>
                  <w:t>…</w:t>
                </w:r>
              </w:sdtContent>
            </w:sdt>
          </w:p>
        </w:tc>
        <w:tc>
          <w:tcPr>
            <w:tcW w:w="1563" w:type="dxa"/>
          </w:tcPr>
          <w:p w14:paraId="5C4E0A77" w14:textId="1B8551E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68425292"/>
                <w:placeholder>
                  <w:docPart w:val="A5243290DC124B3283795A45BC2D5453"/>
                </w:placeholder>
                <w:showingPlcHdr/>
              </w:sdtPr>
              <w:sdtEndPr/>
              <w:sdtContent>
                <w:r w:rsidR="00413EB1">
                  <w:rPr>
                    <w:rStyle w:val="Tekstzastpczy"/>
                  </w:rPr>
                  <w:t>…</w:t>
                </w:r>
              </w:sdtContent>
            </w:sdt>
          </w:p>
        </w:tc>
      </w:tr>
      <w:tr w:rsidR="00413EB1" w:rsidRPr="0085177D" w14:paraId="448790A8" w14:textId="77777777" w:rsidTr="00413EB1">
        <w:trPr>
          <w:trHeight w:val="397"/>
        </w:trPr>
        <w:tc>
          <w:tcPr>
            <w:tcW w:w="675" w:type="dxa"/>
          </w:tcPr>
          <w:p w14:paraId="11C55AF8" w14:textId="2CC87568"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30672478"/>
                <w:placeholder>
                  <w:docPart w:val="41A3905CE7B74BB4813CAD8F0BEC5172"/>
                </w:placeholder>
                <w:showingPlcHdr/>
              </w:sdtPr>
              <w:sdtEndPr/>
              <w:sdtContent>
                <w:r w:rsidR="00413EB1">
                  <w:rPr>
                    <w:rStyle w:val="Tekstzastpczy"/>
                  </w:rPr>
                  <w:t>…</w:t>
                </w:r>
              </w:sdtContent>
            </w:sdt>
          </w:p>
        </w:tc>
        <w:tc>
          <w:tcPr>
            <w:tcW w:w="2843" w:type="dxa"/>
          </w:tcPr>
          <w:p w14:paraId="5B3FA333" w14:textId="35322E6C"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10263855"/>
                <w:placeholder>
                  <w:docPart w:val="1D14A2736F4A4F45ACDC7D4765D8F467"/>
                </w:placeholder>
                <w:showingPlcHdr/>
              </w:sdtPr>
              <w:sdtEndPr/>
              <w:sdtContent>
                <w:r w:rsidR="00413EB1">
                  <w:rPr>
                    <w:rStyle w:val="Tekstzastpczy"/>
                  </w:rPr>
                  <w:t>…</w:t>
                </w:r>
              </w:sdtContent>
            </w:sdt>
          </w:p>
        </w:tc>
        <w:tc>
          <w:tcPr>
            <w:tcW w:w="1527" w:type="dxa"/>
          </w:tcPr>
          <w:p w14:paraId="3364C3D4" w14:textId="6B1561F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62851796"/>
                <w:placeholder>
                  <w:docPart w:val="455BA70DE5D045909C9F35E33F37847F"/>
                </w:placeholder>
                <w:showingPlcHdr/>
              </w:sdtPr>
              <w:sdtEndPr/>
              <w:sdtContent>
                <w:r w:rsidR="00413EB1">
                  <w:rPr>
                    <w:rStyle w:val="Tekstzastpczy"/>
                  </w:rPr>
                  <w:t>…</w:t>
                </w:r>
              </w:sdtContent>
            </w:sdt>
          </w:p>
        </w:tc>
        <w:tc>
          <w:tcPr>
            <w:tcW w:w="1528" w:type="dxa"/>
          </w:tcPr>
          <w:p w14:paraId="3BB96FDC" w14:textId="024EA1A1"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121444251"/>
                <w:placeholder>
                  <w:docPart w:val="81CC95572F02429BA27050B1065EFF5A"/>
                </w:placeholder>
                <w:showingPlcHdr/>
              </w:sdtPr>
              <w:sdtEndPr/>
              <w:sdtContent>
                <w:r w:rsidR="00413EB1">
                  <w:rPr>
                    <w:rStyle w:val="Tekstzastpczy"/>
                  </w:rPr>
                  <w:t>…</w:t>
                </w:r>
              </w:sdtContent>
            </w:sdt>
          </w:p>
        </w:tc>
        <w:tc>
          <w:tcPr>
            <w:tcW w:w="1527" w:type="dxa"/>
          </w:tcPr>
          <w:p w14:paraId="54052E93" w14:textId="741E124A"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457835878"/>
                <w:placeholder>
                  <w:docPart w:val="E30845B13E5D4826AFA0BC683C2C409E"/>
                </w:placeholder>
                <w:showingPlcHdr/>
              </w:sdtPr>
              <w:sdtEndPr/>
              <w:sdtContent>
                <w:r w:rsidR="00413EB1">
                  <w:rPr>
                    <w:rStyle w:val="Tekstzastpczy"/>
                  </w:rPr>
                  <w:t>…</w:t>
                </w:r>
              </w:sdtContent>
            </w:sdt>
          </w:p>
        </w:tc>
        <w:tc>
          <w:tcPr>
            <w:tcW w:w="1563" w:type="dxa"/>
          </w:tcPr>
          <w:p w14:paraId="65D8AD91" w14:textId="3346A197" w:rsidR="00413EB1" w:rsidRPr="0085177D" w:rsidRDefault="000960FC"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8869762"/>
                <w:placeholder>
                  <w:docPart w:val="D582BBD1F04A48E494340E784297F44E"/>
                </w:placeholder>
                <w:showingPlcHdr/>
              </w:sdtPr>
              <w:sdtEndPr/>
              <w:sdtContent>
                <w:r w:rsidR="00413EB1">
                  <w:rPr>
                    <w:rStyle w:val="Tekstzastpczy"/>
                  </w:rPr>
                  <w:t>…</w:t>
                </w:r>
              </w:sdtContent>
            </w:sdt>
          </w:p>
        </w:tc>
      </w:tr>
      <w:tr w:rsidR="00B074BB" w:rsidRPr="0085177D" w14:paraId="1F226C44" w14:textId="77777777" w:rsidTr="00413EB1">
        <w:tc>
          <w:tcPr>
            <w:tcW w:w="675" w:type="dxa"/>
          </w:tcPr>
          <w:p w14:paraId="1FC555F9" w14:textId="77777777" w:rsidR="00B074BB" w:rsidRPr="0085177D" w:rsidRDefault="00B074BB" w:rsidP="0085177D">
            <w:pPr>
              <w:pStyle w:val="Tekstpodstawowy"/>
              <w:snapToGrid w:val="0"/>
              <w:spacing w:before="57" w:after="57" w:line="276" w:lineRule="auto"/>
              <w:jc w:val="left"/>
              <w:rPr>
                <w:rFonts w:ascii="Arial" w:eastAsia="Calibri" w:hAnsi="Arial" w:cs="Arial"/>
                <w:b/>
                <w:sz w:val="22"/>
                <w:szCs w:val="22"/>
              </w:rPr>
            </w:pPr>
          </w:p>
        </w:tc>
        <w:tc>
          <w:tcPr>
            <w:tcW w:w="2843" w:type="dxa"/>
          </w:tcPr>
          <w:p w14:paraId="707FFC3C" w14:textId="77777777" w:rsidR="00B074BB" w:rsidRPr="0085177D" w:rsidRDefault="00B074BB" w:rsidP="0085177D">
            <w:pPr>
              <w:pStyle w:val="Tekstpodstawowy"/>
              <w:snapToGrid w:val="0"/>
              <w:spacing w:before="57" w:after="57" w:line="276" w:lineRule="auto"/>
              <w:jc w:val="left"/>
              <w:rPr>
                <w:rFonts w:ascii="Arial" w:eastAsia="Calibri" w:hAnsi="Arial" w:cs="Arial"/>
                <w:b/>
                <w:sz w:val="22"/>
                <w:szCs w:val="22"/>
              </w:rPr>
            </w:pPr>
            <w:r w:rsidRPr="0085177D">
              <w:rPr>
                <w:rFonts w:ascii="Arial" w:eastAsia="Calibri" w:hAnsi="Arial" w:cs="Arial"/>
                <w:b/>
                <w:sz w:val="22"/>
                <w:szCs w:val="22"/>
              </w:rPr>
              <w:t>Razem</w:t>
            </w:r>
          </w:p>
        </w:tc>
        <w:tc>
          <w:tcPr>
            <w:tcW w:w="1527" w:type="dxa"/>
          </w:tcPr>
          <w:p w14:paraId="78FC6E46" w14:textId="7F46F42F" w:rsidR="00B074BB" w:rsidRPr="0085177D" w:rsidRDefault="000960FC"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50515779"/>
                <w:placeholder>
                  <w:docPart w:val="D43144F4A5D84BD3AF089C1E090BCF7B"/>
                </w:placeholder>
                <w:showingPlcHdr/>
              </w:sdtPr>
              <w:sdtEndPr/>
              <w:sdtContent>
                <w:r w:rsidR="00413EB1">
                  <w:rPr>
                    <w:rStyle w:val="Tekstzastpczy"/>
                  </w:rPr>
                  <w:t>…</w:t>
                </w:r>
              </w:sdtContent>
            </w:sdt>
          </w:p>
        </w:tc>
        <w:tc>
          <w:tcPr>
            <w:tcW w:w="1528" w:type="dxa"/>
          </w:tcPr>
          <w:p w14:paraId="071F639A" w14:textId="0691FE59" w:rsidR="00B074BB" w:rsidRPr="0085177D" w:rsidRDefault="000960FC"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00733423"/>
                <w:placeholder>
                  <w:docPart w:val="6722957172DF42ACB536A581D117AE89"/>
                </w:placeholder>
                <w:showingPlcHdr/>
              </w:sdtPr>
              <w:sdtEndPr/>
              <w:sdtContent>
                <w:r w:rsidR="00413EB1">
                  <w:rPr>
                    <w:rStyle w:val="Tekstzastpczy"/>
                  </w:rPr>
                  <w:t>…</w:t>
                </w:r>
              </w:sdtContent>
            </w:sdt>
          </w:p>
        </w:tc>
        <w:tc>
          <w:tcPr>
            <w:tcW w:w="1527" w:type="dxa"/>
          </w:tcPr>
          <w:p w14:paraId="5A3CBB46" w14:textId="367D0B8F" w:rsidR="00B074BB" w:rsidRPr="0085177D" w:rsidRDefault="000960FC"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69119879"/>
                <w:placeholder>
                  <w:docPart w:val="CDCB250F44DE4C4189FB514785FE933D"/>
                </w:placeholder>
                <w:showingPlcHdr/>
              </w:sdtPr>
              <w:sdtEndPr/>
              <w:sdtContent>
                <w:r w:rsidR="00413EB1">
                  <w:rPr>
                    <w:rStyle w:val="Tekstzastpczy"/>
                  </w:rPr>
                  <w:t>…</w:t>
                </w:r>
              </w:sdtContent>
            </w:sdt>
          </w:p>
        </w:tc>
        <w:tc>
          <w:tcPr>
            <w:tcW w:w="1563" w:type="dxa"/>
          </w:tcPr>
          <w:p w14:paraId="66E94C56" w14:textId="69E90B4C" w:rsidR="00B074BB" w:rsidRPr="0085177D" w:rsidRDefault="000960FC"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81227133"/>
                <w:placeholder>
                  <w:docPart w:val="6DA7C41AA30B4C1682F78BB62157159F"/>
                </w:placeholder>
                <w:showingPlcHdr/>
              </w:sdtPr>
              <w:sdtEndPr/>
              <w:sdtContent>
                <w:r w:rsidR="00413EB1">
                  <w:rPr>
                    <w:rStyle w:val="Tekstzastpczy"/>
                  </w:rPr>
                  <w:t>…</w:t>
                </w:r>
              </w:sdtContent>
            </w:sdt>
          </w:p>
        </w:tc>
      </w:tr>
    </w:tbl>
    <w:p w14:paraId="06A02B32" w14:textId="77777777" w:rsidR="007F331A" w:rsidRPr="007F4ED9" w:rsidRDefault="007F331A" w:rsidP="000C654D">
      <w:pPr>
        <w:pStyle w:val="Tekstpodstawowy"/>
        <w:numPr>
          <w:ilvl w:val="0"/>
          <w:numId w:val="9"/>
        </w:numPr>
        <w:spacing w:before="720" w:after="120"/>
        <w:ind w:left="567" w:hanging="567"/>
        <w:jc w:val="left"/>
        <w:rPr>
          <w:rFonts w:ascii="Arial" w:hAnsi="Arial" w:cs="Arial"/>
          <w:sz w:val="22"/>
          <w:szCs w:val="22"/>
        </w:rPr>
      </w:pPr>
      <w:r w:rsidRPr="00226DAD">
        <w:rPr>
          <w:rFonts w:ascii="Arial" w:hAnsi="Arial" w:cs="Arial"/>
          <w:sz w:val="22"/>
          <w:szCs w:val="22"/>
        </w:rPr>
        <w:lastRenderedPageBreak/>
        <w:t>Szczegółowa specyfikacja wydatków do poniesienia w ramach dofinansowania*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2208"/>
        <w:gridCol w:w="3857"/>
        <w:gridCol w:w="718"/>
        <w:gridCol w:w="1673"/>
      </w:tblGrid>
      <w:tr w:rsidR="00AF1D74" w:rsidRPr="0085177D" w14:paraId="66B24D55" w14:textId="77777777" w:rsidTr="00413EB1">
        <w:trPr>
          <w:tblHeader/>
        </w:trPr>
        <w:tc>
          <w:tcPr>
            <w:tcW w:w="605" w:type="dxa"/>
          </w:tcPr>
          <w:p w14:paraId="49A5E35F" w14:textId="77777777" w:rsidR="00AF1D74" w:rsidRPr="00B70993" w:rsidRDefault="00AF1D74" w:rsidP="0085177D">
            <w:pPr>
              <w:suppressAutoHyphens w:val="0"/>
              <w:jc w:val="both"/>
              <w:rPr>
                <w:rFonts w:ascii="Arial" w:eastAsia="Calibri" w:hAnsi="Arial" w:cs="Arial"/>
                <w:b/>
                <w:bCs/>
                <w:sz w:val="22"/>
                <w:szCs w:val="22"/>
                <w:lang w:eastAsia="en-US"/>
              </w:rPr>
            </w:pPr>
            <w:bookmarkStart w:id="3" w:name="_Hlk112235703"/>
            <w:r w:rsidRPr="00B70993">
              <w:rPr>
                <w:rFonts w:ascii="Arial" w:eastAsia="Calibri" w:hAnsi="Arial" w:cs="Arial"/>
                <w:b/>
                <w:bCs/>
                <w:sz w:val="22"/>
                <w:szCs w:val="22"/>
                <w:lang w:eastAsia="en-US"/>
              </w:rPr>
              <w:t>Lp.</w:t>
            </w:r>
          </w:p>
        </w:tc>
        <w:tc>
          <w:tcPr>
            <w:tcW w:w="2208" w:type="dxa"/>
          </w:tcPr>
          <w:p w14:paraId="7C1094EA" w14:textId="77777777" w:rsidR="00AF1D74" w:rsidRPr="00B70993" w:rsidRDefault="00AF1D74" w:rsidP="0085177D">
            <w:pPr>
              <w:suppressAutoHyphens w:val="0"/>
              <w:rPr>
                <w:rFonts w:ascii="Arial" w:eastAsia="Calibri" w:hAnsi="Arial" w:cs="Arial"/>
                <w:b/>
                <w:bCs/>
                <w:sz w:val="22"/>
                <w:szCs w:val="22"/>
                <w:lang w:eastAsia="en-US"/>
              </w:rPr>
            </w:pPr>
            <w:r w:rsidRPr="00B70993">
              <w:rPr>
                <w:rFonts w:ascii="Arial" w:eastAsia="Calibri" w:hAnsi="Arial" w:cs="Arial"/>
                <w:b/>
                <w:bCs/>
                <w:sz w:val="22"/>
                <w:szCs w:val="22"/>
                <w:lang w:eastAsia="en-US"/>
              </w:rPr>
              <w:t>Rodzaj zakupu (nazwa towaru)</w:t>
            </w:r>
          </w:p>
        </w:tc>
        <w:tc>
          <w:tcPr>
            <w:tcW w:w="3857" w:type="dxa"/>
          </w:tcPr>
          <w:p w14:paraId="232DDA4F" w14:textId="77777777" w:rsidR="00AF1D74" w:rsidRPr="00B70993" w:rsidRDefault="00AF1D74" w:rsidP="0085177D">
            <w:pPr>
              <w:suppressAutoHyphens w:val="0"/>
              <w:jc w:val="both"/>
              <w:rPr>
                <w:rFonts w:ascii="Arial" w:eastAsia="Calibri" w:hAnsi="Arial" w:cs="Arial"/>
                <w:b/>
                <w:bCs/>
                <w:sz w:val="22"/>
                <w:szCs w:val="22"/>
                <w:lang w:eastAsia="en-US"/>
              </w:rPr>
            </w:pPr>
            <w:r w:rsidRPr="00B70993">
              <w:rPr>
                <w:rFonts w:ascii="Arial" w:eastAsia="Calibri" w:hAnsi="Arial" w:cs="Arial"/>
                <w:b/>
                <w:bCs/>
                <w:sz w:val="22"/>
                <w:szCs w:val="22"/>
                <w:lang w:eastAsia="en-US"/>
              </w:rPr>
              <w:t xml:space="preserve">Uzasadnienie zakupu </w:t>
            </w:r>
          </w:p>
        </w:tc>
        <w:tc>
          <w:tcPr>
            <w:tcW w:w="718" w:type="dxa"/>
          </w:tcPr>
          <w:p w14:paraId="311CC192" w14:textId="77777777" w:rsidR="00AF1D74" w:rsidRPr="00B70993" w:rsidRDefault="00AF1D74" w:rsidP="0085177D">
            <w:pPr>
              <w:suppressAutoHyphens w:val="0"/>
              <w:rPr>
                <w:rFonts w:ascii="Arial" w:eastAsia="Calibri" w:hAnsi="Arial" w:cs="Arial"/>
                <w:b/>
                <w:bCs/>
                <w:sz w:val="22"/>
                <w:szCs w:val="22"/>
                <w:lang w:eastAsia="en-US"/>
              </w:rPr>
            </w:pPr>
            <w:r w:rsidRPr="00B70993">
              <w:rPr>
                <w:rFonts w:ascii="Arial" w:eastAsia="Calibri" w:hAnsi="Arial" w:cs="Arial"/>
                <w:b/>
                <w:bCs/>
                <w:sz w:val="22"/>
                <w:szCs w:val="22"/>
                <w:lang w:eastAsia="en-US"/>
              </w:rPr>
              <w:t xml:space="preserve">Ilość </w:t>
            </w:r>
          </w:p>
        </w:tc>
        <w:tc>
          <w:tcPr>
            <w:tcW w:w="1673" w:type="dxa"/>
          </w:tcPr>
          <w:p w14:paraId="373AD2B5" w14:textId="77777777" w:rsidR="00AF1D74" w:rsidRPr="00B70993" w:rsidRDefault="00AF1D74" w:rsidP="0085177D">
            <w:pPr>
              <w:suppressAutoHyphens w:val="0"/>
              <w:rPr>
                <w:rFonts w:ascii="Arial" w:eastAsia="Calibri" w:hAnsi="Arial" w:cs="Arial"/>
                <w:b/>
                <w:bCs/>
                <w:sz w:val="22"/>
                <w:szCs w:val="22"/>
                <w:lang w:eastAsia="en-US"/>
              </w:rPr>
            </w:pPr>
            <w:r w:rsidRPr="00B70993">
              <w:rPr>
                <w:rFonts w:ascii="Arial" w:eastAsia="Calibri" w:hAnsi="Arial" w:cs="Arial"/>
                <w:b/>
                <w:bCs/>
                <w:sz w:val="22"/>
                <w:szCs w:val="22"/>
                <w:lang w:eastAsia="en-US"/>
              </w:rPr>
              <w:t>Wartość</w:t>
            </w:r>
          </w:p>
        </w:tc>
      </w:tr>
      <w:tr w:rsidR="00AF1D74" w:rsidRPr="0085177D" w14:paraId="253589F4" w14:textId="77777777" w:rsidTr="00413EB1">
        <w:trPr>
          <w:trHeight w:val="567"/>
        </w:trPr>
        <w:tc>
          <w:tcPr>
            <w:tcW w:w="605" w:type="dxa"/>
          </w:tcPr>
          <w:p w14:paraId="614D9F14" w14:textId="4ED97CD5" w:rsidR="00AF1D74" w:rsidRPr="0085177D" w:rsidRDefault="000960FC" w:rsidP="0085177D">
            <w:pPr>
              <w:suppressAutoHyphens w:val="0"/>
              <w:rPr>
                <w:rFonts w:ascii="Arial" w:eastAsia="Calibri" w:hAnsi="Arial" w:cs="Arial"/>
                <w:sz w:val="22"/>
                <w:szCs w:val="22"/>
                <w:lang w:eastAsia="en-US"/>
              </w:rPr>
            </w:pPr>
            <w:sdt>
              <w:sdtPr>
                <w:rPr>
                  <w:rFonts w:ascii="Arial" w:eastAsia="Arial" w:hAnsi="Arial" w:cs="Arial"/>
                  <w:sz w:val="22"/>
                  <w:szCs w:val="22"/>
                </w:rPr>
                <w:id w:val="-776175518"/>
                <w:placeholder>
                  <w:docPart w:val="F1B99E15F393460688BCC85CBD653A94"/>
                </w:placeholder>
                <w:showingPlcHdr/>
              </w:sdtPr>
              <w:sdtEndPr/>
              <w:sdtContent>
                <w:r w:rsidR="00413EB1">
                  <w:rPr>
                    <w:rStyle w:val="Tekstzastpczy"/>
                  </w:rPr>
                  <w:t>…</w:t>
                </w:r>
              </w:sdtContent>
            </w:sdt>
          </w:p>
        </w:tc>
        <w:tc>
          <w:tcPr>
            <w:tcW w:w="2208" w:type="dxa"/>
          </w:tcPr>
          <w:p w14:paraId="79DC9D00" w14:textId="22157798" w:rsidR="00AF1D74" w:rsidRPr="0085177D" w:rsidRDefault="000960FC" w:rsidP="0085177D">
            <w:pPr>
              <w:suppressAutoHyphens w:val="0"/>
              <w:rPr>
                <w:rFonts w:ascii="Calibri" w:eastAsia="Calibri" w:hAnsi="Calibri"/>
                <w:sz w:val="22"/>
                <w:szCs w:val="22"/>
                <w:lang w:eastAsia="en-US"/>
              </w:rPr>
            </w:pPr>
            <w:sdt>
              <w:sdtPr>
                <w:rPr>
                  <w:rFonts w:ascii="Arial" w:eastAsia="Arial" w:hAnsi="Arial" w:cs="Arial"/>
                  <w:sz w:val="22"/>
                  <w:szCs w:val="22"/>
                </w:rPr>
                <w:id w:val="1771900395"/>
                <w:placeholder>
                  <w:docPart w:val="7AF119EC1D164E3AB5576954BC647812"/>
                </w:placeholder>
                <w:showingPlcHdr/>
              </w:sdtPr>
              <w:sdtEndPr/>
              <w:sdtContent>
                <w:r w:rsidR="00413EB1">
                  <w:rPr>
                    <w:rStyle w:val="Tekstzastpczy"/>
                  </w:rPr>
                  <w:t>…</w:t>
                </w:r>
              </w:sdtContent>
            </w:sdt>
          </w:p>
        </w:tc>
        <w:tc>
          <w:tcPr>
            <w:tcW w:w="3857" w:type="dxa"/>
          </w:tcPr>
          <w:p w14:paraId="1F8007EE" w14:textId="0B59E535" w:rsidR="00AF1D74" w:rsidRPr="0085177D" w:rsidRDefault="000960FC" w:rsidP="0085177D">
            <w:pPr>
              <w:suppressAutoHyphens w:val="0"/>
              <w:rPr>
                <w:rFonts w:ascii="Calibri" w:eastAsia="Calibri" w:hAnsi="Calibri"/>
                <w:sz w:val="22"/>
                <w:szCs w:val="22"/>
                <w:lang w:eastAsia="en-US"/>
              </w:rPr>
            </w:pPr>
            <w:sdt>
              <w:sdtPr>
                <w:rPr>
                  <w:rFonts w:ascii="Arial" w:eastAsia="Arial" w:hAnsi="Arial" w:cs="Arial"/>
                  <w:sz w:val="22"/>
                  <w:szCs w:val="22"/>
                </w:rPr>
                <w:id w:val="1145936583"/>
                <w:placeholder>
                  <w:docPart w:val="69E882522CA34A97A83AF3D377E5B364"/>
                </w:placeholder>
                <w:showingPlcHdr/>
              </w:sdtPr>
              <w:sdtEndPr/>
              <w:sdtContent>
                <w:r w:rsidR="00413EB1">
                  <w:rPr>
                    <w:rStyle w:val="Tekstzastpczy"/>
                  </w:rPr>
                  <w:t>…</w:t>
                </w:r>
              </w:sdtContent>
            </w:sdt>
          </w:p>
        </w:tc>
        <w:tc>
          <w:tcPr>
            <w:tcW w:w="718" w:type="dxa"/>
          </w:tcPr>
          <w:p w14:paraId="0DBD03EA" w14:textId="43CCB92D" w:rsidR="00AF1D74" w:rsidRPr="0085177D" w:rsidRDefault="000960FC" w:rsidP="0085177D">
            <w:pPr>
              <w:suppressAutoHyphens w:val="0"/>
              <w:rPr>
                <w:rFonts w:ascii="Calibri" w:eastAsia="Calibri" w:hAnsi="Calibri"/>
                <w:sz w:val="22"/>
                <w:szCs w:val="22"/>
                <w:lang w:eastAsia="en-US"/>
              </w:rPr>
            </w:pPr>
            <w:sdt>
              <w:sdtPr>
                <w:rPr>
                  <w:rFonts w:ascii="Arial" w:eastAsia="Arial" w:hAnsi="Arial" w:cs="Arial"/>
                  <w:sz w:val="22"/>
                  <w:szCs w:val="22"/>
                </w:rPr>
                <w:id w:val="412445315"/>
                <w:placeholder>
                  <w:docPart w:val="7AF89C6F5548442683B1213761E23D10"/>
                </w:placeholder>
                <w:showingPlcHdr/>
              </w:sdtPr>
              <w:sdtEndPr/>
              <w:sdtContent>
                <w:r w:rsidR="00413EB1">
                  <w:rPr>
                    <w:rStyle w:val="Tekstzastpczy"/>
                  </w:rPr>
                  <w:t>…</w:t>
                </w:r>
              </w:sdtContent>
            </w:sdt>
          </w:p>
        </w:tc>
        <w:tc>
          <w:tcPr>
            <w:tcW w:w="1673" w:type="dxa"/>
          </w:tcPr>
          <w:p w14:paraId="274BE24E" w14:textId="334355DC" w:rsidR="00AF1D74" w:rsidRPr="0085177D" w:rsidRDefault="000960FC" w:rsidP="0085177D">
            <w:pPr>
              <w:suppressAutoHyphens w:val="0"/>
              <w:rPr>
                <w:rFonts w:ascii="Calibri" w:eastAsia="Calibri" w:hAnsi="Calibri"/>
                <w:sz w:val="22"/>
                <w:szCs w:val="22"/>
                <w:lang w:eastAsia="en-US"/>
              </w:rPr>
            </w:pPr>
            <w:sdt>
              <w:sdtPr>
                <w:rPr>
                  <w:rFonts w:ascii="Arial" w:eastAsia="Arial" w:hAnsi="Arial" w:cs="Arial"/>
                  <w:sz w:val="22"/>
                  <w:szCs w:val="22"/>
                </w:rPr>
                <w:id w:val="824479715"/>
                <w:placeholder>
                  <w:docPart w:val="C5F271B3A9CA4B55BCC4093E9650BF3B"/>
                </w:placeholder>
                <w:showingPlcHdr/>
              </w:sdtPr>
              <w:sdtEndPr/>
              <w:sdtContent>
                <w:r w:rsidR="00413EB1">
                  <w:rPr>
                    <w:rStyle w:val="Tekstzastpczy"/>
                  </w:rPr>
                  <w:t>…</w:t>
                </w:r>
              </w:sdtContent>
            </w:sdt>
          </w:p>
        </w:tc>
      </w:tr>
      <w:tr w:rsidR="00413EB1" w:rsidRPr="0085177D" w14:paraId="6E93F58B" w14:textId="77777777" w:rsidTr="00413EB1">
        <w:trPr>
          <w:trHeight w:val="567"/>
        </w:trPr>
        <w:tc>
          <w:tcPr>
            <w:tcW w:w="605" w:type="dxa"/>
          </w:tcPr>
          <w:p w14:paraId="1DB419DA" w14:textId="2B614555"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12430265"/>
                <w:placeholder>
                  <w:docPart w:val="37B920E8A5AD412A98E29934924D3097"/>
                </w:placeholder>
                <w:showingPlcHdr/>
              </w:sdtPr>
              <w:sdtEndPr/>
              <w:sdtContent>
                <w:r w:rsidR="00413EB1">
                  <w:rPr>
                    <w:rStyle w:val="Tekstzastpczy"/>
                  </w:rPr>
                  <w:t>…</w:t>
                </w:r>
              </w:sdtContent>
            </w:sdt>
          </w:p>
        </w:tc>
        <w:tc>
          <w:tcPr>
            <w:tcW w:w="2208" w:type="dxa"/>
          </w:tcPr>
          <w:p w14:paraId="21507F83" w14:textId="27FF30D2"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877971431"/>
                <w:placeholder>
                  <w:docPart w:val="B15DEB2D5C0B4BCBA490B47FC03FD20A"/>
                </w:placeholder>
                <w:showingPlcHdr/>
              </w:sdtPr>
              <w:sdtEndPr/>
              <w:sdtContent>
                <w:r w:rsidR="00413EB1">
                  <w:rPr>
                    <w:rStyle w:val="Tekstzastpczy"/>
                  </w:rPr>
                  <w:t>…</w:t>
                </w:r>
              </w:sdtContent>
            </w:sdt>
          </w:p>
        </w:tc>
        <w:tc>
          <w:tcPr>
            <w:tcW w:w="3857" w:type="dxa"/>
          </w:tcPr>
          <w:p w14:paraId="2838963A" w14:textId="1EBFB990"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278599539"/>
                <w:placeholder>
                  <w:docPart w:val="B7F76A6204F140819914A765160456E4"/>
                </w:placeholder>
                <w:showingPlcHdr/>
              </w:sdtPr>
              <w:sdtEndPr/>
              <w:sdtContent>
                <w:r w:rsidR="00413EB1">
                  <w:rPr>
                    <w:rStyle w:val="Tekstzastpczy"/>
                  </w:rPr>
                  <w:t>…</w:t>
                </w:r>
              </w:sdtContent>
            </w:sdt>
          </w:p>
        </w:tc>
        <w:tc>
          <w:tcPr>
            <w:tcW w:w="718" w:type="dxa"/>
          </w:tcPr>
          <w:p w14:paraId="1DE7F1CC" w14:textId="2BE188B8"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467319069"/>
                <w:placeholder>
                  <w:docPart w:val="BFF2EE24F52E4472B35E713F4B533969"/>
                </w:placeholder>
                <w:showingPlcHdr/>
              </w:sdtPr>
              <w:sdtEndPr/>
              <w:sdtContent>
                <w:r w:rsidR="00413EB1">
                  <w:rPr>
                    <w:rStyle w:val="Tekstzastpczy"/>
                  </w:rPr>
                  <w:t>…</w:t>
                </w:r>
              </w:sdtContent>
            </w:sdt>
          </w:p>
        </w:tc>
        <w:tc>
          <w:tcPr>
            <w:tcW w:w="1673" w:type="dxa"/>
          </w:tcPr>
          <w:p w14:paraId="6633DC36" w14:textId="48614351"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094510155"/>
                <w:placeholder>
                  <w:docPart w:val="83317976C2684714AAE75245CE10CB14"/>
                </w:placeholder>
                <w:showingPlcHdr/>
              </w:sdtPr>
              <w:sdtEndPr/>
              <w:sdtContent>
                <w:r w:rsidR="00413EB1">
                  <w:rPr>
                    <w:rStyle w:val="Tekstzastpczy"/>
                  </w:rPr>
                  <w:t>…</w:t>
                </w:r>
              </w:sdtContent>
            </w:sdt>
          </w:p>
        </w:tc>
      </w:tr>
      <w:tr w:rsidR="00413EB1" w:rsidRPr="0085177D" w14:paraId="38F293C4" w14:textId="77777777" w:rsidTr="00413EB1">
        <w:trPr>
          <w:trHeight w:val="567"/>
        </w:trPr>
        <w:tc>
          <w:tcPr>
            <w:tcW w:w="605" w:type="dxa"/>
          </w:tcPr>
          <w:p w14:paraId="2891AB85" w14:textId="6C9B60B6"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1720322546"/>
                <w:placeholder>
                  <w:docPart w:val="996750A815424E87BC12E4ED691B2246"/>
                </w:placeholder>
                <w:showingPlcHdr/>
              </w:sdtPr>
              <w:sdtEndPr/>
              <w:sdtContent>
                <w:r w:rsidR="00413EB1">
                  <w:rPr>
                    <w:rStyle w:val="Tekstzastpczy"/>
                  </w:rPr>
                  <w:t>…</w:t>
                </w:r>
              </w:sdtContent>
            </w:sdt>
          </w:p>
        </w:tc>
        <w:tc>
          <w:tcPr>
            <w:tcW w:w="2208" w:type="dxa"/>
          </w:tcPr>
          <w:p w14:paraId="776DDEE9" w14:textId="5CE6C475"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500272907"/>
                <w:placeholder>
                  <w:docPart w:val="E61E1A89583F4721AF992C8FEA066A88"/>
                </w:placeholder>
                <w:showingPlcHdr/>
              </w:sdtPr>
              <w:sdtEndPr/>
              <w:sdtContent>
                <w:r w:rsidR="00413EB1">
                  <w:rPr>
                    <w:rStyle w:val="Tekstzastpczy"/>
                  </w:rPr>
                  <w:t>…</w:t>
                </w:r>
              </w:sdtContent>
            </w:sdt>
          </w:p>
        </w:tc>
        <w:tc>
          <w:tcPr>
            <w:tcW w:w="3857" w:type="dxa"/>
          </w:tcPr>
          <w:p w14:paraId="4D0D896E" w14:textId="1F919A61"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821505639"/>
                <w:placeholder>
                  <w:docPart w:val="CE50A9BA7B414CA7B271A4C7D4F88B8C"/>
                </w:placeholder>
                <w:showingPlcHdr/>
              </w:sdtPr>
              <w:sdtEndPr/>
              <w:sdtContent>
                <w:r w:rsidR="00413EB1">
                  <w:rPr>
                    <w:rStyle w:val="Tekstzastpczy"/>
                  </w:rPr>
                  <w:t>…</w:t>
                </w:r>
              </w:sdtContent>
            </w:sdt>
          </w:p>
        </w:tc>
        <w:tc>
          <w:tcPr>
            <w:tcW w:w="718" w:type="dxa"/>
          </w:tcPr>
          <w:p w14:paraId="1B5E134F" w14:textId="38881BB7"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522822637"/>
                <w:placeholder>
                  <w:docPart w:val="CCA82700927A4EDDAF95AC06C2A99865"/>
                </w:placeholder>
                <w:showingPlcHdr/>
              </w:sdtPr>
              <w:sdtEndPr/>
              <w:sdtContent>
                <w:r w:rsidR="00413EB1">
                  <w:rPr>
                    <w:rStyle w:val="Tekstzastpczy"/>
                  </w:rPr>
                  <w:t>…</w:t>
                </w:r>
              </w:sdtContent>
            </w:sdt>
          </w:p>
        </w:tc>
        <w:tc>
          <w:tcPr>
            <w:tcW w:w="1673" w:type="dxa"/>
          </w:tcPr>
          <w:p w14:paraId="03178915" w14:textId="36318C77"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037240348"/>
                <w:placeholder>
                  <w:docPart w:val="F9E09CCF0BE540328B2F9DEA7FFD73F1"/>
                </w:placeholder>
                <w:showingPlcHdr/>
              </w:sdtPr>
              <w:sdtEndPr/>
              <w:sdtContent>
                <w:r w:rsidR="00413EB1">
                  <w:rPr>
                    <w:rStyle w:val="Tekstzastpczy"/>
                  </w:rPr>
                  <w:t>…</w:t>
                </w:r>
              </w:sdtContent>
            </w:sdt>
          </w:p>
        </w:tc>
      </w:tr>
      <w:tr w:rsidR="00413EB1" w:rsidRPr="0085177D" w14:paraId="0243A0BF" w14:textId="77777777" w:rsidTr="00413EB1">
        <w:trPr>
          <w:trHeight w:val="567"/>
        </w:trPr>
        <w:tc>
          <w:tcPr>
            <w:tcW w:w="605" w:type="dxa"/>
          </w:tcPr>
          <w:p w14:paraId="41057B80" w14:textId="51E859AC"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672232015"/>
                <w:placeholder>
                  <w:docPart w:val="38816821D6BA494B8C11F325A0E16532"/>
                </w:placeholder>
                <w:showingPlcHdr/>
              </w:sdtPr>
              <w:sdtEndPr/>
              <w:sdtContent>
                <w:r w:rsidR="00413EB1">
                  <w:rPr>
                    <w:rStyle w:val="Tekstzastpczy"/>
                  </w:rPr>
                  <w:t>…</w:t>
                </w:r>
              </w:sdtContent>
            </w:sdt>
          </w:p>
        </w:tc>
        <w:tc>
          <w:tcPr>
            <w:tcW w:w="2208" w:type="dxa"/>
          </w:tcPr>
          <w:p w14:paraId="0A5FC07C" w14:textId="368CF6D3"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2077972874"/>
                <w:placeholder>
                  <w:docPart w:val="5DA96C4277084A63A010D76FA44A584B"/>
                </w:placeholder>
                <w:showingPlcHdr/>
              </w:sdtPr>
              <w:sdtEndPr/>
              <w:sdtContent>
                <w:r w:rsidR="00413EB1">
                  <w:rPr>
                    <w:rStyle w:val="Tekstzastpczy"/>
                  </w:rPr>
                  <w:t>…</w:t>
                </w:r>
              </w:sdtContent>
            </w:sdt>
          </w:p>
        </w:tc>
        <w:tc>
          <w:tcPr>
            <w:tcW w:w="3857" w:type="dxa"/>
          </w:tcPr>
          <w:p w14:paraId="16680681" w14:textId="1EEDF60D"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154299436"/>
                <w:placeholder>
                  <w:docPart w:val="3A14639FE61142ED96E2AB9E6E281F8A"/>
                </w:placeholder>
                <w:showingPlcHdr/>
              </w:sdtPr>
              <w:sdtEndPr/>
              <w:sdtContent>
                <w:r w:rsidR="00413EB1">
                  <w:rPr>
                    <w:rStyle w:val="Tekstzastpczy"/>
                  </w:rPr>
                  <w:t>…</w:t>
                </w:r>
              </w:sdtContent>
            </w:sdt>
          </w:p>
        </w:tc>
        <w:tc>
          <w:tcPr>
            <w:tcW w:w="718" w:type="dxa"/>
          </w:tcPr>
          <w:p w14:paraId="2FCE31D8" w14:textId="7E6E346B"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473327439"/>
                <w:placeholder>
                  <w:docPart w:val="8D8CA775A62641FEB926CF61831A66C9"/>
                </w:placeholder>
                <w:showingPlcHdr/>
              </w:sdtPr>
              <w:sdtEndPr/>
              <w:sdtContent>
                <w:r w:rsidR="00413EB1">
                  <w:rPr>
                    <w:rStyle w:val="Tekstzastpczy"/>
                  </w:rPr>
                  <w:t>…</w:t>
                </w:r>
              </w:sdtContent>
            </w:sdt>
          </w:p>
        </w:tc>
        <w:tc>
          <w:tcPr>
            <w:tcW w:w="1673" w:type="dxa"/>
          </w:tcPr>
          <w:p w14:paraId="145B010A" w14:textId="36BA3E1E"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616412745"/>
                <w:placeholder>
                  <w:docPart w:val="76889A87588B42A6AD85CE309413CEF1"/>
                </w:placeholder>
                <w:showingPlcHdr/>
              </w:sdtPr>
              <w:sdtEndPr/>
              <w:sdtContent>
                <w:r w:rsidR="00413EB1">
                  <w:rPr>
                    <w:rStyle w:val="Tekstzastpczy"/>
                  </w:rPr>
                  <w:t>…</w:t>
                </w:r>
              </w:sdtContent>
            </w:sdt>
          </w:p>
        </w:tc>
      </w:tr>
      <w:tr w:rsidR="00413EB1" w:rsidRPr="0085177D" w14:paraId="2635683F" w14:textId="77777777" w:rsidTr="00413EB1">
        <w:trPr>
          <w:trHeight w:val="567"/>
        </w:trPr>
        <w:tc>
          <w:tcPr>
            <w:tcW w:w="605" w:type="dxa"/>
          </w:tcPr>
          <w:p w14:paraId="11F6109F" w14:textId="1578EEE9"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1286648937"/>
                <w:placeholder>
                  <w:docPart w:val="9C57F71D651A450881740A8ECA154995"/>
                </w:placeholder>
                <w:showingPlcHdr/>
              </w:sdtPr>
              <w:sdtEndPr/>
              <w:sdtContent>
                <w:r w:rsidR="00413EB1">
                  <w:rPr>
                    <w:rStyle w:val="Tekstzastpczy"/>
                  </w:rPr>
                  <w:t>…</w:t>
                </w:r>
              </w:sdtContent>
            </w:sdt>
          </w:p>
        </w:tc>
        <w:tc>
          <w:tcPr>
            <w:tcW w:w="2208" w:type="dxa"/>
          </w:tcPr>
          <w:p w14:paraId="27E85F1B" w14:textId="37B4A41C"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945652714"/>
                <w:placeholder>
                  <w:docPart w:val="47B02443A88642DAA97F806312510A77"/>
                </w:placeholder>
                <w:showingPlcHdr/>
              </w:sdtPr>
              <w:sdtEndPr/>
              <w:sdtContent>
                <w:r w:rsidR="00413EB1">
                  <w:rPr>
                    <w:rStyle w:val="Tekstzastpczy"/>
                  </w:rPr>
                  <w:t>…</w:t>
                </w:r>
              </w:sdtContent>
            </w:sdt>
          </w:p>
        </w:tc>
        <w:tc>
          <w:tcPr>
            <w:tcW w:w="3857" w:type="dxa"/>
          </w:tcPr>
          <w:p w14:paraId="18956341" w14:textId="20B1144E"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075010096"/>
                <w:placeholder>
                  <w:docPart w:val="52FC5AAA912C42FABEC5E8CF84231FEF"/>
                </w:placeholder>
                <w:showingPlcHdr/>
              </w:sdtPr>
              <w:sdtEndPr/>
              <w:sdtContent>
                <w:r w:rsidR="00413EB1">
                  <w:rPr>
                    <w:rStyle w:val="Tekstzastpczy"/>
                  </w:rPr>
                  <w:t>…</w:t>
                </w:r>
              </w:sdtContent>
            </w:sdt>
          </w:p>
        </w:tc>
        <w:tc>
          <w:tcPr>
            <w:tcW w:w="718" w:type="dxa"/>
          </w:tcPr>
          <w:p w14:paraId="360D834A" w14:textId="053C6850"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344555530"/>
                <w:placeholder>
                  <w:docPart w:val="5F2B88F24FAD4123BD8A8745671A5F30"/>
                </w:placeholder>
                <w:showingPlcHdr/>
              </w:sdtPr>
              <w:sdtEndPr/>
              <w:sdtContent>
                <w:r w:rsidR="00413EB1">
                  <w:rPr>
                    <w:rStyle w:val="Tekstzastpczy"/>
                  </w:rPr>
                  <w:t>…</w:t>
                </w:r>
              </w:sdtContent>
            </w:sdt>
          </w:p>
        </w:tc>
        <w:tc>
          <w:tcPr>
            <w:tcW w:w="1673" w:type="dxa"/>
          </w:tcPr>
          <w:p w14:paraId="3F727D15" w14:textId="4F456BBB"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2090724589"/>
                <w:placeholder>
                  <w:docPart w:val="889FEFC00730462A892813954E7D2D87"/>
                </w:placeholder>
                <w:showingPlcHdr/>
              </w:sdtPr>
              <w:sdtEndPr/>
              <w:sdtContent>
                <w:r w:rsidR="00413EB1">
                  <w:rPr>
                    <w:rStyle w:val="Tekstzastpczy"/>
                  </w:rPr>
                  <w:t>…</w:t>
                </w:r>
              </w:sdtContent>
            </w:sdt>
          </w:p>
        </w:tc>
      </w:tr>
      <w:tr w:rsidR="00413EB1" w:rsidRPr="0085177D" w14:paraId="006E788F" w14:textId="77777777" w:rsidTr="00413EB1">
        <w:trPr>
          <w:trHeight w:val="567"/>
        </w:trPr>
        <w:tc>
          <w:tcPr>
            <w:tcW w:w="605" w:type="dxa"/>
          </w:tcPr>
          <w:p w14:paraId="665D6FD3" w14:textId="113DC9F8"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1914308444"/>
                <w:placeholder>
                  <w:docPart w:val="AD9EED8914E9452481E8F7FF716D6600"/>
                </w:placeholder>
                <w:showingPlcHdr/>
              </w:sdtPr>
              <w:sdtEndPr/>
              <w:sdtContent>
                <w:r w:rsidR="00413EB1">
                  <w:rPr>
                    <w:rStyle w:val="Tekstzastpczy"/>
                  </w:rPr>
                  <w:t>…</w:t>
                </w:r>
              </w:sdtContent>
            </w:sdt>
          </w:p>
        </w:tc>
        <w:tc>
          <w:tcPr>
            <w:tcW w:w="2208" w:type="dxa"/>
          </w:tcPr>
          <w:p w14:paraId="2997D815" w14:textId="5C62405F"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487165458"/>
                <w:placeholder>
                  <w:docPart w:val="B5238FB447494DDE93A9C94A0011B2D1"/>
                </w:placeholder>
                <w:showingPlcHdr/>
              </w:sdtPr>
              <w:sdtEndPr/>
              <w:sdtContent>
                <w:r w:rsidR="00413EB1">
                  <w:rPr>
                    <w:rStyle w:val="Tekstzastpczy"/>
                  </w:rPr>
                  <w:t>…</w:t>
                </w:r>
              </w:sdtContent>
            </w:sdt>
          </w:p>
        </w:tc>
        <w:tc>
          <w:tcPr>
            <w:tcW w:w="3857" w:type="dxa"/>
          </w:tcPr>
          <w:p w14:paraId="41495CB8" w14:textId="2414088B"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576706941"/>
                <w:placeholder>
                  <w:docPart w:val="1433490AD1944AF5933B97AD3D6AC21E"/>
                </w:placeholder>
                <w:showingPlcHdr/>
              </w:sdtPr>
              <w:sdtEndPr/>
              <w:sdtContent>
                <w:r w:rsidR="00413EB1">
                  <w:rPr>
                    <w:rStyle w:val="Tekstzastpczy"/>
                  </w:rPr>
                  <w:t>…</w:t>
                </w:r>
              </w:sdtContent>
            </w:sdt>
          </w:p>
        </w:tc>
        <w:tc>
          <w:tcPr>
            <w:tcW w:w="718" w:type="dxa"/>
          </w:tcPr>
          <w:p w14:paraId="3676D670" w14:textId="577ECA94"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56599083"/>
                <w:placeholder>
                  <w:docPart w:val="B2546AEB73B34B67812D5A40C9D332AD"/>
                </w:placeholder>
                <w:showingPlcHdr/>
              </w:sdtPr>
              <w:sdtEndPr/>
              <w:sdtContent>
                <w:r w:rsidR="00413EB1">
                  <w:rPr>
                    <w:rStyle w:val="Tekstzastpczy"/>
                  </w:rPr>
                  <w:t>…</w:t>
                </w:r>
              </w:sdtContent>
            </w:sdt>
          </w:p>
        </w:tc>
        <w:tc>
          <w:tcPr>
            <w:tcW w:w="1673" w:type="dxa"/>
          </w:tcPr>
          <w:p w14:paraId="080D4721" w14:textId="628337D9"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176703401"/>
                <w:placeholder>
                  <w:docPart w:val="B1557B50B2634FB086C5A300A24A4AF0"/>
                </w:placeholder>
                <w:showingPlcHdr/>
              </w:sdtPr>
              <w:sdtEndPr/>
              <w:sdtContent>
                <w:r w:rsidR="00413EB1">
                  <w:rPr>
                    <w:rStyle w:val="Tekstzastpczy"/>
                  </w:rPr>
                  <w:t>…</w:t>
                </w:r>
              </w:sdtContent>
            </w:sdt>
          </w:p>
        </w:tc>
      </w:tr>
      <w:tr w:rsidR="00413EB1" w:rsidRPr="0085177D" w14:paraId="34868E44" w14:textId="77777777" w:rsidTr="00413EB1">
        <w:trPr>
          <w:trHeight w:val="567"/>
        </w:trPr>
        <w:tc>
          <w:tcPr>
            <w:tcW w:w="605" w:type="dxa"/>
          </w:tcPr>
          <w:p w14:paraId="341A0A9F" w14:textId="4C73F671"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2132666714"/>
                <w:placeholder>
                  <w:docPart w:val="0E9C32D9F2E34984A4AA3CFF8B9333DE"/>
                </w:placeholder>
                <w:showingPlcHdr/>
              </w:sdtPr>
              <w:sdtEndPr/>
              <w:sdtContent>
                <w:r w:rsidR="00413EB1">
                  <w:rPr>
                    <w:rStyle w:val="Tekstzastpczy"/>
                  </w:rPr>
                  <w:t>…</w:t>
                </w:r>
              </w:sdtContent>
            </w:sdt>
          </w:p>
        </w:tc>
        <w:tc>
          <w:tcPr>
            <w:tcW w:w="2208" w:type="dxa"/>
          </w:tcPr>
          <w:p w14:paraId="66163A18" w14:textId="73F8D614"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097243099"/>
                <w:placeholder>
                  <w:docPart w:val="7723EA4714074010AAC10FB7D7E8558C"/>
                </w:placeholder>
                <w:showingPlcHdr/>
              </w:sdtPr>
              <w:sdtEndPr/>
              <w:sdtContent>
                <w:r w:rsidR="00413EB1">
                  <w:rPr>
                    <w:rStyle w:val="Tekstzastpczy"/>
                  </w:rPr>
                  <w:t>…</w:t>
                </w:r>
              </w:sdtContent>
            </w:sdt>
          </w:p>
        </w:tc>
        <w:tc>
          <w:tcPr>
            <w:tcW w:w="3857" w:type="dxa"/>
          </w:tcPr>
          <w:p w14:paraId="7DBF9DBB" w14:textId="2C36BBAD"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62995171"/>
                <w:placeholder>
                  <w:docPart w:val="10B4A6AF57F541FE8B82786E71A558AA"/>
                </w:placeholder>
                <w:showingPlcHdr/>
              </w:sdtPr>
              <w:sdtEndPr/>
              <w:sdtContent>
                <w:r w:rsidR="00413EB1">
                  <w:rPr>
                    <w:rStyle w:val="Tekstzastpczy"/>
                  </w:rPr>
                  <w:t>…</w:t>
                </w:r>
              </w:sdtContent>
            </w:sdt>
          </w:p>
        </w:tc>
        <w:tc>
          <w:tcPr>
            <w:tcW w:w="718" w:type="dxa"/>
          </w:tcPr>
          <w:p w14:paraId="3B13082B" w14:textId="342829FC"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316953421"/>
                <w:placeholder>
                  <w:docPart w:val="15D79782E97E4924A6C26D937BD60E03"/>
                </w:placeholder>
                <w:showingPlcHdr/>
              </w:sdtPr>
              <w:sdtEndPr/>
              <w:sdtContent>
                <w:r w:rsidR="00413EB1">
                  <w:rPr>
                    <w:rStyle w:val="Tekstzastpczy"/>
                  </w:rPr>
                  <w:t>…</w:t>
                </w:r>
              </w:sdtContent>
            </w:sdt>
          </w:p>
        </w:tc>
        <w:tc>
          <w:tcPr>
            <w:tcW w:w="1673" w:type="dxa"/>
          </w:tcPr>
          <w:p w14:paraId="642D2F90" w14:textId="10E6DFB0"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18530295"/>
                <w:placeholder>
                  <w:docPart w:val="429899C879414F6AAB46AE8A068AB02D"/>
                </w:placeholder>
                <w:showingPlcHdr/>
              </w:sdtPr>
              <w:sdtEndPr/>
              <w:sdtContent>
                <w:r w:rsidR="00413EB1">
                  <w:rPr>
                    <w:rStyle w:val="Tekstzastpczy"/>
                  </w:rPr>
                  <w:t>…</w:t>
                </w:r>
              </w:sdtContent>
            </w:sdt>
          </w:p>
        </w:tc>
      </w:tr>
      <w:tr w:rsidR="00413EB1" w:rsidRPr="0085177D" w14:paraId="13ED763F" w14:textId="77777777" w:rsidTr="00413EB1">
        <w:trPr>
          <w:trHeight w:val="567"/>
        </w:trPr>
        <w:tc>
          <w:tcPr>
            <w:tcW w:w="605" w:type="dxa"/>
          </w:tcPr>
          <w:p w14:paraId="3124A906" w14:textId="42ECF081"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270436397"/>
                <w:placeholder>
                  <w:docPart w:val="69E95DC25CAE493CBFE13D2E0E569884"/>
                </w:placeholder>
                <w:showingPlcHdr/>
              </w:sdtPr>
              <w:sdtEndPr/>
              <w:sdtContent>
                <w:r w:rsidR="00413EB1">
                  <w:rPr>
                    <w:rStyle w:val="Tekstzastpczy"/>
                  </w:rPr>
                  <w:t>…</w:t>
                </w:r>
              </w:sdtContent>
            </w:sdt>
          </w:p>
        </w:tc>
        <w:tc>
          <w:tcPr>
            <w:tcW w:w="2208" w:type="dxa"/>
          </w:tcPr>
          <w:p w14:paraId="66751DF9" w14:textId="2C052C40"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387307403"/>
                <w:placeholder>
                  <w:docPart w:val="AB8BB8D55DA046FC9B93064AF8DD83DB"/>
                </w:placeholder>
                <w:showingPlcHdr/>
              </w:sdtPr>
              <w:sdtEndPr/>
              <w:sdtContent>
                <w:r w:rsidR="00413EB1">
                  <w:rPr>
                    <w:rStyle w:val="Tekstzastpczy"/>
                  </w:rPr>
                  <w:t>…</w:t>
                </w:r>
              </w:sdtContent>
            </w:sdt>
          </w:p>
        </w:tc>
        <w:tc>
          <w:tcPr>
            <w:tcW w:w="3857" w:type="dxa"/>
          </w:tcPr>
          <w:p w14:paraId="360BCEA5" w14:textId="2AC97136"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336304761"/>
                <w:placeholder>
                  <w:docPart w:val="23D06472162D4AA0A93CB7DDA1BCB14D"/>
                </w:placeholder>
                <w:showingPlcHdr/>
              </w:sdtPr>
              <w:sdtEndPr/>
              <w:sdtContent>
                <w:r w:rsidR="00413EB1">
                  <w:rPr>
                    <w:rStyle w:val="Tekstzastpczy"/>
                  </w:rPr>
                  <w:t>…</w:t>
                </w:r>
              </w:sdtContent>
            </w:sdt>
          </w:p>
        </w:tc>
        <w:tc>
          <w:tcPr>
            <w:tcW w:w="718" w:type="dxa"/>
          </w:tcPr>
          <w:p w14:paraId="7E036D13" w14:textId="066EB21C"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546192337"/>
                <w:placeholder>
                  <w:docPart w:val="A6896987AB3A4D3E8A42461492A3F2F0"/>
                </w:placeholder>
                <w:showingPlcHdr/>
              </w:sdtPr>
              <w:sdtEndPr/>
              <w:sdtContent>
                <w:r w:rsidR="00413EB1">
                  <w:rPr>
                    <w:rStyle w:val="Tekstzastpczy"/>
                  </w:rPr>
                  <w:t>…</w:t>
                </w:r>
              </w:sdtContent>
            </w:sdt>
          </w:p>
        </w:tc>
        <w:tc>
          <w:tcPr>
            <w:tcW w:w="1673" w:type="dxa"/>
          </w:tcPr>
          <w:p w14:paraId="647C69A3" w14:textId="64742F8D"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82462663"/>
                <w:placeholder>
                  <w:docPart w:val="9B9C3FC80811488180FA5D54290F09DA"/>
                </w:placeholder>
                <w:showingPlcHdr/>
              </w:sdtPr>
              <w:sdtEndPr/>
              <w:sdtContent>
                <w:r w:rsidR="00413EB1">
                  <w:rPr>
                    <w:rStyle w:val="Tekstzastpczy"/>
                  </w:rPr>
                  <w:t>…</w:t>
                </w:r>
              </w:sdtContent>
            </w:sdt>
          </w:p>
        </w:tc>
      </w:tr>
      <w:tr w:rsidR="00413EB1" w:rsidRPr="0085177D" w14:paraId="45552556" w14:textId="77777777" w:rsidTr="00413EB1">
        <w:trPr>
          <w:trHeight w:val="567"/>
        </w:trPr>
        <w:tc>
          <w:tcPr>
            <w:tcW w:w="605" w:type="dxa"/>
          </w:tcPr>
          <w:p w14:paraId="2F286EFE" w14:textId="1FE43F2D"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1006591641"/>
                <w:placeholder>
                  <w:docPart w:val="26519E6FBA26428CB53C1D55D3130ADE"/>
                </w:placeholder>
                <w:showingPlcHdr/>
              </w:sdtPr>
              <w:sdtEndPr/>
              <w:sdtContent>
                <w:r w:rsidR="00413EB1">
                  <w:rPr>
                    <w:rStyle w:val="Tekstzastpczy"/>
                  </w:rPr>
                  <w:t>…</w:t>
                </w:r>
              </w:sdtContent>
            </w:sdt>
          </w:p>
        </w:tc>
        <w:tc>
          <w:tcPr>
            <w:tcW w:w="2208" w:type="dxa"/>
          </w:tcPr>
          <w:p w14:paraId="3D36C6F0" w14:textId="18FAD317"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958842928"/>
                <w:placeholder>
                  <w:docPart w:val="FF5391DA0F11417698005B8BBB936758"/>
                </w:placeholder>
                <w:showingPlcHdr/>
              </w:sdtPr>
              <w:sdtEndPr/>
              <w:sdtContent>
                <w:r w:rsidR="00413EB1">
                  <w:rPr>
                    <w:rStyle w:val="Tekstzastpczy"/>
                  </w:rPr>
                  <w:t>…</w:t>
                </w:r>
              </w:sdtContent>
            </w:sdt>
          </w:p>
        </w:tc>
        <w:tc>
          <w:tcPr>
            <w:tcW w:w="3857" w:type="dxa"/>
          </w:tcPr>
          <w:p w14:paraId="797AB5A8" w14:textId="152C2D27"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00616951"/>
                <w:placeholder>
                  <w:docPart w:val="61DD10FA875D4D97A47DC72946F8599E"/>
                </w:placeholder>
                <w:showingPlcHdr/>
              </w:sdtPr>
              <w:sdtEndPr/>
              <w:sdtContent>
                <w:r w:rsidR="00413EB1">
                  <w:rPr>
                    <w:rStyle w:val="Tekstzastpczy"/>
                  </w:rPr>
                  <w:t>…</w:t>
                </w:r>
              </w:sdtContent>
            </w:sdt>
          </w:p>
        </w:tc>
        <w:tc>
          <w:tcPr>
            <w:tcW w:w="718" w:type="dxa"/>
          </w:tcPr>
          <w:p w14:paraId="7397F161" w14:textId="4080AEA6"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557790582"/>
                <w:placeholder>
                  <w:docPart w:val="C924E62CA23C4BB6A4C14D3C3ADB68A8"/>
                </w:placeholder>
                <w:showingPlcHdr/>
              </w:sdtPr>
              <w:sdtEndPr/>
              <w:sdtContent>
                <w:r w:rsidR="00413EB1">
                  <w:rPr>
                    <w:rStyle w:val="Tekstzastpczy"/>
                  </w:rPr>
                  <w:t>…</w:t>
                </w:r>
              </w:sdtContent>
            </w:sdt>
          </w:p>
        </w:tc>
        <w:tc>
          <w:tcPr>
            <w:tcW w:w="1673" w:type="dxa"/>
          </w:tcPr>
          <w:p w14:paraId="2714001D" w14:textId="6DF8254B"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091466236"/>
                <w:placeholder>
                  <w:docPart w:val="00552A1952E34D24AD19E775E6271C66"/>
                </w:placeholder>
                <w:showingPlcHdr/>
              </w:sdtPr>
              <w:sdtEndPr/>
              <w:sdtContent>
                <w:r w:rsidR="00413EB1">
                  <w:rPr>
                    <w:rStyle w:val="Tekstzastpczy"/>
                  </w:rPr>
                  <w:t>…</w:t>
                </w:r>
              </w:sdtContent>
            </w:sdt>
          </w:p>
        </w:tc>
      </w:tr>
      <w:tr w:rsidR="00413EB1" w:rsidRPr="0085177D" w14:paraId="2F5A5E0C" w14:textId="77777777" w:rsidTr="00413EB1">
        <w:trPr>
          <w:trHeight w:val="567"/>
        </w:trPr>
        <w:tc>
          <w:tcPr>
            <w:tcW w:w="605" w:type="dxa"/>
          </w:tcPr>
          <w:p w14:paraId="4AAE8049" w14:textId="4D69E32D"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848767528"/>
                <w:placeholder>
                  <w:docPart w:val="8ADFAC4FC23D4D3F959D27AD7A8B3181"/>
                </w:placeholder>
                <w:showingPlcHdr/>
              </w:sdtPr>
              <w:sdtEndPr/>
              <w:sdtContent>
                <w:r w:rsidR="00413EB1">
                  <w:rPr>
                    <w:rStyle w:val="Tekstzastpczy"/>
                  </w:rPr>
                  <w:t>…</w:t>
                </w:r>
              </w:sdtContent>
            </w:sdt>
          </w:p>
        </w:tc>
        <w:tc>
          <w:tcPr>
            <w:tcW w:w="2208" w:type="dxa"/>
          </w:tcPr>
          <w:p w14:paraId="237C5BAB" w14:textId="382F0C6F"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762380455"/>
                <w:placeholder>
                  <w:docPart w:val="8DFC607C91664C0AA115F9956112FD94"/>
                </w:placeholder>
                <w:showingPlcHdr/>
              </w:sdtPr>
              <w:sdtEndPr/>
              <w:sdtContent>
                <w:r w:rsidR="00413EB1">
                  <w:rPr>
                    <w:rStyle w:val="Tekstzastpczy"/>
                  </w:rPr>
                  <w:t>…</w:t>
                </w:r>
              </w:sdtContent>
            </w:sdt>
          </w:p>
        </w:tc>
        <w:tc>
          <w:tcPr>
            <w:tcW w:w="3857" w:type="dxa"/>
          </w:tcPr>
          <w:p w14:paraId="74D57F37" w14:textId="699F4C74"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218793417"/>
                <w:placeholder>
                  <w:docPart w:val="25967F27768D445F915378A60C522755"/>
                </w:placeholder>
                <w:showingPlcHdr/>
              </w:sdtPr>
              <w:sdtEndPr/>
              <w:sdtContent>
                <w:r w:rsidR="00413EB1">
                  <w:rPr>
                    <w:rStyle w:val="Tekstzastpczy"/>
                  </w:rPr>
                  <w:t>…</w:t>
                </w:r>
              </w:sdtContent>
            </w:sdt>
          </w:p>
        </w:tc>
        <w:tc>
          <w:tcPr>
            <w:tcW w:w="718" w:type="dxa"/>
          </w:tcPr>
          <w:p w14:paraId="3D7E67DA" w14:textId="2772AB10"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652331403"/>
                <w:placeholder>
                  <w:docPart w:val="A42007D611884FC7948C9FAB35152A00"/>
                </w:placeholder>
                <w:showingPlcHdr/>
              </w:sdtPr>
              <w:sdtEndPr/>
              <w:sdtContent>
                <w:r w:rsidR="00413EB1">
                  <w:rPr>
                    <w:rStyle w:val="Tekstzastpczy"/>
                  </w:rPr>
                  <w:t>…</w:t>
                </w:r>
              </w:sdtContent>
            </w:sdt>
          </w:p>
        </w:tc>
        <w:tc>
          <w:tcPr>
            <w:tcW w:w="1673" w:type="dxa"/>
          </w:tcPr>
          <w:p w14:paraId="3562EE3D" w14:textId="65579FA7"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535002873"/>
                <w:placeholder>
                  <w:docPart w:val="248393BA65384CA0BAB3F1B65FC52CA3"/>
                </w:placeholder>
                <w:showingPlcHdr/>
              </w:sdtPr>
              <w:sdtEndPr/>
              <w:sdtContent>
                <w:r w:rsidR="00413EB1">
                  <w:rPr>
                    <w:rStyle w:val="Tekstzastpczy"/>
                  </w:rPr>
                  <w:t>…</w:t>
                </w:r>
              </w:sdtContent>
            </w:sdt>
          </w:p>
        </w:tc>
      </w:tr>
      <w:tr w:rsidR="00413EB1" w:rsidRPr="0085177D" w14:paraId="73241E67" w14:textId="77777777" w:rsidTr="00413EB1">
        <w:trPr>
          <w:trHeight w:val="567"/>
        </w:trPr>
        <w:tc>
          <w:tcPr>
            <w:tcW w:w="605" w:type="dxa"/>
          </w:tcPr>
          <w:p w14:paraId="57E80A05" w14:textId="3C23A6FF"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1522931260"/>
                <w:placeholder>
                  <w:docPart w:val="A56D983EC1A8446D906870DBCB701289"/>
                </w:placeholder>
                <w:showingPlcHdr/>
              </w:sdtPr>
              <w:sdtEndPr/>
              <w:sdtContent>
                <w:r w:rsidR="00413EB1">
                  <w:rPr>
                    <w:rStyle w:val="Tekstzastpczy"/>
                  </w:rPr>
                  <w:t>…</w:t>
                </w:r>
              </w:sdtContent>
            </w:sdt>
          </w:p>
        </w:tc>
        <w:tc>
          <w:tcPr>
            <w:tcW w:w="2208" w:type="dxa"/>
          </w:tcPr>
          <w:p w14:paraId="7BD55427" w14:textId="4459816F"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2028854998"/>
                <w:placeholder>
                  <w:docPart w:val="D6326DAB8DA948CEB98207E44AED1C2E"/>
                </w:placeholder>
                <w:showingPlcHdr/>
              </w:sdtPr>
              <w:sdtEndPr/>
              <w:sdtContent>
                <w:r w:rsidR="00413EB1">
                  <w:rPr>
                    <w:rStyle w:val="Tekstzastpczy"/>
                  </w:rPr>
                  <w:t>…</w:t>
                </w:r>
              </w:sdtContent>
            </w:sdt>
          </w:p>
        </w:tc>
        <w:tc>
          <w:tcPr>
            <w:tcW w:w="3857" w:type="dxa"/>
          </w:tcPr>
          <w:p w14:paraId="420A636A" w14:textId="0E185FA1"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559025979"/>
                <w:placeholder>
                  <w:docPart w:val="85310FA0754F4C2F9D66B82D4B568116"/>
                </w:placeholder>
                <w:showingPlcHdr/>
              </w:sdtPr>
              <w:sdtEndPr/>
              <w:sdtContent>
                <w:r w:rsidR="00413EB1">
                  <w:rPr>
                    <w:rStyle w:val="Tekstzastpczy"/>
                  </w:rPr>
                  <w:t>…</w:t>
                </w:r>
              </w:sdtContent>
            </w:sdt>
          </w:p>
        </w:tc>
        <w:tc>
          <w:tcPr>
            <w:tcW w:w="718" w:type="dxa"/>
          </w:tcPr>
          <w:p w14:paraId="2394AE1B" w14:textId="0A2F31D3"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544204077"/>
                <w:placeholder>
                  <w:docPart w:val="AB9C1DDAE6F94616AA21B92977F94029"/>
                </w:placeholder>
                <w:showingPlcHdr/>
              </w:sdtPr>
              <w:sdtEndPr/>
              <w:sdtContent>
                <w:r w:rsidR="00413EB1">
                  <w:rPr>
                    <w:rStyle w:val="Tekstzastpczy"/>
                  </w:rPr>
                  <w:t>…</w:t>
                </w:r>
              </w:sdtContent>
            </w:sdt>
          </w:p>
        </w:tc>
        <w:tc>
          <w:tcPr>
            <w:tcW w:w="1673" w:type="dxa"/>
          </w:tcPr>
          <w:p w14:paraId="19E7F80F" w14:textId="2B1063C2"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616287269"/>
                <w:placeholder>
                  <w:docPart w:val="12CE231F5F6F46A894B383FEDA5A5731"/>
                </w:placeholder>
                <w:showingPlcHdr/>
              </w:sdtPr>
              <w:sdtEndPr/>
              <w:sdtContent>
                <w:r w:rsidR="00413EB1">
                  <w:rPr>
                    <w:rStyle w:val="Tekstzastpczy"/>
                  </w:rPr>
                  <w:t>…</w:t>
                </w:r>
              </w:sdtContent>
            </w:sdt>
          </w:p>
        </w:tc>
      </w:tr>
      <w:tr w:rsidR="00413EB1" w:rsidRPr="0085177D" w14:paraId="772AC8BA" w14:textId="77777777" w:rsidTr="00413EB1">
        <w:trPr>
          <w:trHeight w:val="567"/>
        </w:trPr>
        <w:tc>
          <w:tcPr>
            <w:tcW w:w="605" w:type="dxa"/>
          </w:tcPr>
          <w:p w14:paraId="2F868FEF" w14:textId="1FAC26D8"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1348630351"/>
                <w:placeholder>
                  <w:docPart w:val="84BD0393AF974EC797E89CA328536012"/>
                </w:placeholder>
                <w:showingPlcHdr/>
              </w:sdtPr>
              <w:sdtEndPr/>
              <w:sdtContent>
                <w:r w:rsidR="00413EB1">
                  <w:rPr>
                    <w:rStyle w:val="Tekstzastpczy"/>
                  </w:rPr>
                  <w:t>…</w:t>
                </w:r>
              </w:sdtContent>
            </w:sdt>
          </w:p>
        </w:tc>
        <w:tc>
          <w:tcPr>
            <w:tcW w:w="2208" w:type="dxa"/>
          </w:tcPr>
          <w:p w14:paraId="584C865C" w14:textId="0B2046C2"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405675833"/>
                <w:placeholder>
                  <w:docPart w:val="DFB3486096674C6C9AF59751550E6820"/>
                </w:placeholder>
                <w:showingPlcHdr/>
              </w:sdtPr>
              <w:sdtEndPr/>
              <w:sdtContent>
                <w:r w:rsidR="00413EB1">
                  <w:rPr>
                    <w:rStyle w:val="Tekstzastpczy"/>
                  </w:rPr>
                  <w:t>…</w:t>
                </w:r>
              </w:sdtContent>
            </w:sdt>
          </w:p>
        </w:tc>
        <w:tc>
          <w:tcPr>
            <w:tcW w:w="3857" w:type="dxa"/>
          </w:tcPr>
          <w:p w14:paraId="0ACB5CA7" w14:textId="7AF48965"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900739823"/>
                <w:placeholder>
                  <w:docPart w:val="65892405F81F4501AB09B126061B4F7F"/>
                </w:placeholder>
                <w:showingPlcHdr/>
              </w:sdtPr>
              <w:sdtEndPr/>
              <w:sdtContent>
                <w:r w:rsidR="00413EB1">
                  <w:rPr>
                    <w:rStyle w:val="Tekstzastpczy"/>
                  </w:rPr>
                  <w:t>…</w:t>
                </w:r>
              </w:sdtContent>
            </w:sdt>
          </w:p>
        </w:tc>
        <w:tc>
          <w:tcPr>
            <w:tcW w:w="718" w:type="dxa"/>
          </w:tcPr>
          <w:p w14:paraId="36AE355B" w14:textId="52D013D5"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640799802"/>
                <w:placeholder>
                  <w:docPart w:val="96C78F45FEDB46BB895DAB1DCA242EBC"/>
                </w:placeholder>
                <w:showingPlcHdr/>
              </w:sdtPr>
              <w:sdtEndPr/>
              <w:sdtContent>
                <w:r w:rsidR="00413EB1">
                  <w:rPr>
                    <w:rStyle w:val="Tekstzastpczy"/>
                  </w:rPr>
                  <w:t>…</w:t>
                </w:r>
              </w:sdtContent>
            </w:sdt>
          </w:p>
        </w:tc>
        <w:tc>
          <w:tcPr>
            <w:tcW w:w="1673" w:type="dxa"/>
          </w:tcPr>
          <w:p w14:paraId="5441B0DC" w14:textId="6685C244"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34669129"/>
                <w:placeholder>
                  <w:docPart w:val="142292BF6A25437FA1273F43FBE401AF"/>
                </w:placeholder>
                <w:showingPlcHdr/>
              </w:sdtPr>
              <w:sdtEndPr/>
              <w:sdtContent>
                <w:r w:rsidR="00413EB1">
                  <w:rPr>
                    <w:rStyle w:val="Tekstzastpczy"/>
                  </w:rPr>
                  <w:t>…</w:t>
                </w:r>
              </w:sdtContent>
            </w:sdt>
          </w:p>
        </w:tc>
      </w:tr>
      <w:tr w:rsidR="00413EB1" w:rsidRPr="0085177D" w14:paraId="4476EA95" w14:textId="77777777" w:rsidTr="00413EB1">
        <w:trPr>
          <w:trHeight w:val="567"/>
        </w:trPr>
        <w:tc>
          <w:tcPr>
            <w:tcW w:w="605" w:type="dxa"/>
          </w:tcPr>
          <w:p w14:paraId="11FA1149" w14:textId="273BED8B"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1293352192"/>
                <w:placeholder>
                  <w:docPart w:val="3C9F8DF25AD04CE799EB7052D446FAB3"/>
                </w:placeholder>
                <w:showingPlcHdr/>
              </w:sdtPr>
              <w:sdtEndPr/>
              <w:sdtContent>
                <w:r w:rsidR="00413EB1">
                  <w:rPr>
                    <w:rStyle w:val="Tekstzastpczy"/>
                  </w:rPr>
                  <w:t>…</w:t>
                </w:r>
              </w:sdtContent>
            </w:sdt>
          </w:p>
        </w:tc>
        <w:tc>
          <w:tcPr>
            <w:tcW w:w="2208" w:type="dxa"/>
          </w:tcPr>
          <w:p w14:paraId="4175E779" w14:textId="3F65026D"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2004627421"/>
                <w:placeholder>
                  <w:docPart w:val="D35E09E1E8564DDB92D7719A17DBDE79"/>
                </w:placeholder>
                <w:showingPlcHdr/>
              </w:sdtPr>
              <w:sdtEndPr/>
              <w:sdtContent>
                <w:r w:rsidR="00413EB1">
                  <w:rPr>
                    <w:rStyle w:val="Tekstzastpczy"/>
                  </w:rPr>
                  <w:t>…</w:t>
                </w:r>
              </w:sdtContent>
            </w:sdt>
          </w:p>
        </w:tc>
        <w:tc>
          <w:tcPr>
            <w:tcW w:w="3857" w:type="dxa"/>
          </w:tcPr>
          <w:p w14:paraId="633DF182" w14:textId="17B7766C"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60466796"/>
                <w:placeholder>
                  <w:docPart w:val="5C577584ED964036A8C3980F4D8024C7"/>
                </w:placeholder>
                <w:showingPlcHdr/>
              </w:sdtPr>
              <w:sdtEndPr/>
              <w:sdtContent>
                <w:r w:rsidR="00413EB1">
                  <w:rPr>
                    <w:rStyle w:val="Tekstzastpczy"/>
                  </w:rPr>
                  <w:t>…</w:t>
                </w:r>
              </w:sdtContent>
            </w:sdt>
          </w:p>
        </w:tc>
        <w:tc>
          <w:tcPr>
            <w:tcW w:w="718" w:type="dxa"/>
          </w:tcPr>
          <w:p w14:paraId="5A66FF49" w14:textId="31D02B5B"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027838664"/>
                <w:placeholder>
                  <w:docPart w:val="7987FA413C4B42678D7C6FFAE48C9921"/>
                </w:placeholder>
                <w:showingPlcHdr/>
              </w:sdtPr>
              <w:sdtEndPr/>
              <w:sdtContent>
                <w:r w:rsidR="00413EB1">
                  <w:rPr>
                    <w:rStyle w:val="Tekstzastpczy"/>
                  </w:rPr>
                  <w:t>…</w:t>
                </w:r>
              </w:sdtContent>
            </w:sdt>
          </w:p>
        </w:tc>
        <w:tc>
          <w:tcPr>
            <w:tcW w:w="1673" w:type="dxa"/>
          </w:tcPr>
          <w:p w14:paraId="3C5C8569" w14:textId="30587C6E"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818768721"/>
                <w:placeholder>
                  <w:docPart w:val="885A6B364BFF4E50B4D4D7818209043F"/>
                </w:placeholder>
                <w:showingPlcHdr/>
              </w:sdtPr>
              <w:sdtEndPr/>
              <w:sdtContent>
                <w:r w:rsidR="00413EB1">
                  <w:rPr>
                    <w:rStyle w:val="Tekstzastpczy"/>
                  </w:rPr>
                  <w:t>…</w:t>
                </w:r>
              </w:sdtContent>
            </w:sdt>
          </w:p>
        </w:tc>
      </w:tr>
      <w:tr w:rsidR="00413EB1" w:rsidRPr="0085177D" w14:paraId="5BEC5E44" w14:textId="77777777" w:rsidTr="00413EB1">
        <w:trPr>
          <w:trHeight w:val="567"/>
        </w:trPr>
        <w:tc>
          <w:tcPr>
            <w:tcW w:w="605" w:type="dxa"/>
          </w:tcPr>
          <w:p w14:paraId="21121D03" w14:textId="06499989"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1176491764"/>
                <w:placeholder>
                  <w:docPart w:val="CB6C10EE68864FCEAB9583D10C7A8572"/>
                </w:placeholder>
                <w:showingPlcHdr/>
              </w:sdtPr>
              <w:sdtEndPr/>
              <w:sdtContent>
                <w:r w:rsidR="00413EB1">
                  <w:rPr>
                    <w:rStyle w:val="Tekstzastpczy"/>
                  </w:rPr>
                  <w:t>…</w:t>
                </w:r>
              </w:sdtContent>
            </w:sdt>
          </w:p>
        </w:tc>
        <w:tc>
          <w:tcPr>
            <w:tcW w:w="2208" w:type="dxa"/>
          </w:tcPr>
          <w:p w14:paraId="4EEFCF7C" w14:textId="1E469E44"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361818925"/>
                <w:placeholder>
                  <w:docPart w:val="0B6073B937F64BFC88353450F7E59D8B"/>
                </w:placeholder>
                <w:showingPlcHdr/>
              </w:sdtPr>
              <w:sdtEndPr/>
              <w:sdtContent>
                <w:r w:rsidR="00413EB1">
                  <w:rPr>
                    <w:rStyle w:val="Tekstzastpczy"/>
                  </w:rPr>
                  <w:t>…</w:t>
                </w:r>
              </w:sdtContent>
            </w:sdt>
          </w:p>
        </w:tc>
        <w:tc>
          <w:tcPr>
            <w:tcW w:w="3857" w:type="dxa"/>
          </w:tcPr>
          <w:p w14:paraId="60F7A841" w14:textId="0209C586"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648547581"/>
                <w:placeholder>
                  <w:docPart w:val="2CF5270813E94967A1617A06045FF3EF"/>
                </w:placeholder>
                <w:showingPlcHdr/>
              </w:sdtPr>
              <w:sdtEndPr/>
              <w:sdtContent>
                <w:r w:rsidR="00413EB1">
                  <w:rPr>
                    <w:rStyle w:val="Tekstzastpczy"/>
                  </w:rPr>
                  <w:t>…</w:t>
                </w:r>
              </w:sdtContent>
            </w:sdt>
          </w:p>
        </w:tc>
        <w:tc>
          <w:tcPr>
            <w:tcW w:w="718" w:type="dxa"/>
          </w:tcPr>
          <w:p w14:paraId="17FEA826" w14:textId="0848B6EA"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775057379"/>
                <w:placeholder>
                  <w:docPart w:val="7C89614F229542698A21E8173EA1921C"/>
                </w:placeholder>
                <w:showingPlcHdr/>
              </w:sdtPr>
              <w:sdtEndPr/>
              <w:sdtContent>
                <w:r w:rsidR="00413EB1">
                  <w:rPr>
                    <w:rStyle w:val="Tekstzastpczy"/>
                  </w:rPr>
                  <w:t>…</w:t>
                </w:r>
              </w:sdtContent>
            </w:sdt>
          </w:p>
        </w:tc>
        <w:tc>
          <w:tcPr>
            <w:tcW w:w="1673" w:type="dxa"/>
          </w:tcPr>
          <w:p w14:paraId="1F8567D0" w14:textId="116F4445"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274300216"/>
                <w:placeholder>
                  <w:docPart w:val="8A177DBEDD2041AAA19A9CC9EE5E7271"/>
                </w:placeholder>
                <w:showingPlcHdr/>
              </w:sdtPr>
              <w:sdtEndPr/>
              <w:sdtContent>
                <w:r w:rsidR="00413EB1">
                  <w:rPr>
                    <w:rStyle w:val="Tekstzastpczy"/>
                  </w:rPr>
                  <w:t>…</w:t>
                </w:r>
              </w:sdtContent>
            </w:sdt>
          </w:p>
        </w:tc>
      </w:tr>
      <w:tr w:rsidR="00413EB1" w:rsidRPr="0085177D" w14:paraId="3950B3D6" w14:textId="77777777" w:rsidTr="00413EB1">
        <w:trPr>
          <w:trHeight w:val="567"/>
        </w:trPr>
        <w:tc>
          <w:tcPr>
            <w:tcW w:w="605" w:type="dxa"/>
          </w:tcPr>
          <w:p w14:paraId="2A2F445D" w14:textId="063C6D2C"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860052212"/>
                <w:placeholder>
                  <w:docPart w:val="AC311098A65A43ADA15907A444467A19"/>
                </w:placeholder>
                <w:showingPlcHdr/>
              </w:sdtPr>
              <w:sdtEndPr/>
              <w:sdtContent>
                <w:r w:rsidR="00413EB1">
                  <w:rPr>
                    <w:rStyle w:val="Tekstzastpczy"/>
                  </w:rPr>
                  <w:t>…</w:t>
                </w:r>
              </w:sdtContent>
            </w:sdt>
          </w:p>
        </w:tc>
        <w:tc>
          <w:tcPr>
            <w:tcW w:w="2208" w:type="dxa"/>
          </w:tcPr>
          <w:p w14:paraId="725E6FE9" w14:textId="62A67841"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502430708"/>
                <w:placeholder>
                  <w:docPart w:val="6D9E31D89DD645E9846085F13B0B4BA1"/>
                </w:placeholder>
                <w:showingPlcHdr/>
              </w:sdtPr>
              <w:sdtEndPr/>
              <w:sdtContent>
                <w:r w:rsidR="00413EB1">
                  <w:rPr>
                    <w:rStyle w:val="Tekstzastpczy"/>
                  </w:rPr>
                  <w:t>…</w:t>
                </w:r>
              </w:sdtContent>
            </w:sdt>
          </w:p>
        </w:tc>
        <w:tc>
          <w:tcPr>
            <w:tcW w:w="3857" w:type="dxa"/>
          </w:tcPr>
          <w:p w14:paraId="2BF82C77" w14:textId="64E175F9"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384760777"/>
                <w:placeholder>
                  <w:docPart w:val="EF317FCAFD68431993F85CFD58553784"/>
                </w:placeholder>
                <w:showingPlcHdr/>
              </w:sdtPr>
              <w:sdtEndPr/>
              <w:sdtContent>
                <w:r w:rsidR="00413EB1">
                  <w:rPr>
                    <w:rStyle w:val="Tekstzastpczy"/>
                  </w:rPr>
                  <w:t>…</w:t>
                </w:r>
              </w:sdtContent>
            </w:sdt>
          </w:p>
        </w:tc>
        <w:tc>
          <w:tcPr>
            <w:tcW w:w="718" w:type="dxa"/>
          </w:tcPr>
          <w:p w14:paraId="6ACE9D95" w14:textId="25ECBD86"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265463261"/>
                <w:placeholder>
                  <w:docPart w:val="CAAB668EF88541BB92DC8A35C4BA3946"/>
                </w:placeholder>
                <w:showingPlcHdr/>
              </w:sdtPr>
              <w:sdtEndPr/>
              <w:sdtContent>
                <w:r w:rsidR="00413EB1">
                  <w:rPr>
                    <w:rStyle w:val="Tekstzastpczy"/>
                  </w:rPr>
                  <w:t>…</w:t>
                </w:r>
              </w:sdtContent>
            </w:sdt>
          </w:p>
        </w:tc>
        <w:tc>
          <w:tcPr>
            <w:tcW w:w="1673" w:type="dxa"/>
          </w:tcPr>
          <w:p w14:paraId="13803A7E" w14:textId="192D12A4"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252497508"/>
                <w:placeholder>
                  <w:docPart w:val="A76EE9604E324CC6BAF914A14B9BD572"/>
                </w:placeholder>
                <w:showingPlcHdr/>
              </w:sdtPr>
              <w:sdtEndPr/>
              <w:sdtContent>
                <w:r w:rsidR="00413EB1">
                  <w:rPr>
                    <w:rStyle w:val="Tekstzastpczy"/>
                  </w:rPr>
                  <w:t>…</w:t>
                </w:r>
              </w:sdtContent>
            </w:sdt>
          </w:p>
        </w:tc>
      </w:tr>
      <w:tr w:rsidR="00413EB1" w:rsidRPr="0085177D" w14:paraId="76785750" w14:textId="77777777" w:rsidTr="00413EB1">
        <w:trPr>
          <w:trHeight w:val="567"/>
        </w:trPr>
        <w:tc>
          <w:tcPr>
            <w:tcW w:w="605" w:type="dxa"/>
          </w:tcPr>
          <w:p w14:paraId="680FFE31" w14:textId="594F49BD"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173186735"/>
                <w:placeholder>
                  <w:docPart w:val="9DB4E2C4C50F4F8A8292F972DF962952"/>
                </w:placeholder>
                <w:showingPlcHdr/>
              </w:sdtPr>
              <w:sdtEndPr/>
              <w:sdtContent>
                <w:r w:rsidR="00413EB1">
                  <w:rPr>
                    <w:rStyle w:val="Tekstzastpczy"/>
                  </w:rPr>
                  <w:t>…</w:t>
                </w:r>
              </w:sdtContent>
            </w:sdt>
          </w:p>
        </w:tc>
        <w:tc>
          <w:tcPr>
            <w:tcW w:w="2208" w:type="dxa"/>
          </w:tcPr>
          <w:p w14:paraId="48979BC1" w14:textId="0AA81FD6"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336352758"/>
                <w:placeholder>
                  <w:docPart w:val="1C16F835633F4BBD841D479560595616"/>
                </w:placeholder>
                <w:showingPlcHdr/>
              </w:sdtPr>
              <w:sdtEndPr/>
              <w:sdtContent>
                <w:r w:rsidR="00413EB1">
                  <w:rPr>
                    <w:rStyle w:val="Tekstzastpczy"/>
                  </w:rPr>
                  <w:t>…</w:t>
                </w:r>
              </w:sdtContent>
            </w:sdt>
          </w:p>
        </w:tc>
        <w:tc>
          <w:tcPr>
            <w:tcW w:w="3857" w:type="dxa"/>
          </w:tcPr>
          <w:p w14:paraId="7B3F21E9" w14:textId="4ED1F7E8"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626230328"/>
                <w:placeholder>
                  <w:docPart w:val="E60A32222F79448C81BA09E0A2238B24"/>
                </w:placeholder>
                <w:showingPlcHdr/>
              </w:sdtPr>
              <w:sdtEndPr/>
              <w:sdtContent>
                <w:r w:rsidR="00413EB1">
                  <w:rPr>
                    <w:rStyle w:val="Tekstzastpczy"/>
                  </w:rPr>
                  <w:t>…</w:t>
                </w:r>
              </w:sdtContent>
            </w:sdt>
          </w:p>
        </w:tc>
        <w:tc>
          <w:tcPr>
            <w:tcW w:w="718" w:type="dxa"/>
          </w:tcPr>
          <w:p w14:paraId="4004EFF0" w14:textId="1B57C4C1"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354152072"/>
                <w:placeholder>
                  <w:docPart w:val="116FDD0085234F24AB7F0F617758749B"/>
                </w:placeholder>
                <w:showingPlcHdr/>
              </w:sdtPr>
              <w:sdtEndPr/>
              <w:sdtContent>
                <w:r w:rsidR="00413EB1">
                  <w:rPr>
                    <w:rStyle w:val="Tekstzastpczy"/>
                  </w:rPr>
                  <w:t>…</w:t>
                </w:r>
              </w:sdtContent>
            </w:sdt>
          </w:p>
        </w:tc>
        <w:tc>
          <w:tcPr>
            <w:tcW w:w="1673" w:type="dxa"/>
          </w:tcPr>
          <w:p w14:paraId="1875B39D" w14:textId="68B402E4"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126611656"/>
                <w:placeholder>
                  <w:docPart w:val="69B50E8386A14B3C866ED7BC62FF984B"/>
                </w:placeholder>
                <w:showingPlcHdr/>
              </w:sdtPr>
              <w:sdtEndPr/>
              <w:sdtContent>
                <w:r w:rsidR="00413EB1">
                  <w:rPr>
                    <w:rStyle w:val="Tekstzastpczy"/>
                  </w:rPr>
                  <w:t>…</w:t>
                </w:r>
              </w:sdtContent>
            </w:sdt>
          </w:p>
        </w:tc>
      </w:tr>
      <w:tr w:rsidR="00413EB1" w:rsidRPr="0085177D" w14:paraId="7BCC689F" w14:textId="77777777" w:rsidTr="00413EB1">
        <w:trPr>
          <w:trHeight w:val="567"/>
        </w:trPr>
        <w:tc>
          <w:tcPr>
            <w:tcW w:w="605" w:type="dxa"/>
          </w:tcPr>
          <w:p w14:paraId="01BA8AA2" w14:textId="43E631AF" w:rsidR="00413EB1" w:rsidRPr="0085177D" w:rsidRDefault="000960FC" w:rsidP="00413EB1">
            <w:pPr>
              <w:suppressAutoHyphens w:val="0"/>
              <w:rPr>
                <w:rFonts w:ascii="Arial" w:eastAsia="Calibri" w:hAnsi="Arial" w:cs="Arial"/>
                <w:sz w:val="22"/>
                <w:szCs w:val="22"/>
                <w:lang w:eastAsia="en-US"/>
              </w:rPr>
            </w:pPr>
            <w:sdt>
              <w:sdtPr>
                <w:rPr>
                  <w:rFonts w:ascii="Arial" w:eastAsia="Arial" w:hAnsi="Arial" w:cs="Arial"/>
                  <w:sz w:val="22"/>
                  <w:szCs w:val="22"/>
                </w:rPr>
                <w:id w:val="-574739484"/>
                <w:placeholder>
                  <w:docPart w:val="76F8C7D6A21B4CAB877397E522EFCACA"/>
                </w:placeholder>
                <w:showingPlcHdr/>
              </w:sdtPr>
              <w:sdtEndPr/>
              <w:sdtContent>
                <w:r w:rsidR="00836BA5">
                  <w:rPr>
                    <w:rStyle w:val="Tekstzastpczy"/>
                  </w:rPr>
                  <w:t>…</w:t>
                </w:r>
              </w:sdtContent>
            </w:sdt>
          </w:p>
        </w:tc>
        <w:tc>
          <w:tcPr>
            <w:tcW w:w="2208" w:type="dxa"/>
          </w:tcPr>
          <w:p w14:paraId="6C6511FC" w14:textId="08BEB96E"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355691754"/>
                <w:placeholder>
                  <w:docPart w:val="02AD2B912C034694B967439BA962456E"/>
                </w:placeholder>
                <w:showingPlcHdr/>
              </w:sdtPr>
              <w:sdtEndPr/>
              <w:sdtContent>
                <w:r w:rsidR="00413EB1">
                  <w:rPr>
                    <w:rStyle w:val="Tekstzastpczy"/>
                  </w:rPr>
                  <w:t>…</w:t>
                </w:r>
              </w:sdtContent>
            </w:sdt>
          </w:p>
        </w:tc>
        <w:tc>
          <w:tcPr>
            <w:tcW w:w="3857" w:type="dxa"/>
          </w:tcPr>
          <w:p w14:paraId="7C6FE609" w14:textId="7EDF3400"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090153293"/>
                <w:placeholder>
                  <w:docPart w:val="F95FC8D43902479C8A3C460ACE318F26"/>
                </w:placeholder>
                <w:showingPlcHdr/>
              </w:sdtPr>
              <w:sdtEndPr/>
              <w:sdtContent>
                <w:r w:rsidR="00413EB1">
                  <w:rPr>
                    <w:rStyle w:val="Tekstzastpczy"/>
                  </w:rPr>
                  <w:t>…</w:t>
                </w:r>
              </w:sdtContent>
            </w:sdt>
          </w:p>
        </w:tc>
        <w:tc>
          <w:tcPr>
            <w:tcW w:w="718" w:type="dxa"/>
          </w:tcPr>
          <w:p w14:paraId="6BD8D0FE" w14:textId="307A2B03"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181731138"/>
                <w:placeholder>
                  <w:docPart w:val="4E5449953A3449C8B0710900AE8106EC"/>
                </w:placeholder>
                <w:showingPlcHdr/>
              </w:sdtPr>
              <w:sdtEndPr/>
              <w:sdtContent>
                <w:r w:rsidR="00413EB1">
                  <w:rPr>
                    <w:rStyle w:val="Tekstzastpczy"/>
                  </w:rPr>
                  <w:t>…</w:t>
                </w:r>
              </w:sdtContent>
            </w:sdt>
          </w:p>
        </w:tc>
        <w:tc>
          <w:tcPr>
            <w:tcW w:w="1673" w:type="dxa"/>
          </w:tcPr>
          <w:p w14:paraId="77D68580" w14:textId="1010A0B5" w:rsidR="00413EB1" w:rsidRPr="0085177D" w:rsidRDefault="000960FC" w:rsidP="00413EB1">
            <w:pPr>
              <w:suppressAutoHyphens w:val="0"/>
              <w:rPr>
                <w:rFonts w:ascii="Calibri" w:eastAsia="Calibri" w:hAnsi="Calibri"/>
                <w:sz w:val="22"/>
                <w:szCs w:val="22"/>
                <w:lang w:eastAsia="en-US"/>
              </w:rPr>
            </w:pPr>
            <w:sdt>
              <w:sdtPr>
                <w:rPr>
                  <w:rFonts w:ascii="Arial" w:eastAsia="Arial" w:hAnsi="Arial" w:cs="Arial"/>
                  <w:sz w:val="22"/>
                  <w:szCs w:val="22"/>
                </w:rPr>
                <w:id w:val="-1309317887"/>
                <w:placeholder>
                  <w:docPart w:val="44F00F06A6214386A8064C74B6108959"/>
                </w:placeholder>
                <w:showingPlcHdr/>
              </w:sdtPr>
              <w:sdtEndPr/>
              <w:sdtContent>
                <w:r w:rsidR="00413EB1">
                  <w:rPr>
                    <w:rStyle w:val="Tekstzastpczy"/>
                  </w:rPr>
                  <w:t>…</w:t>
                </w:r>
              </w:sdtContent>
            </w:sdt>
          </w:p>
        </w:tc>
      </w:tr>
      <w:tr w:rsidR="00AF1D74" w:rsidRPr="0085177D" w14:paraId="706DFBBA" w14:textId="77777777" w:rsidTr="00413EB1">
        <w:trPr>
          <w:trHeight w:val="567"/>
        </w:trPr>
        <w:tc>
          <w:tcPr>
            <w:tcW w:w="605" w:type="dxa"/>
          </w:tcPr>
          <w:p w14:paraId="6BD695F8" w14:textId="77777777" w:rsidR="00AF1D74" w:rsidRPr="0085177D" w:rsidRDefault="00AF1D74" w:rsidP="0085177D">
            <w:pPr>
              <w:suppressAutoHyphens w:val="0"/>
              <w:rPr>
                <w:rFonts w:ascii="Calibri" w:eastAsia="Calibri" w:hAnsi="Calibri"/>
                <w:sz w:val="22"/>
                <w:szCs w:val="22"/>
                <w:lang w:eastAsia="en-US"/>
              </w:rPr>
            </w:pPr>
          </w:p>
        </w:tc>
        <w:tc>
          <w:tcPr>
            <w:tcW w:w="2208" w:type="dxa"/>
          </w:tcPr>
          <w:p w14:paraId="22442ED3" w14:textId="77777777" w:rsidR="00AF1D74" w:rsidRPr="0085177D" w:rsidRDefault="00AF1D74" w:rsidP="0085177D">
            <w:pPr>
              <w:suppressAutoHyphens w:val="0"/>
              <w:rPr>
                <w:rFonts w:ascii="Calibri" w:eastAsia="Calibri" w:hAnsi="Calibri"/>
                <w:sz w:val="22"/>
                <w:szCs w:val="22"/>
                <w:lang w:eastAsia="en-US"/>
              </w:rPr>
            </w:pPr>
          </w:p>
        </w:tc>
        <w:tc>
          <w:tcPr>
            <w:tcW w:w="3857" w:type="dxa"/>
          </w:tcPr>
          <w:p w14:paraId="2CC52580" w14:textId="77777777" w:rsidR="00AF1D74" w:rsidRPr="00413EB1" w:rsidRDefault="00AF1D74" w:rsidP="0085177D">
            <w:pPr>
              <w:suppressAutoHyphens w:val="0"/>
              <w:rPr>
                <w:rFonts w:ascii="Arial" w:eastAsia="Calibri" w:hAnsi="Arial" w:cs="Arial"/>
                <w:b/>
                <w:bCs/>
                <w:sz w:val="22"/>
                <w:szCs w:val="22"/>
                <w:lang w:eastAsia="en-US"/>
              </w:rPr>
            </w:pPr>
            <w:r w:rsidRPr="00413EB1">
              <w:rPr>
                <w:rFonts w:ascii="Arial" w:eastAsia="Calibri" w:hAnsi="Arial" w:cs="Arial"/>
                <w:b/>
                <w:bCs/>
                <w:sz w:val="22"/>
                <w:szCs w:val="22"/>
                <w:lang w:eastAsia="en-US"/>
              </w:rPr>
              <w:t>Razem:</w:t>
            </w:r>
          </w:p>
        </w:tc>
        <w:tc>
          <w:tcPr>
            <w:tcW w:w="718" w:type="dxa"/>
          </w:tcPr>
          <w:p w14:paraId="223C78F7" w14:textId="77777777" w:rsidR="00AF1D74" w:rsidRPr="0085177D" w:rsidRDefault="00AF1D74" w:rsidP="0085177D">
            <w:pPr>
              <w:suppressAutoHyphens w:val="0"/>
              <w:rPr>
                <w:rFonts w:ascii="Calibri" w:eastAsia="Calibri" w:hAnsi="Calibri"/>
                <w:sz w:val="22"/>
                <w:szCs w:val="22"/>
                <w:lang w:eastAsia="en-US"/>
              </w:rPr>
            </w:pPr>
          </w:p>
        </w:tc>
        <w:tc>
          <w:tcPr>
            <w:tcW w:w="1673" w:type="dxa"/>
          </w:tcPr>
          <w:p w14:paraId="04F970EE" w14:textId="10AAF3CC" w:rsidR="00AF1D74" w:rsidRPr="0085177D" w:rsidRDefault="00AF1D74" w:rsidP="0085177D">
            <w:pPr>
              <w:suppressAutoHyphens w:val="0"/>
              <w:rPr>
                <w:rFonts w:ascii="Calibri" w:eastAsia="Calibri" w:hAnsi="Calibri"/>
                <w:sz w:val="22"/>
                <w:szCs w:val="22"/>
                <w:lang w:eastAsia="en-US"/>
              </w:rPr>
            </w:pPr>
            <w:r w:rsidRPr="0085177D">
              <w:rPr>
                <w:rFonts w:ascii="Calibri" w:eastAsia="Calibri" w:hAnsi="Calibri"/>
                <w:sz w:val="22"/>
                <w:szCs w:val="22"/>
                <w:lang w:eastAsia="en-US"/>
              </w:rPr>
              <w:t>=</w:t>
            </w:r>
            <w:r w:rsidR="00413EB1">
              <w:rPr>
                <w:rFonts w:ascii="Calibri" w:eastAsia="Calibri" w:hAnsi="Calibri"/>
                <w:sz w:val="22"/>
                <w:szCs w:val="22"/>
                <w:lang w:eastAsia="en-US"/>
              </w:rPr>
              <w:t xml:space="preserve"> </w:t>
            </w:r>
            <w:sdt>
              <w:sdtPr>
                <w:rPr>
                  <w:rFonts w:ascii="Arial" w:eastAsia="Arial" w:hAnsi="Arial" w:cs="Arial"/>
                  <w:sz w:val="22"/>
                  <w:szCs w:val="22"/>
                </w:rPr>
                <w:id w:val="-1986457240"/>
                <w:placeholder>
                  <w:docPart w:val="5A03C7A18D05496B91C23DC7241923B0"/>
                </w:placeholder>
                <w:showingPlcHdr/>
              </w:sdtPr>
              <w:sdtEndPr/>
              <w:sdtContent>
                <w:r w:rsidR="00413EB1">
                  <w:rPr>
                    <w:rStyle w:val="Tekstzastpczy"/>
                  </w:rPr>
                  <w:t>…</w:t>
                </w:r>
              </w:sdtContent>
            </w:sdt>
          </w:p>
        </w:tc>
      </w:tr>
    </w:tbl>
    <w:bookmarkEnd w:id="3"/>
    <w:p w14:paraId="465F0149" w14:textId="591670C9" w:rsidR="00094115" w:rsidRPr="00226DAD" w:rsidRDefault="007F4ED9" w:rsidP="00B93BED">
      <w:pPr>
        <w:tabs>
          <w:tab w:val="left" w:pos="6096"/>
        </w:tabs>
        <w:spacing w:before="840" w:after="360"/>
        <w:rPr>
          <w:rFonts w:ascii="Arial" w:hAnsi="Arial" w:cs="Arial"/>
          <w:sz w:val="22"/>
          <w:szCs w:val="22"/>
        </w:rPr>
      </w:pPr>
      <w:r w:rsidRPr="00226DAD">
        <w:rPr>
          <w:rFonts w:ascii="Arial" w:hAnsi="Arial" w:cs="Arial"/>
          <w:sz w:val="22"/>
          <w:szCs w:val="22"/>
        </w:rPr>
        <w:t xml:space="preserve">data i czytelny podpis Wnioskodawcy </w:t>
      </w:r>
      <w:r>
        <w:rPr>
          <w:rFonts w:ascii="Arial" w:hAnsi="Arial" w:cs="Arial"/>
          <w:sz w:val="22"/>
          <w:szCs w:val="22"/>
        </w:rPr>
        <w:t xml:space="preserve">: </w:t>
      </w:r>
      <w:sdt>
        <w:sdtPr>
          <w:rPr>
            <w:rFonts w:ascii="Arial" w:eastAsia="Arial" w:hAnsi="Arial" w:cs="Arial"/>
            <w:sz w:val="22"/>
            <w:szCs w:val="22"/>
          </w:rPr>
          <w:alias w:val="Data"/>
          <w:tag w:val="Data"/>
          <w:id w:val="2026979287"/>
          <w:placeholder>
            <w:docPart w:val="64A12BA4365847E38FF192C277CFD707"/>
          </w:placeholder>
          <w:showingPlcHdr/>
          <w:date w:fullDate="2025-10-23T00:00:00Z">
            <w:dateFormat w:val="d MMMM yyyy"/>
            <w:lid w:val="pl-PL"/>
            <w:storeMappedDataAs w:val="dateTime"/>
            <w:calendar w:val="gregorian"/>
          </w:date>
        </w:sdtPr>
        <w:sdtEndPr/>
        <w:sdtContent>
          <w:r w:rsidR="00681283" w:rsidRPr="000F4D94">
            <w:rPr>
              <w:rStyle w:val="Tekstzastpczy"/>
            </w:rPr>
            <w:t>Kliknij, aby wprowadzić datę.</w:t>
          </w:r>
        </w:sdtContent>
      </w:sdt>
      <w:r w:rsidR="00681283">
        <w:rPr>
          <w:rFonts w:ascii="Arial" w:eastAsia="Arial" w:hAnsi="Arial" w:cs="Arial"/>
          <w:sz w:val="22"/>
          <w:szCs w:val="22"/>
        </w:rPr>
        <w:t xml:space="preserve">, </w:t>
      </w:r>
      <w:sdt>
        <w:sdtPr>
          <w:rPr>
            <w:rFonts w:ascii="Arial" w:eastAsia="Arial" w:hAnsi="Arial" w:cs="Arial"/>
            <w:sz w:val="22"/>
            <w:szCs w:val="22"/>
          </w:rPr>
          <w:alias w:val="Podpis"/>
          <w:tag w:val="Podpis"/>
          <w:id w:val="-514461125"/>
          <w:placeholder>
            <w:docPart w:val="641E1A309D734733A94024AA933407D1"/>
          </w:placeholder>
          <w:showingPlcHdr/>
          <w:dropDownList>
            <w:listItem w:value="Wybierz element."/>
            <w:listItem w:displayText="Podpis elektroniczny" w:value="Podpis elektroniczny"/>
            <w:listItem w:displayText="................................................" w:value="................................................"/>
          </w:dropDownList>
        </w:sdtPr>
        <w:sdtEndPr/>
        <w:sdtContent>
          <w:r w:rsidR="00681283" w:rsidRPr="000F4D94">
            <w:rPr>
              <w:rStyle w:val="Tekstzastpczy"/>
            </w:rPr>
            <w:t>Wybierz element.</w:t>
          </w:r>
        </w:sdtContent>
      </w:sdt>
    </w:p>
    <w:p w14:paraId="45C12AF5" w14:textId="77777777" w:rsidR="00B93BED" w:rsidRDefault="00094115" w:rsidP="00B074BB">
      <w:pPr>
        <w:tabs>
          <w:tab w:val="left" w:pos="284"/>
        </w:tabs>
        <w:spacing w:after="57" w:line="360" w:lineRule="auto"/>
        <w:ind w:left="284" w:hanging="284"/>
        <w:rPr>
          <w:rFonts w:ascii="Arial" w:hAnsi="Arial" w:cs="Arial"/>
          <w:sz w:val="22"/>
          <w:szCs w:val="22"/>
        </w:rPr>
      </w:pPr>
      <w:r w:rsidRPr="00226DAD">
        <w:rPr>
          <w:rFonts w:ascii="Arial" w:hAnsi="Arial" w:cs="Arial"/>
          <w:sz w:val="22"/>
          <w:szCs w:val="22"/>
        </w:rPr>
        <w:t>*</w:t>
      </w:r>
      <w:r w:rsidRPr="00226DAD">
        <w:rPr>
          <w:rFonts w:ascii="Arial" w:hAnsi="Arial" w:cs="Arial"/>
          <w:sz w:val="22"/>
          <w:szCs w:val="22"/>
        </w:rPr>
        <w:tab/>
        <w:t>Należy ująć wydatki przeznaczone na zakup towarów i usług, w szczególności na zakup środków trwałych, urządzeń, maszyn, materiałów, towarów, usług i materiałów reklamowych w ramach wnioskowanych środków.</w:t>
      </w:r>
    </w:p>
    <w:p w14:paraId="1E99BFE3" w14:textId="77777777" w:rsidR="00094115" w:rsidRPr="00B93BED" w:rsidRDefault="00B93BED" w:rsidP="000C654D">
      <w:pPr>
        <w:numPr>
          <w:ilvl w:val="0"/>
          <w:numId w:val="9"/>
        </w:numPr>
        <w:spacing w:after="57" w:line="360" w:lineRule="auto"/>
        <w:ind w:left="567" w:hanging="567"/>
        <w:rPr>
          <w:rFonts w:ascii="Arial" w:hAnsi="Arial" w:cs="Arial"/>
          <w:bCs/>
          <w:sz w:val="22"/>
          <w:szCs w:val="22"/>
        </w:rPr>
      </w:pPr>
      <w:r>
        <w:rPr>
          <w:rFonts w:ascii="Arial" w:hAnsi="Arial" w:cs="Arial"/>
          <w:sz w:val="22"/>
          <w:szCs w:val="22"/>
        </w:rPr>
        <w:br w:type="page"/>
      </w:r>
      <w:r w:rsidR="00094115" w:rsidRPr="00B93BED">
        <w:rPr>
          <w:rFonts w:ascii="Arial" w:hAnsi="Arial" w:cs="Arial"/>
          <w:bCs/>
          <w:sz w:val="22"/>
          <w:szCs w:val="22"/>
        </w:rPr>
        <w:lastRenderedPageBreak/>
        <w:t>Przewidywane przychody i koszty prowadzenia działalności gospodarczej</w:t>
      </w:r>
    </w:p>
    <w:tbl>
      <w:tblPr>
        <w:tblW w:w="0" w:type="auto"/>
        <w:tblInd w:w="-20" w:type="dxa"/>
        <w:tblLayout w:type="fixed"/>
        <w:tblCellMar>
          <w:left w:w="70" w:type="dxa"/>
          <w:right w:w="70" w:type="dxa"/>
        </w:tblCellMar>
        <w:tblLook w:val="0000" w:firstRow="0" w:lastRow="0" w:firstColumn="0" w:lastColumn="0" w:noHBand="0" w:noVBand="0"/>
      </w:tblPr>
      <w:tblGrid>
        <w:gridCol w:w="5045"/>
        <w:gridCol w:w="1527"/>
        <w:gridCol w:w="1527"/>
        <w:gridCol w:w="1547"/>
      </w:tblGrid>
      <w:tr w:rsidR="00094115" w:rsidRPr="00226DAD" w14:paraId="425D8784" w14:textId="77777777" w:rsidTr="009F7EEA">
        <w:tc>
          <w:tcPr>
            <w:tcW w:w="5045" w:type="dxa"/>
            <w:tcBorders>
              <w:top w:val="single" w:sz="4" w:space="0" w:color="000000"/>
              <w:left w:val="single" w:sz="4" w:space="0" w:color="000000"/>
              <w:bottom w:val="single" w:sz="4" w:space="0" w:color="000000"/>
            </w:tcBorders>
            <w:shd w:val="clear" w:color="auto" w:fill="FFFFFF"/>
            <w:vAlign w:val="center"/>
          </w:tcPr>
          <w:p w14:paraId="0B633ADD" w14:textId="77777777" w:rsidR="00094115" w:rsidRPr="00226DAD" w:rsidRDefault="00094115" w:rsidP="00226DAD">
            <w:pPr>
              <w:pStyle w:val="Nagwek2"/>
              <w:numPr>
                <w:ilvl w:val="0"/>
                <w:numId w:val="0"/>
              </w:numPr>
              <w:spacing w:before="120"/>
              <w:ind w:left="432" w:hanging="432"/>
              <w:rPr>
                <w:rFonts w:cs="Arial"/>
                <w:position w:val="-6"/>
                <w:sz w:val="22"/>
                <w:szCs w:val="22"/>
              </w:rPr>
            </w:pPr>
            <w:r w:rsidRPr="00226DAD">
              <w:rPr>
                <w:rFonts w:cs="Arial"/>
                <w:bCs/>
                <w:position w:val="-6"/>
                <w:sz w:val="22"/>
                <w:szCs w:val="22"/>
              </w:rPr>
              <w:t>Wyszczególnienie</w:t>
            </w:r>
          </w:p>
        </w:tc>
        <w:tc>
          <w:tcPr>
            <w:tcW w:w="1527" w:type="dxa"/>
            <w:tcBorders>
              <w:top w:val="single" w:sz="4" w:space="0" w:color="000000"/>
              <w:left w:val="single" w:sz="4" w:space="0" w:color="000000"/>
              <w:bottom w:val="single" w:sz="4" w:space="0" w:color="000000"/>
            </w:tcBorders>
            <w:shd w:val="clear" w:color="auto" w:fill="FFFFFF"/>
            <w:vAlign w:val="center"/>
          </w:tcPr>
          <w:p w14:paraId="78D5EA20" w14:textId="77777777" w:rsidR="00094115" w:rsidRPr="00722939" w:rsidRDefault="00094115" w:rsidP="00226DAD">
            <w:pPr>
              <w:snapToGrid w:val="0"/>
              <w:spacing w:before="120" w:after="120"/>
              <w:rPr>
                <w:rFonts w:ascii="Arial" w:hAnsi="Arial" w:cs="Arial"/>
                <w:b/>
                <w:position w:val="-6"/>
              </w:rPr>
            </w:pPr>
            <w:r w:rsidRPr="00722939">
              <w:rPr>
                <w:rFonts w:ascii="Arial" w:hAnsi="Arial" w:cs="Arial"/>
                <w:b/>
                <w:position w:val="-6"/>
              </w:rPr>
              <w:t>Miesiąc</w:t>
            </w:r>
            <w:r w:rsidR="00722939" w:rsidRPr="00722939">
              <w:rPr>
                <w:rFonts w:ascii="Arial" w:hAnsi="Arial" w:cs="Arial"/>
                <w:b/>
                <w:position w:val="-6"/>
              </w:rPr>
              <w:t xml:space="preserve"> </w:t>
            </w:r>
            <w:r w:rsidRPr="00722939">
              <w:rPr>
                <w:rFonts w:ascii="Arial" w:hAnsi="Arial" w:cs="Arial"/>
                <w:b/>
                <w:position w:val="-6"/>
              </w:rPr>
              <w:t>(w zł)</w:t>
            </w:r>
          </w:p>
        </w:tc>
        <w:tc>
          <w:tcPr>
            <w:tcW w:w="1527" w:type="dxa"/>
            <w:tcBorders>
              <w:top w:val="single" w:sz="4" w:space="0" w:color="000000"/>
              <w:left w:val="single" w:sz="4" w:space="0" w:color="000000"/>
              <w:bottom w:val="single" w:sz="4" w:space="0" w:color="000000"/>
            </w:tcBorders>
            <w:shd w:val="clear" w:color="auto" w:fill="FFFFFF"/>
            <w:vAlign w:val="center"/>
          </w:tcPr>
          <w:p w14:paraId="4183D685" w14:textId="77777777" w:rsidR="00094115" w:rsidRPr="00226DAD" w:rsidRDefault="00094115" w:rsidP="00226DAD">
            <w:pPr>
              <w:snapToGrid w:val="0"/>
              <w:spacing w:before="120" w:after="120"/>
              <w:rPr>
                <w:rFonts w:ascii="Arial" w:hAnsi="Arial" w:cs="Arial"/>
                <w:b/>
                <w:position w:val="-6"/>
                <w:sz w:val="22"/>
                <w:szCs w:val="22"/>
              </w:rPr>
            </w:pPr>
            <w:r w:rsidRPr="00226DAD">
              <w:rPr>
                <w:rFonts w:ascii="Arial" w:hAnsi="Arial" w:cs="Arial"/>
                <w:b/>
                <w:position w:val="-6"/>
                <w:sz w:val="22"/>
                <w:szCs w:val="22"/>
              </w:rPr>
              <w:t>Liczba miesięcy*</w:t>
            </w:r>
          </w:p>
        </w:tc>
        <w:tc>
          <w:tcPr>
            <w:tcW w:w="15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C980C2" w14:textId="77777777" w:rsidR="00094115" w:rsidRPr="00226DAD" w:rsidRDefault="00094115" w:rsidP="00226DAD">
            <w:pPr>
              <w:snapToGrid w:val="0"/>
              <w:spacing w:before="120" w:after="120"/>
              <w:rPr>
                <w:rFonts w:ascii="Arial" w:hAnsi="Arial" w:cs="Arial"/>
                <w:position w:val="-6"/>
                <w:sz w:val="22"/>
                <w:szCs w:val="22"/>
              </w:rPr>
            </w:pPr>
            <w:r w:rsidRPr="00226DAD">
              <w:rPr>
                <w:rFonts w:ascii="Arial" w:hAnsi="Arial" w:cs="Arial"/>
                <w:b/>
                <w:position w:val="-6"/>
                <w:sz w:val="22"/>
                <w:szCs w:val="22"/>
              </w:rPr>
              <w:t>Rok</w:t>
            </w:r>
            <w:r w:rsidRPr="00226DAD">
              <w:rPr>
                <w:rFonts w:ascii="Arial" w:hAnsi="Arial" w:cs="Arial"/>
                <w:b/>
                <w:position w:val="-6"/>
                <w:sz w:val="22"/>
                <w:szCs w:val="22"/>
              </w:rPr>
              <w:br/>
              <w:t>(w zł)</w:t>
            </w:r>
          </w:p>
        </w:tc>
      </w:tr>
      <w:tr w:rsidR="00094115" w:rsidRPr="00226DAD" w14:paraId="4FB545C5" w14:textId="77777777" w:rsidTr="009F7EEA">
        <w:tc>
          <w:tcPr>
            <w:tcW w:w="5045" w:type="dxa"/>
            <w:tcBorders>
              <w:top w:val="single" w:sz="4" w:space="0" w:color="000000"/>
              <w:left w:val="single" w:sz="4" w:space="0" w:color="000000"/>
              <w:bottom w:val="single" w:sz="4" w:space="0" w:color="000000"/>
            </w:tcBorders>
            <w:shd w:val="clear" w:color="auto" w:fill="CCCCCC"/>
          </w:tcPr>
          <w:p w14:paraId="1924A24E" w14:textId="77777777" w:rsidR="00094115" w:rsidRPr="00226DAD" w:rsidRDefault="00094115" w:rsidP="00226DAD">
            <w:pPr>
              <w:pStyle w:val="Nagwek2"/>
              <w:numPr>
                <w:ilvl w:val="0"/>
                <w:numId w:val="0"/>
              </w:numPr>
              <w:spacing w:before="120"/>
              <w:ind w:left="432" w:hanging="432"/>
              <w:rPr>
                <w:rFonts w:cs="Arial"/>
                <w:position w:val="-6"/>
                <w:sz w:val="22"/>
                <w:szCs w:val="22"/>
              </w:rPr>
            </w:pPr>
            <w:r w:rsidRPr="00226DAD">
              <w:rPr>
                <w:rFonts w:cs="Arial"/>
                <w:bCs/>
                <w:position w:val="-6"/>
                <w:sz w:val="22"/>
                <w:szCs w:val="22"/>
              </w:rPr>
              <w:t xml:space="preserve">A. </w:t>
            </w:r>
            <w:r w:rsidR="00722939">
              <w:rPr>
                <w:rFonts w:cs="Arial"/>
                <w:bCs/>
                <w:position w:val="-6"/>
                <w:sz w:val="22"/>
                <w:szCs w:val="22"/>
              </w:rPr>
              <w:t>Przychody</w:t>
            </w:r>
            <w:r w:rsidRPr="00226DAD">
              <w:rPr>
                <w:rFonts w:cs="Arial"/>
                <w:bCs/>
                <w:position w:val="-6"/>
                <w:sz w:val="22"/>
                <w:szCs w:val="22"/>
              </w:rPr>
              <w:t xml:space="preserve"> (1+2+3)</w:t>
            </w:r>
          </w:p>
        </w:tc>
        <w:tc>
          <w:tcPr>
            <w:tcW w:w="1527" w:type="dxa"/>
            <w:tcBorders>
              <w:top w:val="single" w:sz="4" w:space="0" w:color="000000"/>
              <w:left w:val="single" w:sz="4" w:space="0" w:color="000000"/>
              <w:bottom w:val="single" w:sz="4" w:space="0" w:color="000000"/>
            </w:tcBorders>
            <w:shd w:val="clear" w:color="auto" w:fill="CCCCCC"/>
          </w:tcPr>
          <w:p w14:paraId="2D734B86" w14:textId="5F98A41D"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856488804"/>
                <w:placeholder>
                  <w:docPart w:val="34CA997B70D14F9786CFAA4B53F6EEB6"/>
                </w:placeholder>
                <w:showingPlcHdr/>
              </w:sdtPr>
              <w:sdtEndPr/>
              <w:sdtContent>
                <w:r w:rsidR="00836BA5">
                  <w:rPr>
                    <w:rStyle w:val="Tekstzastpczy"/>
                  </w:rPr>
                  <w:t>…</w:t>
                </w:r>
              </w:sdtContent>
            </w:sdt>
          </w:p>
        </w:tc>
        <w:tc>
          <w:tcPr>
            <w:tcW w:w="1527" w:type="dxa"/>
            <w:tcBorders>
              <w:top w:val="single" w:sz="4" w:space="0" w:color="000000"/>
              <w:left w:val="single" w:sz="4" w:space="0" w:color="000000"/>
              <w:bottom w:val="single" w:sz="4" w:space="0" w:color="000000"/>
            </w:tcBorders>
            <w:shd w:val="clear" w:color="auto" w:fill="CCCCCC"/>
          </w:tcPr>
          <w:p w14:paraId="3B252E91" w14:textId="596657C3"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359706940"/>
                <w:placeholder>
                  <w:docPart w:val="F16A9D60A8EA48CD881EDD3AFC1E3223"/>
                </w:placeholder>
                <w:showingPlcHdr/>
              </w:sdtPr>
              <w:sdtEndPr/>
              <w:sdtContent>
                <w:r w:rsidR="00836BA5">
                  <w:rPr>
                    <w:rStyle w:val="Tekstzastpczy"/>
                  </w:rPr>
                  <w:t>…</w:t>
                </w:r>
              </w:sdtContent>
            </w:sdt>
          </w:p>
        </w:tc>
        <w:tc>
          <w:tcPr>
            <w:tcW w:w="1547" w:type="dxa"/>
            <w:tcBorders>
              <w:top w:val="single" w:sz="4" w:space="0" w:color="000000"/>
              <w:left w:val="single" w:sz="4" w:space="0" w:color="000000"/>
              <w:bottom w:val="single" w:sz="4" w:space="0" w:color="000000"/>
              <w:right w:val="single" w:sz="4" w:space="0" w:color="000000"/>
            </w:tcBorders>
            <w:shd w:val="clear" w:color="auto" w:fill="CCCCCC"/>
          </w:tcPr>
          <w:p w14:paraId="1C78572E" w14:textId="4B2DD89C"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303899529"/>
                <w:placeholder>
                  <w:docPart w:val="03B9B56B3626442DB3C812B6575344B5"/>
                </w:placeholder>
                <w:showingPlcHdr/>
              </w:sdtPr>
              <w:sdtEndPr/>
              <w:sdtContent>
                <w:r w:rsidR="00836BA5">
                  <w:rPr>
                    <w:rStyle w:val="Tekstzastpczy"/>
                  </w:rPr>
                  <w:t>…</w:t>
                </w:r>
              </w:sdtContent>
            </w:sdt>
          </w:p>
        </w:tc>
      </w:tr>
      <w:tr w:rsidR="00094115" w:rsidRPr="00226DAD" w14:paraId="45AAD321" w14:textId="77777777" w:rsidTr="009F7EEA">
        <w:tc>
          <w:tcPr>
            <w:tcW w:w="5045" w:type="dxa"/>
            <w:tcBorders>
              <w:left w:val="single" w:sz="4" w:space="0" w:color="000000"/>
              <w:bottom w:val="single" w:sz="4" w:space="0" w:color="000000"/>
            </w:tcBorders>
          </w:tcPr>
          <w:p w14:paraId="78426A09"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1. Sprzedaż usług</w:t>
            </w:r>
          </w:p>
        </w:tc>
        <w:tc>
          <w:tcPr>
            <w:tcW w:w="1527" w:type="dxa"/>
            <w:tcBorders>
              <w:left w:val="single" w:sz="4" w:space="0" w:color="000000"/>
              <w:bottom w:val="single" w:sz="4" w:space="0" w:color="000000"/>
            </w:tcBorders>
          </w:tcPr>
          <w:p w14:paraId="26EAC273" w14:textId="5EA16BBB"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464698695"/>
                <w:placeholder>
                  <w:docPart w:val="D2CC7CD903F94380A68C31D2EB918E5D"/>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17326DE7" w14:textId="4E2D6EEF"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769429984"/>
                <w:placeholder>
                  <w:docPart w:val="8EB4B525DA604424BC9014749A9F65A5"/>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04AEEC45" w14:textId="58508B0E"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320161627"/>
                <w:placeholder>
                  <w:docPart w:val="73264A044C534C4F8640C5301DE49EF3"/>
                </w:placeholder>
                <w:showingPlcHdr/>
              </w:sdtPr>
              <w:sdtEndPr/>
              <w:sdtContent>
                <w:r w:rsidR="00836BA5">
                  <w:rPr>
                    <w:rStyle w:val="Tekstzastpczy"/>
                  </w:rPr>
                  <w:t>…</w:t>
                </w:r>
              </w:sdtContent>
            </w:sdt>
          </w:p>
        </w:tc>
      </w:tr>
      <w:tr w:rsidR="00094115" w:rsidRPr="00226DAD" w14:paraId="06D9C00D" w14:textId="77777777" w:rsidTr="009F7EEA">
        <w:tc>
          <w:tcPr>
            <w:tcW w:w="5045" w:type="dxa"/>
            <w:tcBorders>
              <w:left w:val="single" w:sz="4" w:space="0" w:color="000000"/>
              <w:bottom w:val="single" w:sz="4" w:space="0" w:color="000000"/>
            </w:tcBorders>
          </w:tcPr>
          <w:p w14:paraId="45727E71"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2. Sprzedaż produktów, towarów</w:t>
            </w:r>
          </w:p>
        </w:tc>
        <w:tc>
          <w:tcPr>
            <w:tcW w:w="1527" w:type="dxa"/>
            <w:tcBorders>
              <w:left w:val="single" w:sz="4" w:space="0" w:color="000000"/>
              <w:bottom w:val="single" w:sz="4" w:space="0" w:color="000000"/>
            </w:tcBorders>
          </w:tcPr>
          <w:p w14:paraId="54698CA4" w14:textId="5611F7F7"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413975964"/>
                <w:placeholder>
                  <w:docPart w:val="4EC4F2F70A70430EB425A064B6FBB374"/>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70455661" w14:textId="66064E24"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417679446"/>
                <w:placeholder>
                  <w:docPart w:val="BF4D6948D1484CA081892BEB40EE1A4A"/>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2F0FA92C" w14:textId="22CC5FC0"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71325355"/>
                <w:placeholder>
                  <w:docPart w:val="4D0435890B46458DA9C625ABAF95FE10"/>
                </w:placeholder>
                <w:showingPlcHdr/>
              </w:sdtPr>
              <w:sdtEndPr/>
              <w:sdtContent>
                <w:r w:rsidR="00836BA5">
                  <w:rPr>
                    <w:rStyle w:val="Tekstzastpczy"/>
                  </w:rPr>
                  <w:t>…</w:t>
                </w:r>
              </w:sdtContent>
            </w:sdt>
          </w:p>
        </w:tc>
      </w:tr>
      <w:tr w:rsidR="00094115" w:rsidRPr="00226DAD" w14:paraId="4BC556C9" w14:textId="77777777" w:rsidTr="009F7EEA">
        <w:tc>
          <w:tcPr>
            <w:tcW w:w="5045" w:type="dxa"/>
            <w:tcBorders>
              <w:left w:val="single" w:sz="4" w:space="0" w:color="000000"/>
              <w:bottom w:val="single" w:sz="4" w:space="0" w:color="000000"/>
            </w:tcBorders>
          </w:tcPr>
          <w:p w14:paraId="6AA955A3"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3. Pozostałe przychody</w:t>
            </w:r>
          </w:p>
        </w:tc>
        <w:tc>
          <w:tcPr>
            <w:tcW w:w="1527" w:type="dxa"/>
            <w:tcBorders>
              <w:left w:val="single" w:sz="4" w:space="0" w:color="000000"/>
              <w:bottom w:val="single" w:sz="4" w:space="0" w:color="000000"/>
            </w:tcBorders>
          </w:tcPr>
          <w:p w14:paraId="7D4740C7" w14:textId="6B89FDFD"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438259326"/>
                <w:placeholder>
                  <w:docPart w:val="13F36ED2016043148E1F427B39EB1AAD"/>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318D0815" w14:textId="7224E347"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937049878"/>
                <w:placeholder>
                  <w:docPart w:val="0E426C37442C401DA1280DD766AFD5D7"/>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0A7BD5CA" w14:textId="11FCA4FB"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24045313"/>
                <w:placeholder>
                  <w:docPart w:val="E61B0AC5FD184CF4B08AD4742ACC1D29"/>
                </w:placeholder>
                <w:showingPlcHdr/>
              </w:sdtPr>
              <w:sdtEndPr/>
              <w:sdtContent>
                <w:r w:rsidR="00836BA5">
                  <w:rPr>
                    <w:rStyle w:val="Tekstzastpczy"/>
                  </w:rPr>
                  <w:t>…</w:t>
                </w:r>
              </w:sdtContent>
            </w:sdt>
          </w:p>
        </w:tc>
      </w:tr>
      <w:tr w:rsidR="00094115" w:rsidRPr="00226DAD" w14:paraId="4834FE83" w14:textId="77777777" w:rsidTr="009F7EEA">
        <w:tc>
          <w:tcPr>
            <w:tcW w:w="5045" w:type="dxa"/>
            <w:tcBorders>
              <w:left w:val="single" w:sz="4" w:space="0" w:color="000000"/>
              <w:bottom w:val="single" w:sz="4" w:space="0" w:color="000000"/>
            </w:tcBorders>
            <w:shd w:val="clear" w:color="auto" w:fill="CCCCCC"/>
          </w:tcPr>
          <w:p w14:paraId="6C9F43E5"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Cs/>
                <w:position w:val="-6"/>
                <w:sz w:val="22"/>
                <w:szCs w:val="22"/>
              </w:rPr>
              <w:t xml:space="preserve">B. </w:t>
            </w:r>
            <w:r w:rsidR="00722939">
              <w:rPr>
                <w:rFonts w:cs="Arial"/>
                <w:bCs/>
                <w:position w:val="-6"/>
                <w:sz w:val="22"/>
                <w:szCs w:val="22"/>
              </w:rPr>
              <w:t>Koszty</w:t>
            </w:r>
            <w:r w:rsidRPr="00226DAD">
              <w:rPr>
                <w:rFonts w:cs="Arial"/>
                <w:bCs/>
                <w:position w:val="-6"/>
                <w:sz w:val="22"/>
                <w:szCs w:val="22"/>
              </w:rPr>
              <w:t xml:space="preserve"> (1+2+3+4+5+6+7+8+9+10+11)</w:t>
            </w:r>
          </w:p>
        </w:tc>
        <w:tc>
          <w:tcPr>
            <w:tcW w:w="1527" w:type="dxa"/>
            <w:tcBorders>
              <w:left w:val="single" w:sz="4" w:space="0" w:color="000000"/>
              <w:bottom w:val="single" w:sz="4" w:space="0" w:color="000000"/>
            </w:tcBorders>
            <w:shd w:val="clear" w:color="auto" w:fill="CCCCCC"/>
          </w:tcPr>
          <w:p w14:paraId="34FC9118" w14:textId="22465D89"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646579442"/>
                <w:placeholder>
                  <w:docPart w:val="C3EC5A1D12E14DB3999DF7BE9DB8175A"/>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shd w:val="clear" w:color="auto" w:fill="CCCCCC"/>
          </w:tcPr>
          <w:p w14:paraId="58570495" w14:textId="3A76AB1F"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66519502"/>
                <w:placeholder>
                  <w:docPart w:val="22C313372A5044F7B5086F4EB8BAB39C"/>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shd w:val="clear" w:color="auto" w:fill="CCCCCC"/>
          </w:tcPr>
          <w:p w14:paraId="1D57B12E" w14:textId="3158D954"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385452841"/>
                <w:placeholder>
                  <w:docPart w:val="C0770812C6314FBFB10E415A8D49CDC9"/>
                </w:placeholder>
                <w:showingPlcHdr/>
              </w:sdtPr>
              <w:sdtEndPr/>
              <w:sdtContent>
                <w:r w:rsidR="00836BA5">
                  <w:rPr>
                    <w:rStyle w:val="Tekstzastpczy"/>
                  </w:rPr>
                  <w:t>…</w:t>
                </w:r>
              </w:sdtContent>
            </w:sdt>
          </w:p>
        </w:tc>
      </w:tr>
      <w:tr w:rsidR="00094115" w:rsidRPr="00226DAD" w14:paraId="1C47B8D2" w14:textId="77777777" w:rsidTr="009F7EEA">
        <w:tc>
          <w:tcPr>
            <w:tcW w:w="5045" w:type="dxa"/>
            <w:tcBorders>
              <w:left w:val="single" w:sz="4" w:space="0" w:color="000000"/>
              <w:bottom w:val="single" w:sz="4" w:space="0" w:color="000000"/>
            </w:tcBorders>
          </w:tcPr>
          <w:p w14:paraId="3414C866"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1. Zakup surowców, materiałów, towarów</w:t>
            </w:r>
          </w:p>
        </w:tc>
        <w:tc>
          <w:tcPr>
            <w:tcW w:w="1527" w:type="dxa"/>
            <w:tcBorders>
              <w:left w:val="single" w:sz="4" w:space="0" w:color="000000"/>
              <w:bottom w:val="single" w:sz="4" w:space="0" w:color="000000"/>
            </w:tcBorders>
          </w:tcPr>
          <w:p w14:paraId="1C58BE9C" w14:textId="5915FCF5"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305586696"/>
                <w:placeholder>
                  <w:docPart w:val="7DF0BF3FEE1449F3B63CE163ABF74AFC"/>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13951A13" w14:textId="220C4079"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344600139"/>
                <w:placeholder>
                  <w:docPart w:val="AEB611E99F164E18A24F6C526C992E08"/>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5A16159B" w14:textId="2939E80C"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430015054"/>
                <w:placeholder>
                  <w:docPart w:val="E9D9A3E876384F7686934E9DDADE27A4"/>
                </w:placeholder>
                <w:showingPlcHdr/>
              </w:sdtPr>
              <w:sdtEndPr/>
              <w:sdtContent>
                <w:r w:rsidR="00836BA5">
                  <w:rPr>
                    <w:rStyle w:val="Tekstzastpczy"/>
                  </w:rPr>
                  <w:t>…</w:t>
                </w:r>
              </w:sdtContent>
            </w:sdt>
          </w:p>
        </w:tc>
      </w:tr>
      <w:tr w:rsidR="00094115" w:rsidRPr="00226DAD" w14:paraId="56303F78" w14:textId="77777777" w:rsidTr="009F7EEA">
        <w:trPr>
          <w:trHeight w:val="94"/>
        </w:trPr>
        <w:tc>
          <w:tcPr>
            <w:tcW w:w="5045" w:type="dxa"/>
            <w:tcBorders>
              <w:left w:val="single" w:sz="4" w:space="0" w:color="000000"/>
              <w:bottom w:val="single" w:sz="4" w:space="0" w:color="000000"/>
            </w:tcBorders>
          </w:tcPr>
          <w:p w14:paraId="068A1E25"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2. Koszty opakowań</w:t>
            </w:r>
          </w:p>
        </w:tc>
        <w:tc>
          <w:tcPr>
            <w:tcW w:w="1527" w:type="dxa"/>
            <w:tcBorders>
              <w:left w:val="single" w:sz="4" w:space="0" w:color="000000"/>
              <w:bottom w:val="single" w:sz="4" w:space="0" w:color="000000"/>
            </w:tcBorders>
          </w:tcPr>
          <w:p w14:paraId="7BB31A59" w14:textId="6CB90A0A"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474421847"/>
                <w:placeholder>
                  <w:docPart w:val="605D330DF00F4F9A8B3DD8BEE026F8A3"/>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2106CF48" w14:textId="11276FA3"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313956499"/>
                <w:placeholder>
                  <w:docPart w:val="1A4769BCE4DE484DA78A34B79F019B83"/>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1D4AB5E1" w14:textId="1AD4949F"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941413181"/>
                <w:placeholder>
                  <w:docPart w:val="6E877B9EB46C458289A0A14F42AE1091"/>
                </w:placeholder>
                <w:showingPlcHdr/>
              </w:sdtPr>
              <w:sdtEndPr/>
              <w:sdtContent>
                <w:r w:rsidR="00836BA5">
                  <w:rPr>
                    <w:rStyle w:val="Tekstzastpczy"/>
                  </w:rPr>
                  <w:t>…</w:t>
                </w:r>
              </w:sdtContent>
            </w:sdt>
          </w:p>
        </w:tc>
      </w:tr>
      <w:tr w:rsidR="00094115" w:rsidRPr="00226DAD" w14:paraId="3B7872E1" w14:textId="77777777" w:rsidTr="009F7EEA">
        <w:tc>
          <w:tcPr>
            <w:tcW w:w="5045" w:type="dxa"/>
            <w:tcBorders>
              <w:left w:val="single" w:sz="4" w:space="0" w:color="000000"/>
              <w:bottom w:val="single" w:sz="4" w:space="0" w:color="000000"/>
            </w:tcBorders>
          </w:tcPr>
          <w:p w14:paraId="13FFCA6B"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3. Wynagrodzenia pracowników (brutto)</w:t>
            </w:r>
          </w:p>
        </w:tc>
        <w:tc>
          <w:tcPr>
            <w:tcW w:w="1527" w:type="dxa"/>
            <w:tcBorders>
              <w:left w:val="single" w:sz="4" w:space="0" w:color="000000"/>
              <w:bottom w:val="single" w:sz="4" w:space="0" w:color="000000"/>
            </w:tcBorders>
          </w:tcPr>
          <w:p w14:paraId="57052CF5" w14:textId="1C816912"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375578104"/>
                <w:placeholder>
                  <w:docPart w:val="AECBCD8E55CD4AED8B7182DEE7E9E6A3"/>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7C9A94C8" w14:textId="24522AE5"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239741208"/>
                <w:placeholder>
                  <w:docPart w:val="80121617A5334469896A64AF33BEED13"/>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514ABE6E" w14:textId="397EBCB3"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317490487"/>
                <w:placeholder>
                  <w:docPart w:val="1E9D9C86B7B3436D867420E8E51FE5F8"/>
                </w:placeholder>
                <w:showingPlcHdr/>
              </w:sdtPr>
              <w:sdtEndPr/>
              <w:sdtContent>
                <w:r w:rsidR="00836BA5">
                  <w:rPr>
                    <w:rStyle w:val="Tekstzastpczy"/>
                  </w:rPr>
                  <w:t>…</w:t>
                </w:r>
              </w:sdtContent>
            </w:sdt>
          </w:p>
        </w:tc>
      </w:tr>
      <w:tr w:rsidR="00094115" w:rsidRPr="00226DAD" w14:paraId="67A2BED6" w14:textId="77777777" w:rsidTr="009F7EEA">
        <w:tc>
          <w:tcPr>
            <w:tcW w:w="5045" w:type="dxa"/>
            <w:tcBorders>
              <w:left w:val="single" w:sz="4" w:space="0" w:color="000000"/>
              <w:bottom w:val="single" w:sz="4" w:space="0" w:color="000000"/>
            </w:tcBorders>
          </w:tcPr>
          <w:p w14:paraId="16DBF151" w14:textId="77777777" w:rsidR="00094115" w:rsidRPr="00226DAD" w:rsidRDefault="00094115" w:rsidP="00226DAD">
            <w:pPr>
              <w:pStyle w:val="Nagwek2"/>
              <w:numPr>
                <w:ilvl w:val="1"/>
                <w:numId w:val="1"/>
              </w:numPr>
              <w:spacing w:before="120"/>
              <w:rPr>
                <w:rFonts w:cs="Arial"/>
                <w:b w:val="0"/>
                <w:position w:val="-6"/>
                <w:sz w:val="22"/>
                <w:szCs w:val="22"/>
              </w:rPr>
            </w:pPr>
            <w:r w:rsidRPr="00226DAD">
              <w:rPr>
                <w:rFonts w:cs="Arial"/>
                <w:b w:val="0"/>
                <w:position w:val="-6"/>
                <w:sz w:val="22"/>
                <w:szCs w:val="22"/>
              </w:rPr>
              <w:t xml:space="preserve">4. Narzuty na wynagrodzenia pracowników </w:t>
            </w:r>
          </w:p>
          <w:p w14:paraId="0EC56029" w14:textId="77777777" w:rsidR="00094115" w:rsidRPr="00226DAD" w:rsidRDefault="00094115" w:rsidP="007F4ED9">
            <w:pPr>
              <w:pStyle w:val="Nagwek2"/>
              <w:numPr>
                <w:ilvl w:val="0"/>
                <w:numId w:val="0"/>
              </w:numPr>
              <w:spacing w:before="120"/>
              <w:ind w:left="576"/>
              <w:rPr>
                <w:rFonts w:cs="Arial"/>
                <w:position w:val="-6"/>
                <w:sz w:val="22"/>
                <w:szCs w:val="22"/>
              </w:rPr>
            </w:pPr>
            <w:r w:rsidRPr="00226DAD">
              <w:rPr>
                <w:rFonts w:cs="Arial"/>
                <w:b w:val="0"/>
                <w:position w:val="-6"/>
                <w:sz w:val="22"/>
                <w:szCs w:val="22"/>
              </w:rPr>
              <w:t>(ZUS i inne)</w:t>
            </w:r>
          </w:p>
        </w:tc>
        <w:tc>
          <w:tcPr>
            <w:tcW w:w="1527" w:type="dxa"/>
            <w:tcBorders>
              <w:left w:val="single" w:sz="4" w:space="0" w:color="000000"/>
              <w:bottom w:val="single" w:sz="4" w:space="0" w:color="000000"/>
            </w:tcBorders>
          </w:tcPr>
          <w:p w14:paraId="4506AD0E" w14:textId="4E9585AA"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587674947"/>
                <w:placeholder>
                  <w:docPart w:val="1D3F3F490A9D479AA0410903260C4818"/>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2C29D9B7" w14:textId="2130AF0F"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787581724"/>
                <w:placeholder>
                  <w:docPart w:val="79643B5B395A4C58867C2DEBA4AD8A15"/>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5C91FCF9" w14:textId="4F760587"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02340291"/>
                <w:placeholder>
                  <w:docPart w:val="774EBD19A0234EF3BF26BB6BE2F25071"/>
                </w:placeholder>
                <w:showingPlcHdr/>
              </w:sdtPr>
              <w:sdtEndPr/>
              <w:sdtContent>
                <w:r w:rsidR="00836BA5">
                  <w:rPr>
                    <w:rStyle w:val="Tekstzastpczy"/>
                  </w:rPr>
                  <w:t>…</w:t>
                </w:r>
              </w:sdtContent>
            </w:sdt>
          </w:p>
        </w:tc>
      </w:tr>
      <w:tr w:rsidR="00094115" w:rsidRPr="00226DAD" w14:paraId="3E161471" w14:textId="77777777" w:rsidTr="009F7EEA">
        <w:tc>
          <w:tcPr>
            <w:tcW w:w="5045" w:type="dxa"/>
            <w:tcBorders>
              <w:left w:val="single" w:sz="4" w:space="0" w:color="000000"/>
              <w:bottom w:val="single" w:sz="4" w:space="0" w:color="000000"/>
            </w:tcBorders>
          </w:tcPr>
          <w:p w14:paraId="69800489"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5. Amortyzacja</w:t>
            </w:r>
          </w:p>
        </w:tc>
        <w:tc>
          <w:tcPr>
            <w:tcW w:w="1527" w:type="dxa"/>
            <w:tcBorders>
              <w:left w:val="single" w:sz="4" w:space="0" w:color="000000"/>
              <w:bottom w:val="single" w:sz="4" w:space="0" w:color="000000"/>
            </w:tcBorders>
          </w:tcPr>
          <w:p w14:paraId="6F3AF214" w14:textId="253CDF03"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783875249"/>
                <w:placeholder>
                  <w:docPart w:val="D306BDA8492240D49BD9EB8B996AE3B4"/>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4365E233" w14:textId="7DDE24A3"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487085854"/>
                <w:placeholder>
                  <w:docPart w:val="21B9FEC5ED784367AB19BD4AC56B2168"/>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36A39EF6" w14:textId="2FE6C196"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59172942"/>
                <w:placeholder>
                  <w:docPart w:val="2A587D4C84BA4427974EB3A7FC27C657"/>
                </w:placeholder>
                <w:showingPlcHdr/>
              </w:sdtPr>
              <w:sdtEndPr/>
              <w:sdtContent>
                <w:r w:rsidR="00836BA5">
                  <w:rPr>
                    <w:rStyle w:val="Tekstzastpczy"/>
                  </w:rPr>
                  <w:t>…</w:t>
                </w:r>
              </w:sdtContent>
            </w:sdt>
          </w:p>
        </w:tc>
      </w:tr>
      <w:tr w:rsidR="00094115" w:rsidRPr="00226DAD" w14:paraId="4D915704" w14:textId="77777777" w:rsidTr="009F7EEA">
        <w:tc>
          <w:tcPr>
            <w:tcW w:w="5045" w:type="dxa"/>
            <w:tcBorders>
              <w:left w:val="single" w:sz="4" w:space="0" w:color="000000"/>
              <w:bottom w:val="single" w:sz="4" w:space="0" w:color="000000"/>
            </w:tcBorders>
          </w:tcPr>
          <w:p w14:paraId="701AFB0E"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6. Koszty lokalu</w:t>
            </w:r>
          </w:p>
        </w:tc>
        <w:tc>
          <w:tcPr>
            <w:tcW w:w="1527" w:type="dxa"/>
            <w:tcBorders>
              <w:left w:val="single" w:sz="4" w:space="0" w:color="000000"/>
              <w:bottom w:val="single" w:sz="4" w:space="0" w:color="000000"/>
            </w:tcBorders>
          </w:tcPr>
          <w:p w14:paraId="561E3747" w14:textId="75A42963"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801142607"/>
                <w:placeholder>
                  <w:docPart w:val="811EF7058EC24F31813C1D1F7D2B113A"/>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603B8DE9" w14:textId="3C2ABA1F"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764146863"/>
                <w:placeholder>
                  <w:docPart w:val="3A0B995852DD4EDDA18A6BCA1C35C36C"/>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67C00BCB" w14:textId="0D1024A6"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331871670"/>
                <w:placeholder>
                  <w:docPart w:val="943B336BDF384D1FA2074EDF7652E7BA"/>
                </w:placeholder>
                <w:showingPlcHdr/>
              </w:sdtPr>
              <w:sdtEndPr/>
              <w:sdtContent>
                <w:r w:rsidR="00836BA5">
                  <w:rPr>
                    <w:rStyle w:val="Tekstzastpczy"/>
                  </w:rPr>
                  <w:t>…</w:t>
                </w:r>
              </w:sdtContent>
            </w:sdt>
          </w:p>
        </w:tc>
      </w:tr>
      <w:tr w:rsidR="00094115" w:rsidRPr="00226DAD" w14:paraId="216EE6DC" w14:textId="77777777" w:rsidTr="009F7EEA">
        <w:tc>
          <w:tcPr>
            <w:tcW w:w="5045" w:type="dxa"/>
            <w:tcBorders>
              <w:left w:val="single" w:sz="4" w:space="0" w:color="000000"/>
              <w:bottom w:val="single" w:sz="4" w:space="0" w:color="000000"/>
            </w:tcBorders>
            <w:vAlign w:val="center"/>
          </w:tcPr>
          <w:p w14:paraId="5BC42059" w14:textId="77777777" w:rsidR="00094115" w:rsidRPr="007F4ED9" w:rsidRDefault="00094115" w:rsidP="007F4ED9">
            <w:pPr>
              <w:pStyle w:val="Nagwek2"/>
              <w:numPr>
                <w:ilvl w:val="1"/>
                <w:numId w:val="1"/>
              </w:numPr>
              <w:spacing w:before="120"/>
              <w:ind w:left="294" w:hanging="294"/>
              <w:rPr>
                <w:rFonts w:cs="Arial"/>
                <w:b w:val="0"/>
                <w:position w:val="-6"/>
                <w:sz w:val="22"/>
                <w:szCs w:val="22"/>
              </w:rPr>
            </w:pPr>
            <w:r w:rsidRPr="00226DAD">
              <w:rPr>
                <w:rFonts w:cs="Arial"/>
                <w:b w:val="0"/>
                <w:position w:val="-6"/>
                <w:sz w:val="22"/>
                <w:szCs w:val="22"/>
              </w:rPr>
              <w:t xml:space="preserve">7. Opłaty eksploatacyjne (energia elektryczna, woda, </w:t>
            </w:r>
            <w:r w:rsidRPr="007F4ED9">
              <w:rPr>
                <w:rFonts w:cs="Arial"/>
                <w:b w:val="0"/>
                <w:position w:val="-6"/>
                <w:sz w:val="22"/>
                <w:szCs w:val="22"/>
              </w:rPr>
              <w:t>CO, gaz)</w:t>
            </w:r>
          </w:p>
        </w:tc>
        <w:tc>
          <w:tcPr>
            <w:tcW w:w="1527" w:type="dxa"/>
            <w:tcBorders>
              <w:left w:val="single" w:sz="4" w:space="0" w:color="000000"/>
              <w:bottom w:val="single" w:sz="4" w:space="0" w:color="000000"/>
            </w:tcBorders>
          </w:tcPr>
          <w:p w14:paraId="0E19E5C1" w14:textId="361DEE31"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934250233"/>
                <w:placeholder>
                  <w:docPart w:val="34254E1F259C47E08D6DCE2881D5AFC9"/>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128FD46A" w14:textId="6079AFA2"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208038414"/>
                <w:placeholder>
                  <w:docPart w:val="05C6E075EE7F448587A5DAA4A7AD2F79"/>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32D49BEF" w14:textId="09CD9431"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336925109"/>
                <w:placeholder>
                  <w:docPart w:val="28B5C3C1146847A78088C81738722CC4"/>
                </w:placeholder>
                <w:showingPlcHdr/>
              </w:sdtPr>
              <w:sdtEndPr/>
              <w:sdtContent>
                <w:r w:rsidR="00836BA5">
                  <w:rPr>
                    <w:rStyle w:val="Tekstzastpczy"/>
                  </w:rPr>
                  <w:t>…</w:t>
                </w:r>
              </w:sdtContent>
            </w:sdt>
          </w:p>
        </w:tc>
      </w:tr>
      <w:tr w:rsidR="00094115" w:rsidRPr="00226DAD" w14:paraId="2FBD35BE" w14:textId="77777777" w:rsidTr="009F7EEA">
        <w:tc>
          <w:tcPr>
            <w:tcW w:w="5045" w:type="dxa"/>
            <w:tcBorders>
              <w:left w:val="single" w:sz="4" w:space="0" w:color="000000"/>
              <w:bottom w:val="single" w:sz="4" w:space="0" w:color="000000"/>
            </w:tcBorders>
          </w:tcPr>
          <w:p w14:paraId="369B40E4"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8. Koszty transportu</w:t>
            </w:r>
          </w:p>
        </w:tc>
        <w:tc>
          <w:tcPr>
            <w:tcW w:w="1527" w:type="dxa"/>
            <w:tcBorders>
              <w:left w:val="single" w:sz="4" w:space="0" w:color="000000"/>
              <w:bottom w:val="single" w:sz="4" w:space="0" w:color="000000"/>
            </w:tcBorders>
          </w:tcPr>
          <w:p w14:paraId="7D1542CA" w14:textId="3C3DA522"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796437411"/>
                <w:placeholder>
                  <w:docPart w:val="E49C4B52114B4552BBAB776DB2BF44C9"/>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33B04907" w14:textId="76AB9D50"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449521177"/>
                <w:placeholder>
                  <w:docPart w:val="28D23F1502E0475C93B5F1B25435E6C2"/>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0CEE5EF3" w14:textId="019041BB"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323290999"/>
                <w:placeholder>
                  <w:docPart w:val="812D33227ED840C1A317CE9F2B166FC0"/>
                </w:placeholder>
                <w:showingPlcHdr/>
              </w:sdtPr>
              <w:sdtEndPr/>
              <w:sdtContent>
                <w:r w:rsidR="00836BA5">
                  <w:rPr>
                    <w:rStyle w:val="Tekstzastpczy"/>
                  </w:rPr>
                  <w:t>…</w:t>
                </w:r>
              </w:sdtContent>
            </w:sdt>
          </w:p>
        </w:tc>
      </w:tr>
      <w:tr w:rsidR="00094115" w:rsidRPr="00226DAD" w14:paraId="38D08B2D" w14:textId="77777777" w:rsidTr="009F7EEA">
        <w:tc>
          <w:tcPr>
            <w:tcW w:w="5045" w:type="dxa"/>
            <w:tcBorders>
              <w:left w:val="single" w:sz="4" w:space="0" w:color="000000"/>
              <w:bottom w:val="single" w:sz="4" w:space="0" w:color="000000"/>
            </w:tcBorders>
          </w:tcPr>
          <w:p w14:paraId="08C38CF9" w14:textId="77777777" w:rsidR="00094115" w:rsidRPr="00B074BB" w:rsidRDefault="00094115" w:rsidP="00B074BB">
            <w:pPr>
              <w:pStyle w:val="Nagwek2"/>
              <w:numPr>
                <w:ilvl w:val="1"/>
                <w:numId w:val="1"/>
              </w:numPr>
              <w:spacing w:before="120"/>
              <w:rPr>
                <w:rFonts w:cs="Arial"/>
                <w:b w:val="0"/>
                <w:position w:val="-6"/>
                <w:sz w:val="22"/>
                <w:szCs w:val="22"/>
              </w:rPr>
            </w:pPr>
            <w:r w:rsidRPr="00226DAD">
              <w:rPr>
                <w:rFonts w:cs="Arial"/>
                <w:b w:val="0"/>
                <w:position w:val="-6"/>
                <w:sz w:val="22"/>
                <w:szCs w:val="22"/>
              </w:rPr>
              <w:t>9. Inne koszty (np. reklama, telefon, poczta,</w:t>
            </w:r>
            <w:r w:rsidR="00B074BB">
              <w:rPr>
                <w:rFonts w:cs="Arial"/>
                <w:b w:val="0"/>
                <w:position w:val="-6"/>
                <w:sz w:val="22"/>
                <w:szCs w:val="22"/>
              </w:rPr>
              <w:t xml:space="preserve"> </w:t>
            </w:r>
            <w:r w:rsidRPr="00B074BB">
              <w:rPr>
                <w:rFonts w:cs="Arial"/>
                <w:b w:val="0"/>
                <w:position w:val="-6"/>
                <w:sz w:val="22"/>
                <w:szCs w:val="22"/>
              </w:rPr>
              <w:t>biuro rachunkowe)</w:t>
            </w:r>
          </w:p>
        </w:tc>
        <w:tc>
          <w:tcPr>
            <w:tcW w:w="1527" w:type="dxa"/>
            <w:tcBorders>
              <w:left w:val="single" w:sz="4" w:space="0" w:color="000000"/>
              <w:bottom w:val="single" w:sz="4" w:space="0" w:color="000000"/>
            </w:tcBorders>
          </w:tcPr>
          <w:p w14:paraId="5103E2DB" w14:textId="53E184B4"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471251211"/>
                <w:placeholder>
                  <w:docPart w:val="995950F3C8C4468189C600CF78DCF39B"/>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1D22C074" w14:textId="122A96A3"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418452177"/>
                <w:placeholder>
                  <w:docPart w:val="8B62954E0B324B2F91ED40CC6860645B"/>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593DF443" w14:textId="7A717863"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631021169"/>
                <w:placeholder>
                  <w:docPart w:val="88A03578FD23481D91A48D9E09238FE6"/>
                </w:placeholder>
                <w:showingPlcHdr/>
              </w:sdtPr>
              <w:sdtEndPr/>
              <w:sdtContent>
                <w:r w:rsidR="00836BA5">
                  <w:rPr>
                    <w:rStyle w:val="Tekstzastpczy"/>
                  </w:rPr>
                  <w:t>…</w:t>
                </w:r>
              </w:sdtContent>
            </w:sdt>
          </w:p>
        </w:tc>
      </w:tr>
      <w:tr w:rsidR="00094115" w:rsidRPr="00226DAD" w14:paraId="27AA43DA" w14:textId="77777777" w:rsidTr="009F7EEA">
        <w:tc>
          <w:tcPr>
            <w:tcW w:w="5045" w:type="dxa"/>
            <w:tcBorders>
              <w:left w:val="single" w:sz="4" w:space="0" w:color="000000"/>
              <w:bottom w:val="single" w:sz="4" w:space="0" w:color="000000"/>
            </w:tcBorders>
          </w:tcPr>
          <w:p w14:paraId="33781936"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10. Podatki</w:t>
            </w:r>
          </w:p>
        </w:tc>
        <w:tc>
          <w:tcPr>
            <w:tcW w:w="1527" w:type="dxa"/>
            <w:tcBorders>
              <w:left w:val="single" w:sz="4" w:space="0" w:color="000000"/>
              <w:bottom w:val="single" w:sz="4" w:space="0" w:color="000000"/>
            </w:tcBorders>
          </w:tcPr>
          <w:p w14:paraId="216BFA9F" w14:textId="00887C22"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102189042"/>
                <w:placeholder>
                  <w:docPart w:val="3E13C33323B14B88866B3E171BA4321E"/>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467A5C9C" w14:textId="1CEE7293"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847091209"/>
                <w:placeholder>
                  <w:docPart w:val="24F7C9461DE544D69033D9FC829A6C3D"/>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5F3FA503" w14:textId="6C1D314E"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206147438"/>
                <w:placeholder>
                  <w:docPart w:val="D984AD6F40F74B2B9597A617133CC5F6"/>
                </w:placeholder>
                <w:showingPlcHdr/>
              </w:sdtPr>
              <w:sdtEndPr/>
              <w:sdtContent>
                <w:r w:rsidR="00836BA5">
                  <w:rPr>
                    <w:rStyle w:val="Tekstzastpczy"/>
                  </w:rPr>
                  <w:t>…</w:t>
                </w:r>
              </w:sdtContent>
            </w:sdt>
          </w:p>
        </w:tc>
      </w:tr>
      <w:tr w:rsidR="00094115" w:rsidRPr="00226DAD" w14:paraId="78C4B7F2" w14:textId="77777777" w:rsidTr="009F7EEA">
        <w:tc>
          <w:tcPr>
            <w:tcW w:w="5045" w:type="dxa"/>
            <w:tcBorders>
              <w:left w:val="single" w:sz="4" w:space="0" w:color="000000"/>
              <w:bottom w:val="single" w:sz="4" w:space="0" w:color="000000"/>
            </w:tcBorders>
          </w:tcPr>
          <w:p w14:paraId="49F9BAEA"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11. Ubezpieczenie (ZUS przedsiębiorcy)</w:t>
            </w:r>
          </w:p>
        </w:tc>
        <w:tc>
          <w:tcPr>
            <w:tcW w:w="1527" w:type="dxa"/>
            <w:tcBorders>
              <w:left w:val="single" w:sz="4" w:space="0" w:color="000000"/>
              <w:bottom w:val="single" w:sz="4" w:space="0" w:color="000000"/>
            </w:tcBorders>
          </w:tcPr>
          <w:p w14:paraId="0C84901B" w14:textId="371A689D"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032850944"/>
                <w:placeholder>
                  <w:docPart w:val="F420472CA9D0477584FE29B636617930"/>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54992144" w14:textId="7D0B6B7F"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974941698"/>
                <w:placeholder>
                  <w:docPart w:val="2BF0F9544FEF4A36BB41A4427CA75226"/>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119E1628" w14:textId="08065BB5"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966313791"/>
                <w:placeholder>
                  <w:docPart w:val="3675AEAF51BF421B9F01A2B6ABAE4928"/>
                </w:placeholder>
                <w:showingPlcHdr/>
              </w:sdtPr>
              <w:sdtEndPr/>
              <w:sdtContent>
                <w:r w:rsidR="00836BA5">
                  <w:rPr>
                    <w:rStyle w:val="Tekstzastpczy"/>
                  </w:rPr>
                  <w:t>…</w:t>
                </w:r>
              </w:sdtContent>
            </w:sdt>
          </w:p>
        </w:tc>
      </w:tr>
      <w:tr w:rsidR="00094115" w:rsidRPr="00226DAD" w14:paraId="3A6812F1" w14:textId="77777777" w:rsidTr="009F7EEA">
        <w:tc>
          <w:tcPr>
            <w:tcW w:w="5045" w:type="dxa"/>
            <w:tcBorders>
              <w:left w:val="single" w:sz="4" w:space="0" w:color="000000"/>
              <w:bottom w:val="single" w:sz="4" w:space="0" w:color="000000"/>
            </w:tcBorders>
            <w:shd w:val="clear" w:color="auto" w:fill="CCCCCC"/>
          </w:tcPr>
          <w:p w14:paraId="2DD1C0B1" w14:textId="77777777" w:rsidR="00094115" w:rsidRPr="00226DAD" w:rsidRDefault="00094115" w:rsidP="00226DAD">
            <w:pPr>
              <w:pStyle w:val="Nagwek2"/>
              <w:numPr>
                <w:ilvl w:val="1"/>
                <w:numId w:val="1"/>
              </w:numPr>
              <w:spacing w:before="120"/>
              <w:rPr>
                <w:rFonts w:cs="Arial"/>
                <w:bCs/>
                <w:position w:val="-6"/>
                <w:sz w:val="22"/>
                <w:szCs w:val="22"/>
              </w:rPr>
            </w:pPr>
            <w:r w:rsidRPr="00226DAD">
              <w:rPr>
                <w:rFonts w:cs="Arial"/>
                <w:bCs/>
                <w:position w:val="-6"/>
                <w:sz w:val="22"/>
                <w:szCs w:val="22"/>
              </w:rPr>
              <w:t xml:space="preserve">C. </w:t>
            </w:r>
            <w:r w:rsidR="00722939">
              <w:rPr>
                <w:rFonts w:cs="Arial"/>
                <w:bCs/>
                <w:position w:val="-6"/>
                <w:sz w:val="22"/>
                <w:szCs w:val="22"/>
              </w:rPr>
              <w:t>Zysk brutto</w:t>
            </w:r>
            <w:r w:rsidRPr="00226DAD">
              <w:rPr>
                <w:rFonts w:cs="Arial"/>
                <w:bCs/>
                <w:position w:val="-6"/>
                <w:sz w:val="22"/>
                <w:szCs w:val="22"/>
              </w:rPr>
              <w:t xml:space="preserve"> (A – B)</w:t>
            </w:r>
          </w:p>
        </w:tc>
        <w:tc>
          <w:tcPr>
            <w:tcW w:w="1527" w:type="dxa"/>
            <w:tcBorders>
              <w:left w:val="single" w:sz="4" w:space="0" w:color="000000"/>
              <w:bottom w:val="single" w:sz="4" w:space="0" w:color="000000"/>
            </w:tcBorders>
            <w:shd w:val="clear" w:color="auto" w:fill="CCCCCC"/>
          </w:tcPr>
          <w:p w14:paraId="62DA10DA" w14:textId="7279AB45" w:rsidR="00094115" w:rsidRPr="00226DAD" w:rsidRDefault="000960FC" w:rsidP="00226DAD">
            <w:pPr>
              <w:snapToGrid w:val="0"/>
              <w:spacing w:before="120" w:after="120"/>
              <w:rPr>
                <w:rFonts w:ascii="Arial" w:hAnsi="Arial" w:cs="Arial"/>
                <w:b/>
                <w:bCs/>
                <w:position w:val="-6"/>
                <w:sz w:val="22"/>
                <w:szCs w:val="22"/>
              </w:rPr>
            </w:pPr>
            <w:sdt>
              <w:sdtPr>
                <w:rPr>
                  <w:rFonts w:ascii="Arial" w:eastAsia="Arial" w:hAnsi="Arial" w:cs="Arial"/>
                  <w:sz w:val="22"/>
                  <w:szCs w:val="22"/>
                </w:rPr>
                <w:id w:val="-2101483198"/>
                <w:placeholder>
                  <w:docPart w:val="299DEC2AB6C34D2D9252343BC9B102F7"/>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shd w:val="clear" w:color="auto" w:fill="CCCCCC"/>
          </w:tcPr>
          <w:p w14:paraId="62C57121" w14:textId="6BE19505" w:rsidR="00094115" w:rsidRPr="00226DAD" w:rsidRDefault="000960FC" w:rsidP="00226DAD">
            <w:pPr>
              <w:snapToGrid w:val="0"/>
              <w:spacing w:before="120" w:after="120"/>
              <w:rPr>
                <w:rFonts w:ascii="Arial" w:hAnsi="Arial" w:cs="Arial"/>
                <w:b/>
                <w:bCs/>
                <w:position w:val="-6"/>
                <w:sz w:val="22"/>
                <w:szCs w:val="22"/>
              </w:rPr>
            </w:pPr>
            <w:sdt>
              <w:sdtPr>
                <w:rPr>
                  <w:rFonts w:ascii="Arial" w:eastAsia="Arial" w:hAnsi="Arial" w:cs="Arial"/>
                  <w:sz w:val="22"/>
                  <w:szCs w:val="22"/>
                </w:rPr>
                <w:id w:val="-395892629"/>
                <w:placeholder>
                  <w:docPart w:val="4E8C6EFE3A9E4D59BB4A074E74CE212A"/>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shd w:val="clear" w:color="auto" w:fill="CCCCCC"/>
          </w:tcPr>
          <w:p w14:paraId="4B91FB72" w14:textId="2DB5578F" w:rsidR="00094115" w:rsidRPr="00226DAD" w:rsidRDefault="000960FC" w:rsidP="00226DAD">
            <w:pPr>
              <w:snapToGrid w:val="0"/>
              <w:spacing w:before="120" w:after="120"/>
              <w:rPr>
                <w:rFonts w:ascii="Arial" w:hAnsi="Arial" w:cs="Arial"/>
                <w:b/>
                <w:bCs/>
                <w:position w:val="-6"/>
                <w:sz w:val="22"/>
                <w:szCs w:val="22"/>
              </w:rPr>
            </w:pPr>
            <w:sdt>
              <w:sdtPr>
                <w:rPr>
                  <w:rFonts w:ascii="Arial" w:eastAsia="Arial" w:hAnsi="Arial" w:cs="Arial"/>
                  <w:sz w:val="22"/>
                  <w:szCs w:val="22"/>
                </w:rPr>
                <w:id w:val="1280065902"/>
                <w:placeholder>
                  <w:docPart w:val="F80ECCA1D65C4B41BA7072D21054C083"/>
                </w:placeholder>
                <w:showingPlcHdr/>
              </w:sdtPr>
              <w:sdtEndPr/>
              <w:sdtContent>
                <w:r w:rsidR="00836BA5">
                  <w:rPr>
                    <w:rStyle w:val="Tekstzastpczy"/>
                  </w:rPr>
                  <w:t>…</w:t>
                </w:r>
              </w:sdtContent>
            </w:sdt>
          </w:p>
        </w:tc>
      </w:tr>
      <w:tr w:rsidR="00094115" w:rsidRPr="00226DAD" w14:paraId="42D43C4F" w14:textId="77777777" w:rsidTr="009F7EEA">
        <w:trPr>
          <w:trHeight w:val="552"/>
        </w:trPr>
        <w:tc>
          <w:tcPr>
            <w:tcW w:w="5045" w:type="dxa"/>
            <w:tcBorders>
              <w:left w:val="single" w:sz="4" w:space="0" w:color="000000"/>
              <w:bottom w:val="single" w:sz="4" w:space="0" w:color="000000"/>
            </w:tcBorders>
          </w:tcPr>
          <w:p w14:paraId="45AB68D0" w14:textId="4919175E"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 xml:space="preserve">D. </w:t>
            </w:r>
            <w:r w:rsidR="00B70993" w:rsidRPr="00226DAD">
              <w:rPr>
                <w:rFonts w:cs="Arial"/>
                <w:b w:val="0"/>
                <w:position w:val="-6"/>
                <w:sz w:val="22"/>
                <w:szCs w:val="22"/>
              </w:rPr>
              <w:t>Podatek dochodowy</w:t>
            </w:r>
          </w:p>
        </w:tc>
        <w:tc>
          <w:tcPr>
            <w:tcW w:w="1527" w:type="dxa"/>
            <w:tcBorders>
              <w:left w:val="single" w:sz="4" w:space="0" w:color="000000"/>
              <w:bottom w:val="single" w:sz="4" w:space="0" w:color="000000"/>
            </w:tcBorders>
          </w:tcPr>
          <w:p w14:paraId="5BE0D56B" w14:textId="042C3650"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1182393296"/>
                <w:placeholder>
                  <w:docPart w:val="8665853E312741C698655480F5D768E7"/>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5B684C40" w14:textId="13949B75"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2079741714"/>
                <w:placeholder>
                  <w:docPart w:val="1FCAC2B063AC4C02B597F0CA3E98A4E3"/>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4B42200C" w14:textId="0CF7E148" w:rsidR="00094115" w:rsidRPr="00226DAD" w:rsidRDefault="000960FC" w:rsidP="00226DAD">
            <w:pPr>
              <w:snapToGrid w:val="0"/>
              <w:spacing w:before="120" w:after="120"/>
              <w:rPr>
                <w:rFonts w:ascii="Arial" w:hAnsi="Arial" w:cs="Arial"/>
                <w:position w:val="-6"/>
                <w:sz w:val="22"/>
                <w:szCs w:val="22"/>
              </w:rPr>
            </w:pPr>
            <w:sdt>
              <w:sdtPr>
                <w:rPr>
                  <w:rFonts w:ascii="Arial" w:eastAsia="Arial" w:hAnsi="Arial" w:cs="Arial"/>
                  <w:sz w:val="22"/>
                  <w:szCs w:val="22"/>
                </w:rPr>
                <w:id w:val="755637806"/>
                <w:placeholder>
                  <w:docPart w:val="52CE8E5F415C4330945ADB011AAD45D8"/>
                </w:placeholder>
                <w:showingPlcHdr/>
              </w:sdtPr>
              <w:sdtEndPr/>
              <w:sdtContent>
                <w:r w:rsidR="00836BA5">
                  <w:rPr>
                    <w:rStyle w:val="Tekstzastpczy"/>
                  </w:rPr>
                  <w:t>…</w:t>
                </w:r>
              </w:sdtContent>
            </w:sdt>
          </w:p>
        </w:tc>
      </w:tr>
    </w:tbl>
    <w:p w14:paraId="631A7545" w14:textId="77777777" w:rsidR="00094115" w:rsidRPr="00226DAD" w:rsidRDefault="00094115" w:rsidP="007F4ED9">
      <w:pPr>
        <w:spacing w:before="120"/>
        <w:rPr>
          <w:rFonts w:ascii="Arial" w:hAnsi="Arial" w:cs="Arial"/>
          <w:sz w:val="22"/>
          <w:szCs w:val="22"/>
        </w:rPr>
      </w:pPr>
      <w:r w:rsidRPr="00226DAD">
        <w:rPr>
          <w:rFonts w:ascii="Arial" w:hAnsi="Arial" w:cs="Arial"/>
          <w:sz w:val="22"/>
          <w:szCs w:val="22"/>
        </w:rPr>
        <w:t>* liczba miesięcy w roku, w którym będą uzyskiwane przychody i ponoszone koszty działalności.</w:t>
      </w:r>
    </w:p>
    <w:p w14:paraId="0911B85A" w14:textId="42F7A5B3" w:rsidR="009859D8" w:rsidRPr="007F4ED9" w:rsidRDefault="0077017F" w:rsidP="000C654D">
      <w:pPr>
        <w:pStyle w:val="Tekstpodstawowy"/>
        <w:numPr>
          <w:ilvl w:val="0"/>
          <w:numId w:val="9"/>
        </w:numPr>
        <w:spacing w:before="240" w:after="120" w:line="360" w:lineRule="auto"/>
        <w:ind w:left="567" w:hanging="567"/>
        <w:jc w:val="left"/>
        <w:rPr>
          <w:rFonts w:ascii="Arial" w:hAnsi="Arial" w:cs="Arial"/>
          <w:sz w:val="22"/>
          <w:szCs w:val="22"/>
        </w:rPr>
      </w:pPr>
      <w:r w:rsidRPr="00226DAD">
        <w:rPr>
          <w:rFonts w:ascii="Arial" w:hAnsi="Arial" w:cs="Arial"/>
          <w:sz w:val="22"/>
          <w:szCs w:val="22"/>
        </w:rPr>
        <w:t xml:space="preserve">Wysokość własnych środków zaangażowanych w przedsięwzięcie i ich wykorzystanie: </w:t>
      </w:r>
      <w:sdt>
        <w:sdtPr>
          <w:rPr>
            <w:rFonts w:ascii="Arial" w:eastAsia="Arial" w:hAnsi="Arial" w:cs="Arial"/>
            <w:sz w:val="22"/>
            <w:szCs w:val="22"/>
          </w:rPr>
          <w:id w:val="-120687369"/>
          <w:placeholder>
            <w:docPart w:val="6B98047D79BA4CA59769B4CEEC6C7FB7"/>
          </w:placeholder>
          <w:showingPlcHdr/>
        </w:sdtPr>
        <w:sdtEndPr/>
        <w:sdtContent>
          <w:r w:rsidR="00836BA5">
            <w:rPr>
              <w:rStyle w:val="Tekstzastpczy"/>
            </w:rPr>
            <w:t>…</w:t>
          </w:r>
        </w:sdtContent>
      </w:sdt>
    </w:p>
    <w:p w14:paraId="07DA17D6" w14:textId="1FB19E4E" w:rsidR="007F4ED9" w:rsidRDefault="0077017F" w:rsidP="007F4ED9">
      <w:pPr>
        <w:pStyle w:val="Nagwek2"/>
        <w:spacing w:line="360" w:lineRule="auto"/>
        <w:rPr>
          <w:b w:val="0"/>
          <w:bCs/>
          <w:sz w:val="22"/>
          <w:szCs w:val="22"/>
        </w:rPr>
      </w:pPr>
      <w:r w:rsidRPr="00226DAD">
        <w:lastRenderedPageBreak/>
        <w:t>Inne sprawy, które mogą być istotne w procesie rozpoczynania działalności gospodarczej</w:t>
      </w:r>
      <w:r w:rsidR="00836BA5">
        <w:br/>
      </w:r>
      <w:sdt>
        <w:sdtPr>
          <w:rPr>
            <w:rFonts w:eastAsia="Arial" w:cs="Arial"/>
            <w:b w:val="0"/>
            <w:bCs/>
            <w:sz w:val="22"/>
            <w:szCs w:val="22"/>
          </w:rPr>
          <w:id w:val="-232621318"/>
          <w:placeholder>
            <w:docPart w:val="C6DAC44A9D41420BA1ED585B76FA5632"/>
          </w:placeholder>
          <w:showingPlcHdr/>
        </w:sdtPr>
        <w:sdtEndPr/>
        <w:sdtContent>
          <w:r w:rsidR="00222448">
            <w:rPr>
              <w:rStyle w:val="Tekstzastpczy"/>
            </w:rPr>
            <w:t>…</w:t>
          </w:r>
        </w:sdtContent>
      </w:sdt>
    </w:p>
    <w:p w14:paraId="54D116A0" w14:textId="77777777" w:rsidR="0077017F" w:rsidRPr="00515134" w:rsidRDefault="00013224" w:rsidP="00ED4771">
      <w:pPr>
        <w:pStyle w:val="Nagwek2"/>
      </w:pPr>
      <w:r w:rsidRPr="00226DAD">
        <w:t>Proponowana f</w:t>
      </w:r>
      <w:r w:rsidR="0077017F" w:rsidRPr="00226DAD">
        <w:t>orma zabezpieczenia zwrotu jednorazowych środków na podjęcie działalności gospodarczej (właściwe zakreślić):</w:t>
      </w:r>
    </w:p>
    <w:p w14:paraId="7FBEA004" w14:textId="015EAB1D" w:rsidR="00203621" w:rsidRPr="00226DAD" w:rsidRDefault="000960FC" w:rsidP="00F11121">
      <w:pPr>
        <w:spacing w:line="360" w:lineRule="auto"/>
        <w:ind w:left="1134" w:hanging="567"/>
        <w:rPr>
          <w:rFonts w:ascii="Arial" w:hAnsi="Arial" w:cs="Arial"/>
          <w:sz w:val="22"/>
          <w:szCs w:val="22"/>
        </w:rPr>
      </w:pPr>
      <w:sdt>
        <w:sdtPr>
          <w:rPr>
            <w:rFonts w:ascii="Arial" w:hAnsi="Arial" w:cs="Arial"/>
            <w:sz w:val="22"/>
            <w:szCs w:val="22"/>
          </w:rPr>
          <w:id w:val="326408944"/>
          <w14:checkbox>
            <w14:checked w14:val="0"/>
            <w14:checkedState w14:val="2612" w14:font="MS Gothic"/>
            <w14:uncheckedState w14:val="2610" w14:font="MS Gothic"/>
          </w14:checkbox>
        </w:sdtPr>
        <w:sdtEndPr/>
        <w:sdtContent>
          <w:r w:rsidR="006B0753">
            <w:rPr>
              <w:rFonts w:ascii="MS Gothic" w:eastAsia="MS Gothic" w:hAnsi="MS Gothic" w:cs="Arial" w:hint="eastAsia"/>
              <w:sz w:val="22"/>
              <w:szCs w:val="22"/>
            </w:rPr>
            <w:t>☐</w:t>
          </w:r>
        </w:sdtContent>
      </w:sdt>
      <w:r w:rsidR="0077017F" w:rsidRPr="00226DAD">
        <w:rPr>
          <w:rFonts w:ascii="Arial" w:hAnsi="Arial" w:cs="Arial"/>
          <w:sz w:val="22"/>
          <w:szCs w:val="22"/>
        </w:rPr>
        <w:tab/>
        <w:t>poręczenie osób fizycznych, prawnych oraz nieposiadających osobowości prawnej,</w:t>
      </w:r>
      <w:r w:rsidR="00515134">
        <w:rPr>
          <w:rFonts w:ascii="Arial" w:hAnsi="Arial" w:cs="Arial"/>
          <w:sz w:val="22"/>
          <w:szCs w:val="22"/>
        </w:rPr>
        <w:t xml:space="preserve"> </w:t>
      </w:r>
      <w:r w:rsidR="0077017F" w:rsidRPr="00226DAD">
        <w:rPr>
          <w:rFonts w:ascii="Arial" w:hAnsi="Arial" w:cs="Arial"/>
          <w:sz w:val="22"/>
          <w:szCs w:val="22"/>
        </w:rPr>
        <w:t>a posiadających zdolność do czynności prawnych</w:t>
      </w:r>
      <w:r w:rsidR="00F11121">
        <w:rPr>
          <w:rFonts w:ascii="Arial" w:hAnsi="Arial" w:cs="Arial"/>
          <w:sz w:val="22"/>
          <w:szCs w:val="22"/>
        </w:rPr>
        <w:t xml:space="preserve"> </w:t>
      </w:r>
    </w:p>
    <w:p w14:paraId="676E82D0" w14:textId="6C1619FB" w:rsidR="0077017F" w:rsidRPr="00226DAD" w:rsidRDefault="000960FC" w:rsidP="00E105DC">
      <w:pPr>
        <w:spacing w:line="360" w:lineRule="auto"/>
        <w:ind w:left="1134" w:hanging="567"/>
        <w:rPr>
          <w:rFonts w:ascii="Arial" w:hAnsi="Arial" w:cs="Arial"/>
          <w:sz w:val="22"/>
          <w:szCs w:val="22"/>
        </w:rPr>
      </w:pPr>
      <w:sdt>
        <w:sdtPr>
          <w:rPr>
            <w:rFonts w:ascii="Arial" w:hAnsi="Arial" w:cs="Arial"/>
            <w:sz w:val="22"/>
            <w:szCs w:val="22"/>
          </w:rPr>
          <w:id w:val="1336739084"/>
          <w14:checkbox>
            <w14:checked w14:val="0"/>
            <w14:checkedState w14:val="2612" w14:font="MS Gothic"/>
            <w14:uncheckedState w14:val="2610" w14:font="MS Gothic"/>
          </w14:checkbox>
        </w:sdtPr>
        <w:sdtEndPr/>
        <w:sdtContent>
          <w:r w:rsidR="006B0753">
            <w:rPr>
              <w:rFonts w:ascii="MS Gothic" w:eastAsia="MS Gothic" w:hAnsi="MS Gothic" w:cs="Arial" w:hint="eastAsia"/>
              <w:sz w:val="22"/>
              <w:szCs w:val="22"/>
            </w:rPr>
            <w:t>☐</w:t>
          </w:r>
        </w:sdtContent>
      </w:sdt>
      <w:r w:rsidR="0077017F" w:rsidRPr="00226DAD">
        <w:rPr>
          <w:rFonts w:ascii="Arial" w:hAnsi="Arial" w:cs="Arial"/>
          <w:sz w:val="22"/>
          <w:szCs w:val="22"/>
        </w:rPr>
        <w:tab/>
        <w:t>gwarancja bankowa</w:t>
      </w:r>
    </w:p>
    <w:p w14:paraId="4FD4DEB7" w14:textId="526ACADB" w:rsidR="0077017F" w:rsidRPr="00226DAD" w:rsidRDefault="000960FC" w:rsidP="00E105DC">
      <w:pPr>
        <w:spacing w:line="360" w:lineRule="auto"/>
        <w:ind w:left="1134" w:hanging="567"/>
        <w:rPr>
          <w:rFonts w:ascii="Arial" w:hAnsi="Arial" w:cs="Arial"/>
          <w:sz w:val="22"/>
          <w:szCs w:val="22"/>
        </w:rPr>
      </w:pPr>
      <w:sdt>
        <w:sdtPr>
          <w:rPr>
            <w:rFonts w:ascii="Arial" w:hAnsi="Arial" w:cs="Arial"/>
            <w:sz w:val="22"/>
            <w:szCs w:val="22"/>
          </w:rPr>
          <w:id w:val="1884445692"/>
          <w14:checkbox>
            <w14:checked w14:val="0"/>
            <w14:checkedState w14:val="2612" w14:font="MS Gothic"/>
            <w14:uncheckedState w14:val="2610" w14:font="MS Gothic"/>
          </w14:checkbox>
        </w:sdtPr>
        <w:sdtEndPr/>
        <w:sdtContent>
          <w:r w:rsidR="006B0753">
            <w:rPr>
              <w:rFonts w:ascii="MS Gothic" w:eastAsia="MS Gothic" w:hAnsi="MS Gothic" w:cs="Arial" w:hint="eastAsia"/>
              <w:sz w:val="22"/>
              <w:szCs w:val="22"/>
            </w:rPr>
            <w:t>☐</w:t>
          </w:r>
        </w:sdtContent>
      </w:sdt>
      <w:r w:rsidR="0077017F" w:rsidRPr="00226DAD">
        <w:rPr>
          <w:rFonts w:ascii="Arial" w:hAnsi="Arial" w:cs="Arial"/>
          <w:sz w:val="22"/>
          <w:szCs w:val="22"/>
        </w:rPr>
        <w:tab/>
        <w:t xml:space="preserve">blokada środków zgromadzonych na rachunku </w:t>
      </w:r>
      <w:r w:rsidR="00F11121" w:rsidRPr="007C3834">
        <w:rPr>
          <w:rFonts w:ascii="Arial" w:hAnsi="Arial" w:cs="Arial"/>
          <w:sz w:val="22"/>
          <w:szCs w:val="22"/>
        </w:rPr>
        <w:t>płatniczym</w:t>
      </w:r>
    </w:p>
    <w:p w14:paraId="3470EA26" w14:textId="04B0F800" w:rsidR="0077017F" w:rsidRPr="00B074BB" w:rsidRDefault="000960FC" w:rsidP="00E105DC">
      <w:pPr>
        <w:spacing w:line="360" w:lineRule="auto"/>
        <w:ind w:left="1134" w:hanging="567"/>
        <w:rPr>
          <w:rFonts w:ascii="Arial" w:hAnsi="Arial" w:cs="Arial"/>
          <w:b/>
          <w:sz w:val="22"/>
          <w:szCs w:val="22"/>
          <w:u w:val="single"/>
        </w:rPr>
      </w:pPr>
      <w:sdt>
        <w:sdtPr>
          <w:rPr>
            <w:rFonts w:ascii="Arial" w:hAnsi="Arial" w:cs="Arial"/>
            <w:sz w:val="22"/>
            <w:szCs w:val="22"/>
          </w:rPr>
          <w:id w:val="167837500"/>
          <w14:checkbox>
            <w14:checked w14:val="0"/>
            <w14:checkedState w14:val="2612" w14:font="MS Gothic"/>
            <w14:uncheckedState w14:val="2610" w14:font="MS Gothic"/>
          </w14:checkbox>
        </w:sdtPr>
        <w:sdtEndPr/>
        <w:sdtContent>
          <w:r w:rsidR="006B0753">
            <w:rPr>
              <w:rFonts w:ascii="MS Gothic" w:eastAsia="MS Gothic" w:hAnsi="MS Gothic" w:cs="Arial" w:hint="eastAsia"/>
              <w:sz w:val="22"/>
              <w:szCs w:val="22"/>
            </w:rPr>
            <w:t>☐</w:t>
          </w:r>
        </w:sdtContent>
      </w:sdt>
      <w:r w:rsidR="0077017F" w:rsidRPr="00226DAD">
        <w:rPr>
          <w:rFonts w:ascii="Arial" w:hAnsi="Arial" w:cs="Arial"/>
          <w:sz w:val="22"/>
          <w:szCs w:val="22"/>
        </w:rPr>
        <w:tab/>
        <w:t>akt notarialny o poddaniu się egzekucji przez dłużnika</w:t>
      </w:r>
    </w:p>
    <w:p w14:paraId="6AD37B36" w14:textId="77777777" w:rsidR="0077017F" w:rsidRPr="00226DAD" w:rsidRDefault="0077017F" w:rsidP="00E105DC">
      <w:pPr>
        <w:pStyle w:val="Tekstpodstawowy"/>
        <w:spacing w:before="240" w:after="240" w:line="360" w:lineRule="auto"/>
        <w:jc w:val="left"/>
        <w:rPr>
          <w:rFonts w:ascii="Arial" w:hAnsi="Arial" w:cs="Arial"/>
          <w:sz w:val="22"/>
          <w:szCs w:val="22"/>
        </w:rPr>
      </w:pPr>
      <w:r w:rsidRPr="00226DAD">
        <w:rPr>
          <w:rFonts w:ascii="Arial" w:hAnsi="Arial" w:cs="Arial"/>
          <w:sz w:val="22"/>
          <w:szCs w:val="22"/>
        </w:rPr>
        <w:t xml:space="preserve">Wiarygodność podanych we wniosku danych </w:t>
      </w:r>
      <w:r w:rsidR="00F94762" w:rsidRPr="00226DAD">
        <w:rPr>
          <w:rFonts w:ascii="Arial" w:hAnsi="Arial" w:cs="Arial"/>
          <w:sz w:val="22"/>
          <w:szCs w:val="22"/>
        </w:rPr>
        <w:t xml:space="preserve">oraz </w:t>
      </w:r>
      <w:r w:rsidR="00FC4FB4" w:rsidRPr="00226DAD">
        <w:rPr>
          <w:rFonts w:ascii="Arial" w:hAnsi="Arial" w:cs="Arial"/>
          <w:sz w:val="22"/>
          <w:szCs w:val="22"/>
        </w:rPr>
        <w:t xml:space="preserve">złożonych </w:t>
      </w:r>
      <w:r w:rsidR="00F94762" w:rsidRPr="00226DAD">
        <w:rPr>
          <w:rFonts w:ascii="Arial" w:hAnsi="Arial" w:cs="Arial"/>
          <w:sz w:val="22"/>
          <w:szCs w:val="22"/>
        </w:rPr>
        <w:t>oświadcze</w:t>
      </w:r>
      <w:r w:rsidR="00FC4FB4" w:rsidRPr="00226DAD">
        <w:rPr>
          <w:rFonts w:ascii="Arial" w:hAnsi="Arial" w:cs="Arial"/>
          <w:sz w:val="22"/>
          <w:szCs w:val="22"/>
        </w:rPr>
        <w:t>niach</w:t>
      </w:r>
      <w:r w:rsidR="00F94762" w:rsidRPr="00226DAD">
        <w:rPr>
          <w:rFonts w:ascii="Arial" w:hAnsi="Arial" w:cs="Arial"/>
          <w:sz w:val="22"/>
          <w:szCs w:val="22"/>
        </w:rPr>
        <w:t xml:space="preserve"> </w:t>
      </w:r>
      <w:r w:rsidRPr="00226DAD">
        <w:rPr>
          <w:rFonts w:ascii="Arial" w:hAnsi="Arial" w:cs="Arial"/>
          <w:sz w:val="22"/>
          <w:szCs w:val="22"/>
        </w:rPr>
        <w:t>potwierdzam czytelnym własnoręcznym podpisem.</w:t>
      </w:r>
    </w:p>
    <w:p w14:paraId="4E2AA46D" w14:textId="77777777" w:rsidR="00F94762" w:rsidRPr="00E105DC" w:rsidRDefault="00F94762" w:rsidP="00B074BB">
      <w:pPr>
        <w:pStyle w:val="Tekstpodstawowy"/>
        <w:spacing w:after="57" w:line="360" w:lineRule="auto"/>
        <w:jc w:val="left"/>
        <w:rPr>
          <w:rFonts w:ascii="Arial" w:hAnsi="Arial" w:cs="Arial"/>
          <w:b/>
          <w:bCs/>
          <w:sz w:val="22"/>
          <w:szCs w:val="22"/>
        </w:rPr>
      </w:pPr>
      <w:r w:rsidRPr="00E105DC">
        <w:rPr>
          <w:rFonts w:ascii="Arial" w:hAnsi="Arial" w:cs="Arial"/>
          <w:b/>
          <w:bCs/>
          <w:sz w:val="22"/>
          <w:szCs w:val="22"/>
        </w:rPr>
        <w:t>Pouczenie:</w:t>
      </w:r>
    </w:p>
    <w:p w14:paraId="54F2D352" w14:textId="77777777" w:rsidR="00F94762" w:rsidRPr="00226DAD" w:rsidRDefault="00F94762" w:rsidP="00B074BB">
      <w:pPr>
        <w:tabs>
          <w:tab w:val="left" w:pos="7088"/>
          <w:tab w:val="left" w:pos="7938"/>
        </w:tabs>
        <w:spacing w:after="120" w:line="360" w:lineRule="auto"/>
        <w:ind w:right="-28"/>
        <w:rPr>
          <w:rFonts w:ascii="Arial" w:hAnsi="Arial" w:cs="Arial"/>
          <w:sz w:val="22"/>
          <w:szCs w:val="22"/>
        </w:rPr>
      </w:pPr>
      <w:r w:rsidRPr="00226DAD">
        <w:rPr>
          <w:rFonts w:ascii="Arial" w:hAnsi="Arial" w:cs="Arial"/>
          <w:sz w:val="22"/>
          <w:szCs w:val="22"/>
        </w:rPr>
        <w:t>„Art. 286 § 1. Kto, w celu osiągnięcia korzyści majątkowej, doprowadza inną osobę do niekorzystnego rozporządzenia własnym lub cudzym mieniem za pomocą wprowadzenia jej w błąd albo wyzyskania błędu lub niezdolności do należytego pojmowania przedsiębranego działania, podlega karze pozbawienia wolności od 6 miesięcy do lat 8.</w:t>
      </w:r>
    </w:p>
    <w:p w14:paraId="02A1D5F2" w14:textId="77777777" w:rsidR="004E3B6B" w:rsidRPr="00226DAD" w:rsidRDefault="00F94762" w:rsidP="00B074BB">
      <w:pPr>
        <w:tabs>
          <w:tab w:val="left" w:pos="7088"/>
          <w:tab w:val="left" w:pos="7938"/>
        </w:tabs>
        <w:spacing w:before="60" w:line="360" w:lineRule="auto"/>
        <w:rPr>
          <w:rFonts w:ascii="Arial" w:hAnsi="Arial" w:cs="Arial"/>
          <w:sz w:val="22"/>
          <w:szCs w:val="22"/>
        </w:rPr>
      </w:pPr>
      <w:r w:rsidRPr="00226DAD">
        <w:rPr>
          <w:rFonts w:ascii="Arial" w:hAnsi="Arial" w:cs="Arial"/>
          <w:sz w:val="22"/>
          <w:szCs w:val="22"/>
        </w:rPr>
        <w:t>art. 297 § 1.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w:t>
      </w:r>
      <w:r w:rsidR="00D4221F" w:rsidRPr="00226DAD">
        <w:rPr>
          <w:rFonts w:ascii="Arial" w:hAnsi="Arial" w:cs="Arial"/>
          <w:sz w:val="22"/>
          <w:szCs w:val="22"/>
        </w:rPr>
        <w:t xml:space="preserve"> </w:t>
      </w:r>
      <w:r w:rsidRPr="00226DAD">
        <w:rPr>
          <w:rFonts w:ascii="Arial" w:hAnsi="Arial" w:cs="Arial"/>
          <w:sz w:val="22"/>
          <w:szCs w:val="22"/>
        </w:rPr>
        <w:t>podlega karze pozbawienia wolności od 3 miesięcy do lat 5.”</w:t>
      </w:r>
    </w:p>
    <w:p w14:paraId="159960A3" w14:textId="0E1DCCD3" w:rsidR="004E3B6B" w:rsidRPr="00226DAD" w:rsidRDefault="00E105DC" w:rsidP="00E105DC">
      <w:pPr>
        <w:tabs>
          <w:tab w:val="left" w:pos="7091"/>
        </w:tabs>
        <w:spacing w:before="600"/>
        <w:rPr>
          <w:rFonts w:ascii="Arial" w:hAnsi="Arial" w:cs="Arial"/>
          <w:sz w:val="22"/>
          <w:szCs w:val="22"/>
        </w:rPr>
      </w:pPr>
      <w:r w:rsidRPr="00226DAD">
        <w:rPr>
          <w:rFonts w:ascii="Arial" w:hAnsi="Arial" w:cs="Arial"/>
          <w:sz w:val="22"/>
          <w:szCs w:val="22"/>
        </w:rPr>
        <w:t>data i czytelny podpis Wnioskodawcy</w:t>
      </w:r>
      <w:r>
        <w:rPr>
          <w:rFonts w:ascii="Arial" w:hAnsi="Arial" w:cs="Arial"/>
          <w:sz w:val="22"/>
          <w:szCs w:val="22"/>
        </w:rPr>
        <w:t xml:space="preserve">: </w:t>
      </w:r>
      <w:sdt>
        <w:sdtPr>
          <w:rPr>
            <w:rFonts w:ascii="Arial" w:eastAsia="Arial" w:hAnsi="Arial" w:cs="Arial"/>
            <w:sz w:val="22"/>
            <w:szCs w:val="22"/>
          </w:rPr>
          <w:alias w:val="Data"/>
          <w:tag w:val="Data"/>
          <w:id w:val="226504545"/>
          <w:placeholder>
            <w:docPart w:val="DE5A3B51C743440BACB3229ECD9E5E92"/>
          </w:placeholder>
          <w:showingPlcHdr/>
          <w:date w:fullDate="2025-10-23T00:00:00Z">
            <w:dateFormat w:val="d MMMM yyyy"/>
            <w:lid w:val="pl-PL"/>
            <w:storeMappedDataAs w:val="dateTime"/>
            <w:calendar w:val="gregorian"/>
          </w:date>
        </w:sdtPr>
        <w:sdtEndPr/>
        <w:sdtContent>
          <w:r w:rsidR="001C1FC9" w:rsidRPr="000F4D94">
            <w:rPr>
              <w:rStyle w:val="Tekstzastpczy"/>
            </w:rPr>
            <w:t>Kliknij, aby wprowadzić datę.</w:t>
          </w:r>
        </w:sdtContent>
      </w:sdt>
      <w:r w:rsidR="001C1FC9">
        <w:rPr>
          <w:rFonts w:ascii="Arial" w:eastAsia="Arial" w:hAnsi="Arial" w:cs="Arial"/>
          <w:sz w:val="22"/>
          <w:szCs w:val="22"/>
        </w:rPr>
        <w:t xml:space="preserve">, </w:t>
      </w:r>
      <w:sdt>
        <w:sdtPr>
          <w:rPr>
            <w:rFonts w:ascii="Arial" w:eastAsia="Arial" w:hAnsi="Arial" w:cs="Arial"/>
            <w:sz w:val="22"/>
            <w:szCs w:val="22"/>
          </w:rPr>
          <w:alias w:val="Podpis"/>
          <w:tag w:val="Podpis"/>
          <w:id w:val="-382717769"/>
          <w:placeholder>
            <w:docPart w:val="F23EB1D6FE494DB89778C8C53687A54D"/>
          </w:placeholder>
          <w:showingPlcHdr/>
          <w:dropDownList>
            <w:listItem w:value="Wybierz element."/>
            <w:listItem w:displayText="Podpis elektroniczny" w:value="Podpis elektroniczny"/>
            <w:listItem w:displayText="................................................" w:value="................................................"/>
          </w:dropDownList>
        </w:sdtPr>
        <w:sdtEndPr/>
        <w:sdtContent>
          <w:r w:rsidR="001C1FC9" w:rsidRPr="000F4D94">
            <w:rPr>
              <w:rStyle w:val="Tekstzastpczy"/>
            </w:rPr>
            <w:t>Wybierz element.</w:t>
          </w:r>
        </w:sdtContent>
      </w:sdt>
    </w:p>
    <w:p w14:paraId="515EC148" w14:textId="77777777" w:rsidR="0077017F" w:rsidRPr="00226DAD" w:rsidRDefault="0077017F" w:rsidP="00703FDE">
      <w:pPr>
        <w:pStyle w:val="Nagwek3"/>
        <w:spacing w:before="480"/>
      </w:pPr>
      <w:r w:rsidRPr="00226DAD">
        <w:t>Poręczenie osób fizycznych, prawnych oraz nieposiadających osobowości prawn</w:t>
      </w:r>
      <w:r w:rsidR="00734736" w:rsidRPr="00226DAD">
        <w:t xml:space="preserve">ej, a posiadających zdolność do </w:t>
      </w:r>
      <w:r w:rsidRPr="00226DAD">
        <w:t>czynności prawnych:</w:t>
      </w:r>
    </w:p>
    <w:p w14:paraId="3B29D36E" w14:textId="77777777" w:rsidR="0077017F" w:rsidRPr="00226DAD" w:rsidRDefault="0077017F" w:rsidP="00B074BB">
      <w:pPr>
        <w:spacing w:after="57" w:line="360" w:lineRule="auto"/>
        <w:rPr>
          <w:rFonts w:ascii="Arial" w:hAnsi="Arial" w:cs="Arial"/>
          <w:sz w:val="22"/>
          <w:szCs w:val="22"/>
        </w:rPr>
      </w:pPr>
      <w:r w:rsidRPr="00226DAD">
        <w:rPr>
          <w:rFonts w:ascii="Arial" w:hAnsi="Arial" w:cs="Arial"/>
          <w:bCs/>
          <w:sz w:val="22"/>
          <w:szCs w:val="22"/>
        </w:rPr>
        <w:t>W przypadku tej formy zabezpieczenia akceptowalne są:</w:t>
      </w:r>
    </w:p>
    <w:p w14:paraId="4EA0F3F5" w14:textId="7FD7096C" w:rsidR="0077017F" w:rsidRPr="00226DAD" w:rsidRDefault="0077017F" w:rsidP="00B074BB">
      <w:pPr>
        <w:numPr>
          <w:ilvl w:val="0"/>
          <w:numId w:val="5"/>
        </w:numPr>
        <w:spacing w:after="57" w:line="360" w:lineRule="auto"/>
        <w:rPr>
          <w:rFonts w:ascii="Arial" w:hAnsi="Arial" w:cs="Arial"/>
          <w:bCs/>
          <w:sz w:val="22"/>
          <w:szCs w:val="22"/>
        </w:rPr>
      </w:pPr>
      <w:r w:rsidRPr="00226DAD">
        <w:rPr>
          <w:rFonts w:ascii="Arial" w:hAnsi="Arial" w:cs="Arial"/>
          <w:sz w:val="22"/>
          <w:szCs w:val="22"/>
        </w:rPr>
        <w:lastRenderedPageBreak/>
        <w:t xml:space="preserve">poręczenie osób fizycznych zgodne z przepisami prawa </w:t>
      </w:r>
      <w:r w:rsidR="00B05518" w:rsidRPr="00226DAD">
        <w:rPr>
          <w:rFonts w:ascii="Arial" w:hAnsi="Arial" w:cs="Arial"/>
          <w:sz w:val="22"/>
          <w:szCs w:val="22"/>
        </w:rPr>
        <w:t>cywilnego – dwóch poręczycieli,</w:t>
      </w:r>
      <w:r w:rsidR="00E105DC">
        <w:rPr>
          <w:rFonts w:ascii="Arial" w:hAnsi="Arial" w:cs="Arial"/>
          <w:sz w:val="22"/>
          <w:szCs w:val="22"/>
        </w:rPr>
        <w:t xml:space="preserve"> </w:t>
      </w:r>
      <w:r w:rsidRPr="00226DAD">
        <w:rPr>
          <w:rFonts w:ascii="Arial" w:hAnsi="Arial" w:cs="Arial"/>
          <w:sz w:val="22"/>
          <w:szCs w:val="22"/>
        </w:rPr>
        <w:t xml:space="preserve">z których każdy osiąga wynagrodzenie lub dochód na poziomie </w:t>
      </w:r>
      <w:r w:rsidRPr="00226DAD">
        <w:rPr>
          <w:rFonts w:ascii="Arial" w:hAnsi="Arial" w:cs="Arial"/>
          <w:b/>
          <w:sz w:val="22"/>
          <w:szCs w:val="22"/>
        </w:rPr>
        <w:t>co najmniej 60% przeciętnego wynagrodzenia w każdym z ostatnich 3 miesięcy</w:t>
      </w:r>
      <w:r w:rsidRPr="00226DAD">
        <w:rPr>
          <w:rFonts w:ascii="Arial" w:hAnsi="Arial" w:cs="Arial"/>
          <w:sz w:val="22"/>
          <w:szCs w:val="22"/>
        </w:rPr>
        <w:t>;</w:t>
      </w:r>
    </w:p>
    <w:p w14:paraId="0FBBE569" w14:textId="77777777" w:rsidR="0077017F" w:rsidRPr="00226DAD" w:rsidRDefault="0077017F" w:rsidP="00B074BB">
      <w:pPr>
        <w:numPr>
          <w:ilvl w:val="0"/>
          <w:numId w:val="3"/>
        </w:numPr>
        <w:spacing w:after="57" w:line="360" w:lineRule="auto"/>
        <w:rPr>
          <w:rFonts w:ascii="Arial" w:hAnsi="Arial" w:cs="Arial"/>
          <w:b/>
          <w:sz w:val="22"/>
          <w:szCs w:val="22"/>
        </w:rPr>
      </w:pPr>
      <w:r w:rsidRPr="00226DAD">
        <w:rPr>
          <w:rFonts w:ascii="Arial" w:hAnsi="Arial" w:cs="Arial"/>
          <w:bCs/>
          <w:sz w:val="22"/>
          <w:szCs w:val="22"/>
        </w:rPr>
        <w:t>poręczenia zgodne z przepisami prawa cywilnego, udzielone przez osoby prawne lub podmioty nieposiadające osobowości prawnej, a posiadające zdolność do czynności prawnych, których zdolność zabezpieczenia środków badana będzie na podstawie dokume</w:t>
      </w:r>
      <w:r w:rsidR="00B05518" w:rsidRPr="00226DAD">
        <w:rPr>
          <w:rFonts w:ascii="Arial" w:hAnsi="Arial" w:cs="Arial"/>
          <w:bCs/>
          <w:sz w:val="22"/>
          <w:szCs w:val="22"/>
        </w:rPr>
        <w:t>ntów finansowych,</w:t>
      </w:r>
      <w:r w:rsidR="00E105DC">
        <w:rPr>
          <w:rFonts w:ascii="Arial" w:hAnsi="Arial" w:cs="Arial"/>
          <w:bCs/>
          <w:sz w:val="22"/>
          <w:szCs w:val="22"/>
        </w:rPr>
        <w:t xml:space="preserve"> </w:t>
      </w:r>
      <w:r w:rsidRPr="00226DAD">
        <w:rPr>
          <w:rFonts w:ascii="Arial" w:hAnsi="Arial" w:cs="Arial"/>
          <w:bCs/>
          <w:sz w:val="22"/>
          <w:szCs w:val="22"/>
        </w:rPr>
        <w:t>tj. bilans oraz rachunek zysków i strat.</w:t>
      </w:r>
    </w:p>
    <w:p w14:paraId="69A4FAB9" w14:textId="379B5CB5" w:rsidR="0077017F" w:rsidRPr="00226DAD" w:rsidRDefault="0077017F" w:rsidP="00E105DC">
      <w:pPr>
        <w:pStyle w:val="Nagwek3"/>
      </w:pPr>
      <w:r w:rsidRPr="00226DAD">
        <w:t xml:space="preserve">Gwarancja bankowa, blokada środków zgromadzonych na rachunku </w:t>
      </w:r>
      <w:r w:rsidR="00F11121" w:rsidRPr="007C3834">
        <w:t>płatniczym</w:t>
      </w:r>
      <w:r w:rsidRPr="007C3834">
        <w:t>:</w:t>
      </w:r>
    </w:p>
    <w:p w14:paraId="79337F58" w14:textId="1E779C9F" w:rsidR="00693772" w:rsidRPr="00226DAD" w:rsidRDefault="00693772" w:rsidP="00B074BB">
      <w:pPr>
        <w:spacing w:after="57" w:line="360" w:lineRule="auto"/>
        <w:rPr>
          <w:rFonts w:ascii="Arial" w:hAnsi="Arial" w:cs="Arial"/>
          <w:b/>
          <w:sz w:val="22"/>
          <w:szCs w:val="22"/>
          <w:u w:val="single"/>
        </w:rPr>
      </w:pPr>
      <w:r w:rsidRPr="00226DAD">
        <w:rPr>
          <w:rFonts w:ascii="Arial" w:hAnsi="Arial" w:cs="Arial"/>
          <w:sz w:val="22"/>
          <w:szCs w:val="22"/>
        </w:rPr>
        <w:t xml:space="preserve">Kwota zablokowanych lub gwarantowanych przez bank środków będzie podwyższona o 35% kwoty otrzymanej, a termin, na który zostaną ustanowione wynosić będzie </w:t>
      </w:r>
      <w:r w:rsidRPr="0025504D">
        <w:rPr>
          <w:rFonts w:ascii="Arial" w:hAnsi="Arial" w:cs="Arial"/>
          <w:sz w:val="22"/>
          <w:szCs w:val="22"/>
        </w:rPr>
        <w:t>minimum</w:t>
      </w:r>
      <w:r w:rsidR="00703FDE" w:rsidRPr="0025504D">
        <w:rPr>
          <w:rFonts w:ascii="Arial" w:hAnsi="Arial" w:cs="Arial"/>
          <w:sz w:val="22"/>
          <w:szCs w:val="22"/>
        </w:rPr>
        <w:t xml:space="preserve"> </w:t>
      </w:r>
      <w:r w:rsidR="00473B8A" w:rsidRPr="0025504D">
        <w:rPr>
          <w:rFonts w:ascii="Arial" w:hAnsi="Arial" w:cs="Arial"/>
          <w:sz w:val="22"/>
          <w:szCs w:val="22"/>
        </w:rPr>
        <w:t>6</w:t>
      </w:r>
      <w:r w:rsidR="00703FDE" w:rsidRPr="0025504D">
        <w:rPr>
          <w:rFonts w:ascii="Arial" w:hAnsi="Arial" w:cs="Arial"/>
          <w:sz w:val="22"/>
          <w:szCs w:val="22"/>
        </w:rPr>
        <w:t xml:space="preserve"> lat</w:t>
      </w:r>
      <w:r w:rsidR="00703FDE">
        <w:rPr>
          <w:rFonts w:ascii="Arial" w:hAnsi="Arial" w:cs="Arial"/>
          <w:sz w:val="22"/>
          <w:szCs w:val="22"/>
        </w:rPr>
        <w:t xml:space="preserve"> </w:t>
      </w:r>
      <w:r w:rsidRPr="00226DAD">
        <w:rPr>
          <w:rFonts w:ascii="Arial" w:hAnsi="Arial" w:cs="Arial"/>
          <w:sz w:val="22"/>
          <w:szCs w:val="22"/>
        </w:rPr>
        <w:t>licząc od dnia podpisania umowy.</w:t>
      </w:r>
    </w:p>
    <w:p w14:paraId="47A941A3" w14:textId="50AF25C2" w:rsidR="0077017F" w:rsidRPr="007C3834" w:rsidRDefault="0077017F" w:rsidP="00E105DC">
      <w:pPr>
        <w:pStyle w:val="Nagwek3"/>
      </w:pPr>
      <w:r w:rsidRPr="007C3834">
        <w:t>Akt notarialny o poddaniu się egzekucji przez dłużnika</w:t>
      </w:r>
      <w:r w:rsidR="0016396B" w:rsidRPr="007C3834">
        <w:t xml:space="preserve"> z ustanowionym dodatkowym zabezpieczeniem</w:t>
      </w:r>
      <w:r w:rsidRPr="007C3834">
        <w:t>:</w:t>
      </w:r>
    </w:p>
    <w:p w14:paraId="4347EEFE" w14:textId="05FC57DE" w:rsidR="00693772" w:rsidRPr="007C3834" w:rsidRDefault="00693772" w:rsidP="00B074BB">
      <w:pPr>
        <w:spacing w:before="120" w:after="120" w:line="360" w:lineRule="auto"/>
        <w:rPr>
          <w:rFonts w:ascii="Arial" w:hAnsi="Arial" w:cs="Arial"/>
          <w:sz w:val="22"/>
          <w:szCs w:val="22"/>
        </w:rPr>
      </w:pPr>
      <w:r w:rsidRPr="007C3834">
        <w:rPr>
          <w:rFonts w:ascii="Arial" w:hAnsi="Arial" w:cs="Arial"/>
          <w:sz w:val="22"/>
          <w:szCs w:val="22"/>
        </w:rPr>
        <w:t xml:space="preserve">akt notarialny o poddaniu się egzekucji przez dłużnika – kwota podlegająca egzekucji w formie aktu notarialnego będzie podwyższona o 35% w stosunku do otrzymanego Dofinansowania, a termin, na który akt zostanie ustanowiony wynosić będzie </w:t>
      </w:r>
      <w:r w:rsidRPr="0025504D">
        <w:rPr>
          <w:rFonts w:ascii="Arial" w:hAnsi="Arial" w:cs="Arial"/>
          <w:sz w:val="22"/>
          <w:szCs w:val="22"/>
        </w:rPr>
        <w:t xml:space="preserve">minimum </w:t>
      </w:r>
      <w:r w:rsidR="00473B8A" w:rsidRPr="0025504D">
        <w:rPr>
          <w:rFonts w:ascii="Arial" w:hAnsi="Arial" w:cs="Arial"/>
          <w:sz w:val="22"/>
          <w:szCs w:val="22"/>
        </w:rPr>
        <w:t>6</w:t>
      </w:r>
      <w:r w:rsidR="00703FDE" w:rsidRPr="0025504D">
        <w:rPr>
          <w:rFonts w:ascii="Arial" w:hAnsi="Arial" w:cs="Arial"/>
          <w:sz w:val="22"/>
          <w:szCs w:val="22"/>
        </w:rPr>
        <w:t xml:space="preserve"> lat</w:t>
      </w:r>
      <w:r w:rsidR="00703FDE">
        <w:rPr>
          <w:rFonts w:ascii="Arial" w:hAnsi="Arial" w:cs="Arial"/>
          <w:sz w:val="22"/>
          <w:szCs w:val="22"/>
        </w:rPr>
        <w:t xml:space="preserve"> </w:t>
      </w:r>
      <w:r w:rsidRPr="007C3834">
        <w:rPr>
          <w:rFonts w:ascii="Arial" w:hAnsi="Arial" w:cs="Arial"/>
          <w:sz w:val="22"/>
          <w:szCs w:val="22"/>
        </w:rPr>
        <w:t xml:space="preserve">licząc od dnia podpisania Umowy o Dofinansowanie, obejmujący obowiązek zwrotu otrzymanego dofinansowania wraz z odsetkami ustawowymi oraz </w:t>
      </w:r>
      <w:r w:rsidR="00931A14" w:rsidRPr="007C3834">
        <w:rPr>
          <w:rFonts w:ascii="Arial" w:hAnsi="Arial" w:cs="Arial"/>
          <w:sz w:val="22"/>
          <w:szCs w:val="22"/>
        </w:rPr>
        <w:t>odsetkami ustawowymi</w:t>
      </w:r>
      <w:r w:rsidR="00E105DC" w:rsidRPr="007C3834">
        <w:rPr>
          <w:rFonts w:ascii="Arial" w:hAnsi="Arial" w:cs="Arial"/>
          <w:sz w:val="22"/>
          <w:szCs w:val="22"/>
        </w:rPr>
        <w:t xml:space="preserve"> </w:t>
      </w:r>
      <w:r w:rsidRPr="007C3834">
        <w:rPr>
          <w:rFonts w:ascii="Arial" w:hAnsi="Arial" w:cs="Arial"/>
          <w:sz w:val="22"/>
          <w:szCs w:val="22"/>
        </w:rPr>
        <w:t>za opóźnienie, a zdarzeniem, od którego uzależniony jest obowiązek zwrotu będzie żądanie zwrotu dofinansowania wraz z odsetkami ustawowymi dokonane w trybie określonym w Umowie.</w:t>
      </w:r>
    </w:p>
    <w:p w14:paraId="3351892C" w14:textId="5A813EC8" w:rsidR="007C3834" w:rsidRPr="007C3834" w:rsidRDefault="007C3834" w:rsidP="007C3834">
      <w:pPr>
        <w:spacing w:after="57" w:line="360" w:lineRule="auto"/>
        <w:rPr>
          <w:rFonts w:ascii="Arial" w:hAnsi="Arial" w:cs="Arial"/>
          <w:sz w:val="22"/>
          <w:szCs w:val="22"/>
        </w:rPr>
      </w:pPr>
      <w:r w:rsidRPr="007C3834">
        <w:rPr>
          <w:rFonts w:ascii="Arial" w:hAnsi="Arial" w:cs="Arial"/>
          <w:sz w:val="22"/>
          <w:szCs w:val="22"/>
        </w:rPr>
        <w:t xml:space="preserve">W przypadku tej formy </w:t>
      </w:r>
      <w:r w:rsidR="00D879DF">
        <w:rPr>
          <w:rFonts w:ascii="Arial" w:hAnsi="Arial" w:cs="Arial"/>
          <w:sz w:val="22"/>
          <w:szCs w:val="22"/>
        </w:rPr>
        <w:t>zabezpieczenia konieczne jest dodatkowe zabezpieczenie, takie jak:</w:t>
      </w:r>
    </w:p>
    <w:p w14:paraId="5A082883" w14:textId="77777777" w:rsidR="007C3834" w:rsidRPr="007C3834" w:rsidRDefault="007C3834" w:rsidP="007C3834">
      <w:pPr>
        <w:numPr>
          <w:ilvl w:val="0"/>
          <w:numId w:val="5"/>
        </w:numPr>
        <w:spacing w:after="57" w:line="360" w:lineRule="auto"/>
        <w:rPr>
          <w:rFonts w:ascii="Arial" w:hAnsi="Arial" w:cs="Arial"/>
          <w:sz w:val="22"/>
          <w:szCs w:val="22"/>
        </w:rPr>
      </w:pPr>
      <w:r w:rsidRPr="007C3834">
        <w:rPr>
          <w:rFonts w:ascii="Arial" w:hAnsi="Arial" w:cs="Arial"/>
          <w:sz w:val="22"/>
          <w:szCs w:val="22"/>
        </w:rPr>
        <w:t>poręczenie osoby fizycznej zgodne z przepisami prawa cywilnego –poręczyciel,</w:t>
      </w:r>
    </w:p>
    <w:p w14:paraId="79BFB835" w14:textId="77777777" w:rsidR="00481DB4" w:rsidRDefault="007C3834" w:rsidP="00481DB4">
      <w:pPr>
        <w:numPr>
          <w:ilvl w:val="0"/>
          <w:numId w:val="5"/>
        </w:numPr>
        <w:spacing w:after="57" w:line="360" w:lineRule="auto"/>
        <w:rPr>
          <w:rFonts w:ascii="Arial" w:hAnsi="Arial" w:cs="Arial"/>
          <w:sz w:val="22"/>
          <w:szCs w:val="22"/>
        </w:rPr>
      </w:pPr>
      <w:r w:rsidRPr="007C3834">
        <w:rPr>
          <w:rFonts w:ascii="Arial" w:hAnsi="Arial" w:cs="Arial"/>
          <w:sz w:val="22"/>
          <w:szCs w:val="22"/>
        </w:rPr>
        <w:t xml:space="preserve">osiąga wynagrodzenie lub dochód  na poziomie </w:t>
      </w:r>
      <w:r w:rsidRPr="007C3834">
        <w:rPr>
          <w:rFonts w:ascii="Arial" w:hAnsi="Arial" w:cs="Arial"/>
          <w:b/>
          <w:sz w:val="22"/>
          <w:szCs w:val="22"/>
        </w:rPr>
        <w:t>co najmniej 60% przeciętnego wynagrodzenia w każdym z ostatnich 3 miesięcy</w:t>
      </w:r>
      <w:r w:rsidRPr="007C3834">
        <w:rPr>
          <w:rFonts w:ascii="Arial" w:hAnsi="Arial" w:cs="Arial"/>
          <w:sz w:val="22"/>
          <w:szCs w:val="22"/>
        </w:rPr>
        <w:t>;</w:t>
      </w:r>
    </w:p>
    <w:p w14:paraId="6A5E00CC" w14:textId="2C2DF293" w:rsidR="007C3834" w:rsidRPr="00481DB4" w:rsidRDefault="007C3834" w:rsidP="00481DB4">
      <w:pPr>
        <w:numPr>
          <w:ilvl w:val="0"/>
          <w:numId w:val="5"/>
        </w:numPr>
        <w:spacing w:after="57" w:line="360" w:lineRule="auto"/>
        <w:rPr>
          <w:rFonts w:ascii="Arial" w:hAnsi="Arial" w:cs="Arial"/>
          <w:sz w:val="22"/>
          <w:szCs w:val="22"/>
        </w:rPr>
      </w:pPr>
      <w:r w:rsidRPr="00481DB4">
        <w:rPr>
          <w:rFonts w:ascii="Arial" w:hAnsi="Arial" w:cs="Arial"/>
          <w:sz w:val="22"/>
          <w:szCs w:val="22"/>
        </w:rPr>
        <w:t>poręczenia zgodne z przepisami prawa cywilnego, udzielone przez osoby prawne lub podmioty nieposiadające osobowości prawnej, a posiadające zdolność do czynności prawnych, których zdolność zabezpieczenia środków badana będzie na podstawie dokumentów finansowych, tj. bilans oraz rachunek zysków i strat.</w:t>
      </w:r>
    </w:p>
    <w:p w14:paraId="3C715436" w14:textId="079ED34B" w:rsidR="00D879DF" w:rsidRPr="00226DAD" w:rsidRDefault="00D879DF" w:rsidP="003033C0">
      <w:pPr>
        <w:pStyle w:val="Nagwek3"/>
        <w:spacing w:before="480"/>
      </w:pPr>
      <w:r w:rsidRPr="00226DAD">
        <w:lastRenderedPageBreak/>
        <w:t>Uwaga:</w:t>
      </w:r>
    </w:p>
    <w:p w14:paraId="62B880D8" w14:textId="45F94E17" w:rsidR="00D879DF" w:rsidRPr="00226DAD" w:rsidRDefault="00D879DF" w:rsidP="00D879DF">
      <w:pPr>
        <w:spacing w:after="57" w:line="360" w:lineRule="auto"/>
        <w:rPr>
          <w:rFonts w:ascii="Arial" w:hAnsi="Arial" w:cs="Arial"/>
          <w:sz w:val="22"/>
          <w:szCs w:val="22"/>
        </w:rPr>
      </w:pPr>
      <w:r w:rsidRPr="00226DAD">
        <w:rPr>
          <w:rFonts w:ascii="Arial" w:hAnsi="Arial" w:cs="Arial"/>
          <w:sz w:val="22"/>
          <w:szCs w:val="22"/>
        </w:rPr>
        <w:t xml:space="preserve">W </w:t>
      </w:r>
      <w:r w:rsidR="00635FCC">
        <w:rPr>
          <w:rFonts w:ascii="Arial" w:hAnsi="Arial" w:cs="Arial"/>
          <w:sz w:val="22"/>
          <w:szCs w:val="22"/>
        </w:rPr>
        <w:t>ww.</w:t>
      </w:r>
      <w:r w:rsidRPr="00226DAD">
        <w:rPr>
          <w:rFonts w:ascii="Arial" w:hAnsi="Arial" w:cs="Arial"/>
          <w:sz w:val="22"/>
          <w:szCs w:val="22"/>
        </w:rPr>
        <w:t xml:space="preserve"> formach zabezpieczenia zwrotu dofinansowania przez poręczenie osób fizycznych poręczycielem może być osoba:</w:t>
      </w:r>
    </w:p>
    <w:p w14:paraId="5B33C784" w14:textId="29CB5014" w:rsidR="00D879DF" w:rsidRPr="00226DAD" w:rsidRDefault="00D879DF" w:rsidP="00D879DF">
      <w:pPr>
        <w:numPr>
          <w:ilvl w:val="0"/>
          <w:numId w:val="2"/>
        </w:numPr>
        <w:spacing w:after="57" w:line="360" w:lineRule="auto"/>
        <w:rPr>
          <w:rFonts w:ascii="Arial" w:hAnsi="Arial" w:cs="Arial"/>
          <w:sz w:val="22"/>
          <w:szCs w:val="22"/>
        </w:rPr>
      </w:pPr>
      <w:r w:rsidRPr="00226DAD">
        <w:rPr>
          <w:rFonts w:ascii="Arial" w:hAnsi="Arial" w:cs="Arial"/>
          <w:sz w:val="22"/>
          <w:szCs w:val="22"/>
        </w:rPr>
        <w:t>pozostająca w stosunku pracy z pracodawcą nie będącym w stanie likwidacji lub upadłości,</w:t>
      </w:r>
      <w:r>
        <w:rPr>
          <w:rFonts w:ascii="Arial" w:hAnsi="Arial" w:cs="Arial"/>
          <w:sz w:val="22"/>
          <w:szCs w:val="22"/>
        </w:rPr>
        <w:t xml:space="preserve"> </w:t>
      </w:r>
      <w:r w:rsidRPr="00226DAD">
        <w:rPr>
          <w:rFonts w:ascii="Arial" w:hAnsi="Arial" w:cs="Arial"/>
          <w:sz w:val="22"/>
          <w:szCs w:val="22"/>
        </w:rPr>
        <w:t>nie będąca w okresie wypowiedzenia, zatrudniona na czas nieokreślony, licząc od dnia złożenia wniosku, wobec której nie są ustanowione zajęcia w egzekucji sądowej lub administracyjnej;</w:t>
      </w:r>
    </w:p>
    <w:p w14:paraId="6C7A061E" w14:textId="77777777" w:rsidR="00D879DF" w:rsidRPr="00226DAD" w:rsidRDefault="00D879DF" w:rsidP="00D879DF">
      <w:pPr>
        <w:numPr>
          <w:ilvl w:val="0"/>
          <w:numId w:val="2"/>
        </w:numPr>
        <w:spacing w:after="57" w:line="360" w:lineRule="auto"/>
        <w:rPr>
          <w:rFonts w:ascii="Arial" w:hAnsi="Arial" w:cs="Arial"/>
          <w:sz w:val="22"/>
          <w:szCs w:val="22"/>
        </w:rPr>
      </w:pPr>
      <w:r w:rsidRPr="00226DAD">
        <w:rPr>
          <w:rFonts w:ascii="Arial" w:hAnsi="Arial" w:cs="Arial"/>
          <w:sz w:val="22"/>
          <w:szCs w:val="22"/>
        </w:rPr>
        <w:t>prowadząca działalność gospodarczą, która to działalność nie jest zawieszona, w stanie likwidacji lub upadłości, a osoba prowadząca w/w działalność nie posiada zaległości w ZUS</w:t>
      </w:r>
      <w:r>
        <w:rPr>
          <w:rFonts w:ascii="Arial" w:hAnsi="Arial" w:cs="Arial"/>
          <w:sz w:val="22"/>
          <w:szCs w:val="22"/>
        </w:rPr>
        <w:t xml:space="preserve"> </w:t>
      </w:r>
      <w:r w:rsidRPr="00226DAD">
        <w:rPr>
          <w:rFonts w:ascii="Arial" w:hAnsi="Arial" w:cs="Arial"/>
          <w:sz w:val="22"/>
          <w:szCs w:val="22"/>
        </w:rPr>
        <w:t>i Urzędzie Skarbowym z tytułu jej prowadzenia;</w:t>
      </w:r>
    </w:p>
    <w:p w14:paraId="20498DB5" w14:textId="77777777" w:rsidR="00D879DF" w:rsidRPr="00226DAD" w:rsidRDefault="00D879DF" w:rsidP="00D879DF">
      <w:pPr>
        <w:numPr>
          <w:ilvl w:val="0"/>
          <w:numId w:val="2"/>
        </w:numPr>
        <w:spacing w:after="57" w:line="360" w:lineRule="auto"/>
        <w:rPr>
          <w:rFonts w:ascii="Arial" w:hAnsi="Arial" w:cs="Arial"/>
          <w:sz w:val="22"/>
          <w:szCs w:val="22"/>
        </w:rPr>
      </w:pPr>
      <w:r w:rsidRPr="00226DAD">
        <w:rPr>
          <w:rFonts w:ascii="Arial" w:hAnsi="Arial" w:cs="Arial"/>
          <w:sz w:val="22"/>
          <w:szCs w:val="22"/>
        </w:rPr>
        <w:t>osoba posiadająca prawo do emerytury lub renty stałej.</w:t>
      </w:r>
    </w:p>
    <w:p w14:paraId="40CE264E" w14:textId="77777777" w:rsidR="00D879DF" w:rsidRPr="00226DAD" w:rsidRDefault="00D879DF" w:rsidP="00D879DF">
      <w:pPr>
        <w:spacing w:after="57" w:line="360" w:lineRule="auto"/>
        <w:rPr>
          <w:rFonts w:ascii="Arial" w:hAnsi="Arial" w:cs="Arial"/>
          <w:sz w:val="22"/>
          <w:szCs w:val="22"/>
        </w:rPr>
      </w:pPr>
      <w:r w:rsidRPr="00226DAD">
        <w:rPr>
          <w:rFonts w:ascii="Arial" w:hAnsi="Arial" w:cs="Arial"/>
          <w:sz w:val="22"/>
          <w:szCs w:val="22"/>
        </w:rPr>
        <w:t>W przypadku zabezpieczenia przez poręczenie osób fizycznych, poręczycielem nie może być:</w:t>
      </w:r>
    </w:p>
    <w:p w14:paraId="3FA0581A" w14:textId="77777777" w:rsidR="00D879DF" w:rsidRPr="00226DAD" w:rsidRDefault="00D879DF" w:rsidP="00D879DF">
      <w:pPr>
        <w:numPr>
          <w:ilvl w:val="0"/>
          <w:numId w:val="4"/>
        </w:numPr>
        <w:spacing w:after="57" w:line="360" w:lineRule="auto"/>
        <w:rPr>
          <w:rFonts w:ascii="Arial" w:hAnsi="Arial" w:cs="Arial"/>
          <w:b/>
          <w:sz w:val="22"/>
          <w:szCs w:val="22"/>
        </w:rPr>
      </w:pPr>
      <w:r w:rsidRPr="00226DAD">
        <w:rPr>
          <w:rFonts w:ascii="Arial" w:hAnsi="Arial" w:cs="Arial"/>
          <w:sz w:val="22"/>
          <w:szCs w:val="22"/>
        </w:rPr>
        <w:t xml:space="preserve">osoba prowadząca działalność gospodarczą rozliczająca się z podatku dochodowego </w:t>
      </w:r>
      <w:r w:rsidRPr="00226DAD">
        <w:rPr>
          <w:rFonts w:ascii="Arial" w:hAnsi="Arial" w:cs="Arial"/>
          <w:b/>
          <w:bCs/>
          <w:sz w:val="22"/>
          <w:szCs w:val="22"/>
        </w:rPr>
        <w:t>w formie karty podatkowej oraz w formie ryczałtu</w:t>
      </w:r>
      <w:r w:rsidRPr="00226DAD">
        <w:rPr>
          <w:rFonts w:ascii="Arial" w:hAnsi="Arial" w:cs="Arial"/>
          <w:sz w:val="22"/>
          <w:szCs w:val="22"/>
        </w:rPr>
        <w:t xml:space="preserve"> od przychodów ewidencjonowanych;</w:t>
      </w:r>
    </w:p>
    <w:p w14:paraId="0560A827" w14:textId="77777777" w:rsidR="00D879DF" w:rsidRPr="00226DAD" w:rsidRDefault="00D879DF" w:rsidP="00D879DF">
      <w:pPr>
        <w:numPr>
          <w:ilvl w:val="0"/>
          <w:numId w:val="4"/>
        </w:numPr>
        <w:spacing w:after="57" w:line="360" w:lineRule="auto"/>
        <w:rPr>
          <w:rFonts w:ascii="Arial" w:hAnsi="Arial" w:cs="Arial"/>
          <w:b/>
          <w:sz w:val="22"/>
          <w:szCs w:val="22"/>
        </w:rPr>
      </w:pPr>
      <w:r w:rsidRPr="00226DAD">
        <w:rPr>
          <w:rFonts w:ascii="Arial" w:hAnsi="Arial" w:cs="Arial"/>
          <w:b/>
          <w:sz w:val="22"/>
          <w:szCs w:val="22"/>
        </w:rPr>
        <w:t xml:space="preserve">współmałżonek wnioskodawcy </w:t>
      </w:r>
      <w:r w:rsidRPr="00226DAD">
        <w:rPr>
          <w:rFonts w:ascii="Arial" w:hAnsi="Arial" w:cs="Arial"/>
          <w:sz w:val="22"/>
          <w:szCs w:val="22"/>
        </w:rPr>
        <w:t>(z wyjątkiem sytuacji, w której małżonkowie posiadają rozdzielność majątkową);</w:t>
      </w:r>
    </w:p>
    <w:p w14:paraId="681F9750" w14:textId="77777777" w:rsidR="00D879DF" w:rsidRPr="00226DAD" w:rsidRDefault="00D879DF" w:rsidP="00D879DF">
      <w:pPr>
        <w:numPr>
          <w:ilvl w:val="0"/>
          <w:numId w:val="4"/>
        </w:numPr>
        <w:spacing w:after="57" w:line="360" w:lineRule="auto"/>
        <w:rPr>
          <w:rFonts w:ascii="Arial" w:hAnsi="Arial" w:cs="Arial"/>
          <w:b/>
          <w:bCs/>
          <w:sz w:val="22"/>
          <w:szCs w:val="22"/>
        </w:rPr>
      </w:pPr>
      <w:r w:rsidRPr="00226DAD">
        <w:rPr>
          <w:rFonts w:ascii="Arial" w:hAnsi="Arial" w:cs="Arial"/>
          <w:b/>
          <w:sz w:val="22"/>
          <w:szCs w:val="22"/>
        </w:rPr>
        <w:t>osoba w wieku powyżej 67 lat</w:t>
      </w:r>
      <w:r w:rsidRPr="00226DAD">
        <w:rPr>
          <w:rFonts w:ascii="Arial" w:hAnsi="Arial" w:cs="Arial"/>
          <w:sz w:val="22"/>
          <w:szCs w:val="22"/>
        </w:rPr>
        <w:t>;</w:t>
      </w:r>
    </w:p>
    <w:p w14:paraId="1EFCCC47" w14:textId="77777777" w:rsidR="00D879DF" w:rsidRPr="00226DAD" w:rsidRDefault="00D879DF" w:rsidP="00D879DF">
      <w:pPr>
        <w:numPr>
          <w:ilvl w:val="0"/>
          <w:numId w:val="4"/>
        </w:numPr>
        <w:spacing w:after="57" w:line="360" w:lineRule="auto"/>
        <w:rPr>
          <w:rFonts w:ascii="Arial" w:hAnsi="Arial" w:cs="Arial"/>
          <w:sz w:val="22"/>
          <w:szCs w:val="22"/>
        </w:rPr>
      </w:pPr>
      <w:r w:rsidRPr="00226DAD">
        <w:rPr>
          <w:rFonts w:ascii="Arial" w:hAnsi="Arial" w:cs="Arial"/>
          <w:b/>
          <w:bCs/>
          <w:sz w:val="22"/>
          <w:szCs w:val="22"/>
        </w:rPr>
        <w:t>osoba, która udzieliła już poręczenia</w:t>
      </w:r>
      <w:r w:rsidRPr="00226DAD">
        <w:rPr>
          <w:rFonts w:ascii="Arial" w:hAnsi="Arial" w:cs="Arial"/>
          <w:sz w:val="22"/>
          <w:szCs w:val="22"/>
        </w:rPr>
        <w:t xml:space="preserve"> na niezakończone umowy dotyczące uzyskania środków będących w dyspozycji Powiatowego Urzędu Pracy w Pszczynie (dotacje, refundacje);</w:t>
      </w:r>
    </w:p>
    <w:p w14:paraId="63358F11" w14:textId="77777777" w:rsidR="00D879DF" w:rsidRPr="00226DAD" w:rsidRDefault="00D879DF" w:rsidP="00D879DF">
      <w:pPr>
        <w:numPr>
          <w:ilvl w:val="0"/>
          <w:numId w:val="4"/>
        </w:numPr>
        <w:spacing w:after="57" w:line="360" w:lineRule="auto"/>
        <w:rPr>
          <w:rFonts w:ascii="Arial" w:hAnsi="Arial" w:cs="Arial"/>
          <w:sz w:val="22"/>
          <w:szCs w:val="22"/>
        </w:rPr>
      </w:pPr>
      <w:r w:rsidRPr="00226DAD">
        <w:rPr>
          <w:rFonts w:ascii="Arial" w:hAnsi="Arial" w:cs="Arial"/>
          <w:sz w:val="22"/>
          <w:szCs w:val="22"/>
        </w:rPr>
        <w:t>osoba, której aktualne zobowiązania finansowe pomniejszają miesięcznie wynagrodzenie</w:t>
      </w:r>
      <w:r>
        <w:rPr>
          <w:rFonts w:ascii="Arial" w:hAnsi="Arial" w:cs="Arial"/>
          <w:sz w:val="22"/>
          <w:szCs w:val="22"/>
        </w:rPr>
        <w:t xml:space="preserve"> </w:t>
      </w:r>
      <w:r w:rsidRPr="00226DAD">
        <w:rPr>
          <w:rFonts w:ascii="Arial" w:hAnsi="Arial" w:cs="Arial"/>
          <w:sz w:val="22"/>
          <w:szCs w:val="22"/>
        </w:rPr>
        <w:t>lub dochód poniżej kwoty 60% przeciętnego wynagrodzenia dla poręczenia cywilnego</w:t>
      </w:r>
      <w:r>
        <w:rPr>
          <w:rFonts w:ascii="Arial" w:hAnsi="Arial" w:cs="Arial"/>
          <w:sz w:val="22"/>
          <w:szCs w:val="22"/>
        </w:rPr>
        <w:t xml:space="preserve"> </w:t>
      </w:r>
      <w:r w:rsidRPr="00226DAD">
        <w:rPr>
          <w:rFonts w:ascii="Arial" w:hAnsi="Arial" w:cs="Arial"/>
          <w:sz w:val="22"/>
          <w:szCs w:val="22"/>
        </w:rPr>
        <w:t>i dla poręczenia wekslowego.</w:t>
      </w:r>
    </w:p>
    <w:p w14:paraId="18BE5FC3" w14:textId="4E093BA8" w:rsidR="00D879DF" w:rsidRPr="00226DAD" w:rsidRDefault="00D879DF" w:rsidP="00D879DF">
      <w:pPr>
        <w:spacing w:after="57" w:line="360" w:lineRule="auto"/>
        <w:rPr>
          <w:rFonts w:ascii="Arial" w:hAnsi="Arial" w:cs="Arial"/>
          <w:sz w:val="22"/>
          <w:szCs w:val="22"/>
        </w:rPr>
      </w:pPr>
      <w:r w:rsidRPr="00226DAD">
        <w:rPr>
          <w:rFonts w:ascii="Arial" w:hAnsi="Arial" w:cs="Arial"/>
          <w:sz w:val="22"/>
          <w:szCs w:val="22"/>
        </w:rPr>
        <w:t>Poręczyciele są zobowiązani dołączyć do wniosku zaświadczenia o zarobkach na druku, który stanowi załącznik do wniosku wydane nie wcześniej niż 14 dni od daty złożenia wniosku.</w:t>
      </w:r>
    </w:p>
    <w:p w14:paraId="5A6C747C" w14:textId="77777777" w:rsidR="00D879DF" w:rsidRPr="00226DAD" w:rsidRDefault="00D879DF" w:rsidP="00D879DF">
      <w:pPr>
        <w:spacing w:after="57" w:line="360" w:lineRule="auto"/>
        <w:rPr>
          <w:rFonts w:ascii="Arial" w:hAnsi="Arial" w:cs="Arial"/>
          <w:sz w:val="22"/>
          <w:szCs w:val="22"/>
        </w:rPr>
      </w:pPr>
      <w:r w:rsidRPr="00226DAD">
        <w:rPr>
          <w:rFonts w:ascii="Arial" w:hAnsi="Arial" w:cs="Arial"/>
          <w:sz w:val="22"/>
          <w:szCs w:val="22"/>
        </w:rPr>
        <w:t xml:space="preserve">W przypadku, gdy poręczycielem jest emeryt/rencista należy przedstawić decyzję o przyznaniu emerytury/renty lub ostatnią decyzję o jej waloryzacji oraz aktualny wyciąg bankowy potwierdzający wpływ emerytury/renty na konto bankowe lub ostatni odcinek emerytury/renty, bądź zaświadczenie z ZUS o wysokości otrzymanego świadczenia. </w:t>
      </w:r>
    </w:p>
    <w:p w14:paraId="670EC390" w14:textId="06258E50" w:rsidR="00D879DF" w:rsidRPr="00D879DF" w:rsidRDefault="00D879DF" w:rsidP="00D879DF">
      <w:pPr>
        <w:spacing w:before="120" w:after="120" w:line="360" w:lineRule="auto"/>
        <w:rPr>
          <w:rFonts w:ascii="Arial" w:hAnsi="Arial" w:cs="Arial"/>
          <w:sz w:val="22"/>
          <w:szCs w:val="22"/>
        </w:rPr>
      </w:pPr>
      <w:r w:rsidRPr="00226DAD">
        <w:rPr>
          <w:rFonts w:ascii="Arial" w:hAnsi="Arial" w:cs="Arial"/>
          <w:sz w:val="22"/>
          <w:szCs w:val="22"/>
        </w:rPr>
        <w:t>W przypadku osoby prowadzącej działalność gospodarczą należy przedłożyć zaświadczenie z ZUS i Urzędu Skarbowego o braku posiadania zaległości podatkowych lub składkowych, o braku postępowań mających na celu ujawnienie zaległości podatkowych lub składkowych i określenia</w:t>
      </w:r>
      <w:r>
        <w:rPr>
          <w:rFonts w:ascii="Arial" w:hAnsi="Arial" w:cs="Arial"/>
          <w:sz w:val="22"/>
          <w:szCs w:val="22"/>
        </w:rPr>
        <w:t xml:space="preserve"> </w:t>
      </w:r>
      <w:r w:rsidRPr="00226DAD">
        <w:rPr>
          <w:rFonts w:ascii="Arial" w:hAnsi="Arial" w:cs="Arial"/>
          <w:sz w:val="22"/>
          <w:szCs w:val="22"/>
        </w:rPr>
        <w:t xml:space="preserve">ich wysokości, o braku postępowań egzekucyjnych, również w zakresie innych niż </w:t>
      </w:r>
      <w:r w:rsidRPr="00226DAD">
        <w:rPr>
          <w:rFonts w:ascii="Arial" w:hAnsi="Arial" w:cs="Arial"/>
          <w:sz w:val="22"/>
          <w:szCs w:val="22"/>
        </w:rPr>
        <w:lastRenderedPageBreak/>
        <w:t>składkowe</w:t>
      </w:r>
      <w:r>
        <w:rPr>
          <w:rFonts w:ascii="Arial" w:hAnsi="Arial" w:cs="Arial"/>
          <w:sz w:val="22"/>
          <w:szCs w:val="22"/>
        </w:rPr>
        <w:t xml:space="preserve"> </w:t>
      </w:r>
      <w:r w:rsidRPr="00226DAD">
        <w:rPr>
          <w:rFonts w:ascii="Arial" w:hAnsi="Arial" w:cs="Arial"/>
          <w:sz w:val="22"/>
          <w:szCs w:val="22"/>
        </w:rPr>
        <w:t>i podatkowe zobowiązania oraz dotyczące podatków lub składek, których termin płatności został odroczony lub których płatność została rozłożona na raty, zaświadczenie z Urzędu Skarbowego</w:t>
      </w:r>
      <w:r>
        <w:rPr>
          <w:rFonts w:ascii="Arial" w:hAnsi="Arial" w:cs="Arial"/>
          <w:sz w:val="22"/>
          <w:szCs w:val="22"/>
        </w:rPr>
        <w:t xml:space="preserve"> </w:t>
      </w:r>
      <w:r w:rsidRPr="00226DAD">
        <w:rPr>
          <w:rFonts w:ascii="Arial" w:hAnsi="Arial" w:cs="Arial"/>
          <w:sz w:val="22"/>
          <w:szCs w:val="22"/>
        </w:rPr>
        <w:t>o wysokości przychodu i dochodu podatnika wykazanego w poprzednim roku kalendarzowym, wydane nie wcześniej niż 14 dni od daty złożenia Wniosku.</w:t>
      </w:r>
    </w:p>
    <w:p w14:paraId="51CF5D7A" w14:textId="12EA610C" w:rsidR="0077017F" w:rsidRPr="00226DAD" w:rsidRDefault="00161555" w:rsidP="002A42C4">
      <w:pPr>
        <w:spacing w:before="240" w:after="240" w:line="360" w:lineRule="auto"/>
        <w:rPr>
          <w:rFonts w:ascii="Arial" w:hAnsi="Arial" w:cs="Arial"/>
          <w:sz w:val="22"/>
          <w:szCs w:val="22"/>
        </w:rPr>
      </w:pPr>
      <w:r w:rsidRPr="007C3834">
        <w:rPr>
          <w:rFonts w:ascii="Arial" w:hAnsi="Arial" w:cs="Arial"/>
          <w:b/>
          <w:bCs/>
          <w:sz w:val="22"/>
          <w:szCs w:val="22"/>
        </w:rPr>
        <w:t xml:space="preserve">Zabezpieczenie może zostać ustanowione w jednej lub kilku formach. </w:t>
      </w:r>
      <w:r w:rsidR="0077017F" w:rsidRPr="00226DAD">
        <w:rPr>
          <w:rFonts w:ascii="Arial" w:hAnsi="Arial" w:cs="Arial"/>
          <w:b/>
          <w:bCs/>
          <w:sz w:val="22"/>
          <w:szCs w:val="22"/>
        </w:rPr>
        <w:t>Wszelkie koszty związane z zabezpieczeniem ponosi wnioskodawca.</w:t>
      </w:r>
    </w:p>
    <w:p w14:paraId="1B41F401" w14:textId="7E93073B" w:rsidR="0077017F" w:rsidRPr="00226DAD" w:rsidRDefault="002A42C4" w:rsidP="00E105DC">
      <w:pPr>
        <w:tabs>
          <w:tab w:val="left" w:pos="5670"/>
        </w:tabs>
        <w:spacing w:after="120" w:line="360" w:lineRule="auto"/>
        <w:rPr>
          <w:rFonts w:ascii="Arial" w:hAnsi="Arial" w:cs="Arial"/>
          <w:sz w:val="22"/>
          <w:szCs w:val="22"/>
        </w:rPr>
      </w:pPr>
      <w:bookmarkStart w:id="4" w:name="_Hlk211322383"/>
      <w:r>
        <w:rPr>
          <w:rFonts w:ascii="Arial" w:hAnsi="Arial" w:cs="Arial"/>
          <w:sz w:val="22"/>
          <w:szCs w:val="22"/>
        </w:rPr>
        <w:br w:type="page"/>
      </w:r>
      <w:r w:rsidR="00E105DC" w:rsidRPr="00226DAD">
        <w:rPr>
          <w:rFonts w:ascii="Arial" w:hAnsi="Arial" w:cs="Arial"/>
          <w:sz w:val="22"/>
          <w:szCs w:val="22"/>
        </w:rPr>
        <w:lastRenderedPageBreak/>
        <w:t>imię i nazwisko Wnioskodawcy</w:t>
      </w:r>
      <w:r w:rsidR="00E105DC">
        <w:rPr>
          <w:rFonts w:ascii="Arial" w:hAnsi="Arial" w:cs="Arial"/>
          <w:sz w:val="22"/>
          <w:szCs w:val="22"/>
        </w:rPr>
        <w:t xml:space="preserve">: </w:t>
      </w:r>
      <w:sdt>
        <w:sdtPr>
          <w:rPr>
            <w:rFonts w:ascii="Arial" w:eastAsia="Arial" w:hAnsi="Arial" w:cs="Arial"/>
            <w:sz w:val="22"/>
            <w:szCs w:val="22"/>
          </w:rPr>
          <w:id w:val="-1672017348"/>
          <w:placeholder>
            <w:docPart w:val="6EE79DB956C34E059B4A39C968E0E4FF"/>
          </w:placeholder>
          <w:showingPlcHdr/>
        </w:sdtPr>
        <w:sdtEndPr/>
        <w:sdtContent>
          <w:r w:rsidR="00222448">
            <w:rPr>
              <w:rStyle w:val="Tekstzastpczy"/>
            </w:rPr>
            <w:t>…</w:t>
          </w:r>
        </w:sdtContent>
      </w:sdt>
    </w:p>
    <w:p w14:paraId="4C3A864E" w14:textId="41DFD038" w:rsidR="0077017F" w:rsidRPr="00226DAD" w:rsidRDefault="00E105DC" w:rsidP="00E105DC">
      <w:pPr>
        <w:spacing w:after="120" w:line="360" w:lineRule="auto"/>
        <w:rPr>
          <w:rFonts w:ascii="Arial" w:hAnsi="Arial" w:cs="Arial"/>
          <w:sz w:val="22"/>
          <w:szCs w:val="22"/>
        </w:rPr>
      </w:pPr>
      <w:r w:rsidRPr="00226DAD">
        <w:rPr>
          <w:rFonts w:ascii="Arial" w:hAnsi="Arial" w:cs="Arial"/>
          <w:sz w:val="22"/>
          <w:szCs w:val="22"/>
        </w:rPr>
        <w:t>PESEL</w:t>
      </w:r>
      <w:r>
        <w:rPr>
          <w:rFonts w:ascii="Arial" w:hAnsi="Arial" w:cs="Arial"/>
          <w:sz w:val="22"/>
          <w:szCs w:val="22"/>
        </w:rPr>
        <w:t xml:space="preserve">: </w:t>
      </w:r>
      <w:sdt>
        <w:sdtPr>
          <w:rPr>
            <w:rFonts w:ascii="Arial" w:eastAsia="Arial" w:hAnsi="Arial" w:cs="Arial"/>
            <w:sz w:val="22"/>
            <w:szCs w:val="22"/>
          </w:rPr>
          <w:id w:val="-286583855"/>
          <w:placeholder>
            <w:docPart w:val="BCABCD22DBCB48C39B73657E7C97BCA4"/>
          </w:placeholder>
          <w:showingPlcHdr/>
        </w:sdtPr>
        <w:sdtEndPr/>
        <w:sdtContent>
          <w:r w:rsidR="00222448">
            <w:rPr>
              <w:rStyle w:val="Tekstzastpczy"/>
            </w:rPr>
            <w:t>…</w:t>
          </w:r>
        </w:sdtContent>
      </w:sdt>
    </w:p>
    <w:p w14:paraId="7C3F4429" w14:textId="448D2934" w:rsidR="00E105DC" w:rsidRDefault="00E105DC" w:rsidP="00E105DC">
      <w:pPr>
        <w:spacing w:after="120" w:line="360" w:lineRule="auto"/>
        <w:rPr>
          <w:rFonts w:ascii="Arial" w:hAnsi="Arial" w:cs="Arial"/>
          <w:sz w:val="22"/>
          <w:szCs w:val="22"/>
        </w:rPr>
      </w:pPr>
      <w:r>
        <w:rPr>
          <w:rFonts w:ascii="Arial" w:hAnsi="Arial" w:cs="Arial"/>
          <w:sz w:val="22"/>
          <w:szCs w:val="22"/>
        </w:rPr>
        <w:t>a</w:t>
      </w:r>
      <w:r w:rsidRPr="00226DAD">
        <w:rPr>
          <w:rFonts w:ascii="Arial" w:hAnsi="Arial" w:cs="Arial"/>
          <w:sz w:val="22"/>
          <w:szCs w:val="22"/>
        </w:rPr>
        <w:t>dres</w:t>
      </w:r>
      <w:r>
        <w:rPr>
          <w:rFonts w:ascii="Arial" w:hAnsi="Arial" w:cs="Arial"/>
          <w:sz w:val="22"/>
          <w:szCs w:val="22"/>
        </w:rPr>
        <w:t xml:space="preserve">: </w:t>
      </w:r>
      <w:sdt>
        <w:sdtPr>
          <w:rPr>
            <w:rFonts w:ascii="Arial" w:eastAsia="Arial" w:hAnsi="Arial" w:cs="Arial"/>
            <w:sz w:val="22"/>
            <w:szCs w:val="22"/>
          </w:rPr>
          <w:id w:val="-1774238783"/>
          <w:placeholder>
            <w:docPart w:val="F7143F01C38B42EB9E113203AAC94948"/>
          </w:placeholder>
          <w:showingPlcHdr/>
        </w:sdtPr>
        <w:sdtEndPr/>
        <w:sdtContent>
          <w:r w:rsidR="00222448">
            <w:rPr>
              <w:rStyle w:val="Tekstzastpczy"/>
            </w:rPr>
            <w:t>…</w:t>
          </w:r>
        </w:sdtContent>
      </w:sdt>
    </w:p>
    <w:p w14:paraId="2226D354" w14:textId="127BDC48" w:rsidR="0077017F" w:rsidRPr="00226DAD" w:rsidRDefault="0084628A" w:rsidP="000F75B8">
      <w:pPr>
        <w:pStyle w:val="Nagwek3"/>
      </w:pPr>
      <w:r w:rsidRPr="00250263">
        <w:t>Oświadczenia bezrobotnego</w:t>
      </w:r>
    </w:p>
    <w:p w14:paraId="4A65A9CF" w14:textId="231F3856" w:rsidR="005C00A8" w:rsidRPr="00D970CA" w:rsidRDefault="005C00A8" w:rsidP="00660F33">
      <w:pPr>
        <w:pStyle w:val="Tekstpodstawowy21"/>
        <w:tabs>
          <w:tab w:val="left" w:pos="10348"/>
        </w:tabs>
        <w:spacing w:before="240" w:after="120"/>
        <w:ind w:right="-28"/>
        <w:jc w:val="left"/>
        <w:rPr>
          <w:rFonts w:ascii="Arial" w:hAnsi="Arial" w:cs="Arial"/>
          <w:sz w:val="22"/>
          <w:szCs w:val="22"/>
        </w:rPr>
      </w:pPr>
      <w:r w:rsidRPr="00D970CA">
        <w:rPr>
          <w:rFonts w:ascii="Arial" w:hAnsi="Arial" w:cs="Arial"/>
          <w:sz w:val="22"/>
          <w:szCs w:val="22"/>
        </w:rPr>
        <w:t>Świadomy/a odpowiedzialności karnej za złożenie fałszywego oświadczenia wynikającej z art. 233 § 1 i 6 ustawy z dnia 6 czerwca 1997</w:t>
      </w:r>
      <w:r w:rsidR="00EB3BB0">
        <w:rPr>
          <w:rFonts w:ascii="Arial" w:hAnsi="Arial" w:cs="Arial"/>
          <w:sz w:val="22"/>
          <w:szCs w:val="22"/>
        </w:rPr>
        <w:t xml:space="preserve"> </w:t>
      </w:r>
      <w:r w:rsidRPr="00D970CA">
        <w:rPr>
          <w:rFonts w:ascii="Arial" w:hAnsi="Arial" w:cs="Arial"/>
          <w:sz w:val="22"/>
          <w:szCs w:val="22"/>
        </w:rPr>
        <w:t>r. – Kodeks karny oświadczam, że:</w:t>
      </w:r>
    </w:p>
    <w:p w14:paraId="0D4E5C07" w14:textId="77777777" w:rsidR="00740B62" w:rsidRPr="00D970CA" w:rsidRDefault="00740B62" w:rsidP="00567575">
      <w:pPr>
        <w:numPr>
          <w:ilvl w:val="0"/>
          <w:numId w:val="34"/>
        </w:numPr>
        <w:spacing w:after="120" w:line="360" w:lineRule="auto"/>
        <w:ind w:left="567" w:hanging="567"/>
        <w:rPr>
          <w:rFonts w:ascii="Arial" w:hAnsi="Arial" w:cs="Arial"/>
          <w:sz w:val="22"/>
          <w:szCs w:val="22"/>
        </w:rPr>
      </w:pPr>
      <w:bookmarkStart w:id="5" w:name="_Hlk212013179"/>
      <w:r w:rsidRPr="004F4B17">
        <w:rPr>
          <w:rFonts w:ascii="Arial" w:hAnsi="Arial" w:cs="Arial"/>
          <w:sz w:val="22"/>
          <w:szCs w:val="22"/>
        </w:rPr>
        <w:t>w okresie ostatnich 2 lat nie był</w:t>
      </w:r>
      <w:r>
        <w:rPr>
          <w:rFonts w:ascii="Arial" w:hAnsi="Arial" w:cs="Arial"/>
          <w:sz w:val="22"/>
          <w:szCs w:val="22"/>
        </w:rPr>
        <w:t>am/em</w:t>
      </w:r>
      <w:r w:rsidRPr="004F4B17">
        <w:rPr>
          <w:rFonts w:ascii="Arial" w:hAnsi="Arial" w:cs="Arial"/>
          <w:sz w:val="22"/>
          <w:szCs w:val="22"/>
        </w:rPr>
        <w:t xml:space="preserve"> prawomocnie skazany za przestępstwo składania fałszywych zeznań lub oświadczeń, przestępstwo przeciwko wiarygodności dokumentów lub przeciwko obrotowi gospodarczemu i interesom majątkowym w obrocie cywilnoprawnym na podstawie ustawy z dnia 6 czerwca 1997</w:t>
      </w:r>
      <w:r>
        <w:rPr>
          <w:rFonts w:ascii="Arial" w:hAnsi="Arial" w:cs="Arial"/>
          <w:sz w:val="22"/>
          <w:szCs w:val="22"/>
        </w:rPr>
        <w:t xml:space="preserve"> </w:t>
      </w:r>
      <w:r w:rsidRPr="004F4B17">
        <w:rPr>
          <w:rFonts w:ascii="Arial" w:hAnsi="Arial" w:cs="Arial"/>
          <w:sz w:val="22"/>
          <w:szCs w:val="22"/>
        </w:rPr>
        <w:t>r. – Kodeks karny, za przestępstwo skarbowe na podstawie ustawy z dnia 10 września 1999</w:t>
      </w:r>
      <w:r>
        <w:rPr>
          <w:rFonts w:ascii="Arial" w:hAnsi="Arial" w:cs="Arial"/>
          <w:sz w:val="22"/>
          <w:szCs w:val="22"/>
        </w:rPr>
        <w:t xml:space="preserve"> </w:t>
      </w:r>
      <w:r w:rsidRPr="004F4B17">
        <w:rPr>
          <w:rFonts w:ascii="Arial" w:hAnsi="Arial" w:cs="Arial"/>
          <w:sz w:val="22"/>
          <w:szCs w:val="22"/>
        </w:rPr>
        <w:t>r. – Kodeks karny skarbowy lub za odpowiedni czyn zabroniony określony w przepisach prawa obcego;</w:t>
      </w:r>
    </w:p>
    <w:bookmarkEnd w:id="5"/>
    <w:p w14:paraId="122D2E32"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w okresie ostatnich 12 miesięcy nie wykonywał</w:t>
      </w:r>
      <w:r>
        <w:rPr>
          <w:rFonts w:ascii="Arial" w:hAnsi="Arial" w:cs="Arial"/>
          <w:sz w:val="22"/>
          <w:szCs w:val="22"/>
        </w:rPr>
        <w:t>am/em</w:t>
      </w:r>
      <w:r w:rsidRPr="00F3568C">
        <w:rPr>
          <w:rFonts w:ascii="Arial" w:hAnsi="Arial" w:cs="Arial"/>
          <w:sz w:val="22"/>
          <w:szCs w:val="22"/>
        </w:rPr>
        <w:t xml:space="preserve"> działalności gospodarczej na terytorium Rzeczpospolitej Polskiej i nie pozostawał w okresie zawieszenia wykonywania działalności gospodarczej;</w:t>
      </w:r>
    </w:p>
    <w:p w14:paraId="6A5200BB"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nie wykonuje za granicą działalności gospodarczej i nie pozostaje w okresie zawieszenia wykonywania tej działalności gospodarczej;</w:t>
      </w:r>
    </w:p>
    <w:p w14:paraId="66F2E8F3"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nie skorzystał</w:t>
      </w:r>
      <w:r>
        <w:rPr>
          <w:rFonts w:ascii="Arial" w:hAnsi="Arial" w:cs="Arial"/>
          <w:sz w:val="22"/>
          <w:szCs w:val="22"/>
        </w:rPr>
        <w:t>am/em</w:t>
      </w:r>
      <w:r w:rsidRPr="00F3568C">
        <w:rPr>
          <w:rFonts w:ascii="Arial" w:hAnsi="Arial" w:cs="Arial"/>
          <w:sz w:val="22"/>
          <w:szCs w:val="22"/>
        </w:rPr>
        <w:t xml:space="preserve"> z bezzwrotnych środków publicznych na podjęcie działalności gospodarczej, założenie lub przystąpienie do spółdzielni socjalnej;</w:t>
      </w:r>
    </w:p>
    <w:p w14:paraId="0FDFA0BA"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nie skorzystał</w:t>
      </w:r>
      <w:r>
        <w:rPr>
          <w:rFonts w:ascii="Arial" w:hAnsi="Arial" w:cs="Arial"/>
          <w:sz w:val="22"/>
          <w:szCs w:val="22"/>
        </w:rPr>
        <w:t>am/em</w:t>
      </w:r>
      <w:r w:rsidRPr="00F3568C">
        <w:rPr>
          <w:rFonts w:ascii="Arial" w:hAnsi="Arial" w:cs="Arial"/>
          <w:sz w:val="22"/>
          <w:szCs w:val="22"/>
        </w:rPr>
        <w:t xml:space="preserve"> z umorzenia pożyczki, o którym mowa w art. 187 Ustawy;</w:t>
      </w:r>
    </w:p>
    <w:p w14:paraId="1125A902"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w okresie ostatnich 12 miesięcy nie przerwał</w:t>
      </w:r>
      <w:r>
        <w:rPr>
          <w:rFonts w:ascii="Arial" w:hAnsi="Arial" w:cs="Arial"/>
          <w:sz w:val="22"/>
          <w:szCs w:val="22"/>
        </w:rPr>
        <w:t>am/em</w:t>
      </w:r>
      <w:r w:rsidRPr="00F3568C">
        <w:rPr>
          <w:rFonts w:ascii="Arial" w:hAnsi="Arial" w:cs="Arial"/>
          <w:sz w:val="22"/>
          <w:szCs w:val="22"/>
        </w:rPr>
        <w:t xml:space="preserve"> z własnej winy realizacji form pomocy określonej w ustawie;</w:t>
      </w:r>
    </w:p>
    <w:p w14:paraId="6CD1765C" w14:textId="3B94E025"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nie złożył</w:t>
      </w:r>
      <w:r>
        <w:rPr>
          <w:rFonts w:ascii="Arial" w:hAnsi="Arial" w:cs="Arial"/>
          <w:sz w:val="22"/>
          <w:szCs w:val="22"/>
        </w:rPr>
        <w:t>am/em</w:t>
      </w:r>
      <w:r w:rsidRPr="00F3568C">
        <w:rPr>
          <w:rFonts w:ascii="Arial" w:hAnsi="Arial" w:cs="Arial"/>
          <w:sz w:val="22"/>
          <w:szCs w:val="22"/>
        </w:rPr>
        <w:t xml:space="preserve"> do innego starosty wniosku o dofinansowanie podjęcia działalności gospodarczej lub wniosku o środki na założenie lub przystąpienie do spółdzielni socjalnej</w:t>
      </w:r>
      <w:r w:rsidR="00D06491">
        <w:rPr>
          <w:rFonts w:ascii="Arial" w:hAnsi="Arial" w:cs="Arial"/>
          <w:sz w:val="22"/>
          <w:szCs w:val="22"/>
        </w:rPr>
        <w:t>;</w:t>
      </w:r>
    </w:p>
    <w:p w14:paraId="3AB68FF3" w14:textId="1240869D" w:rsidR="00740B62" w:rsidRDefault="00740B62" w:rsidP="00567575">
      <w:pPr>
        <w:numPr>
          <w:ilvl w:val="0"/>
          <w:numId w:val="34"/>
        </w:numPr>
        <w:spacing w:after="120" w:line="360" w:lineRule="auto"/>
        <w:ind w:left="567" w:hanging="567"/>
        <w:rPr>
          <w:rFonts w:ascii="Arial" w:hAnsi="Arial" w:cs="Arial"/>
          <w:sz w:val="22"/>
          <w:szCs w:val="22"/>
        </w:rPr>
      </w:pPr>
      <w:r>
        <w:rPr>
          <w:rFonts w:ascii="Arial" w:hAnsi="Arial" w:cs="Arial"/>
          <w:sz w:val="22"/>
          <w:szCs w:val="22"/>
        </w:rPr>
        <w:t>n</w:t>
      </w:r>
      <w:r w:rsidRPr="00F3568C">
        <w:rPr>
          <w:rFonts w:ascii="Arial" w:hAnsi="Arial" w:cs="Arial"/>
          <w:sz w:val="22"/>
          <w:szCs w:val="22"/>
        </w:rPr>
        <w:t>ie</w:t>
      </w:r>
      <w:r>
        <w:rPr>
          <w:rFonts w:ascii="Arial" w:hAnsi="Arial" w:cs="Arial"/>
          <w:sz w:val="22"/>
          <w:szCs w:val="22"/>
        </w:rPr>
        <w:t xml:space="preserve"> podejmę</w:t>
      </w:r>
      <w:r w:rsidRPr="00F3568C">
        <w:rPr>
          <w:rFonts w:ascii="Arial" w:hAnsi="Arial" w:cs="Arial"/>
          <w:sz w:val="22"/>
          <w:szCs w:val="22"/>
        </w:rPr>
        <w:t xml:space="preserve"> zatrudnienia w okresie pierwszych 12 miesięcy prowadzenia działalności gospodarczej</w:t>
      </w:r>
      <w:r w:rsidR="00D06491">
        <w:rPr>
          <w:rFonts w:ascii="Arial" w:hAnsi="Arial" w:cs="Arial"/>
          <w:sz w:val="22"/>
          <w:szCs w:val="22"/>
        </w:rPr>
        <w:t>;</w:t>
      </w:r>
    </w:p>
    <w:p w14:paraId="08BD1FBE" w14:textId="77777777" w:rsidR="00740B62" w:rsidRPr="00270A85" w:rsidRDefault="00740B62" w:rsidP="00567575">
      <w:pPr>
        <w:numPr>
          <w:ilvl w:val="0"/>
          <w:numId w:val="34"/>
        </w:numPr>
        <w:spacing w:after="120" w:line="360" w:lineRule="auto"/>
        <w:ind w:left="567" w:hanging="567"/>
        <w:rPr>
          <w:rFonts w:ascii="Arial" w:hAnsi="Arial" w:cs="Arial"/>
          <w:sz w:val="22"/>
          <w:szCs w:val="22"/>
        </w:rPr>
      </w:pPr>
      <w:r w:rsidRPr="00270A85">
        <w:rPr>
          <w:rFonts w:ascii="Arial" w:hAnsi="Arial" w:cs="Arial"/>
          <w:color w:val="000000"/>
          <w:sz w:val="22"/>
          <w:szCs w:val="22"/>
        </w:rPr>
        <w:t>zobowiązuję się do prowadzenia działalności gospodarczej przez okres co najmniej 12 miesięcy oraz niezawieszania jej wykonywania łącznie na okres dłuższy niż 6 miesięcy;</w:t>
      </w:r>
    </w:p>
    <w:p w14:paraId="5A7773EB"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spełnia</w:t>
      </w:r>
      <w:r>
        <w:rPr>
          <w:rFonts w:ascii="Arial" w:hAnsi="Arial" w:cs="Arial"/>
          <w:sz w:val="22"/>
          <w:szCs w:val="22"/>
        </w:rPr>
        <w:t>m</w:t>
      </w:r>
      <w:r w:rsidRPr="00F3568C">
        <w:rPr>
          <w:rFonts w:ascii="Arial" w:hAnsi="Arial" w:cs="Arial"/>
          <w:sz w:val="22"/>
          <w:szCs w:val="22"/>
        </w:rPr>
        <w:t xml:space="preserve"> warunki do otrzymania środków w ramach pomocy de minimis w rozumieniu przepisów Rozporządzenia Komisji (UE) nr 2023/2831;</w:t>
      </w:r>
    </w:p>
    <w:p w14:paraId="33A6EB8B" w14:textId="0F5CFF85"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lastRenderedPageBreak/>
        <w:t>zobowiązuję się do złożenia w dniu podpisania umowy dodatkowego oświadczenia o uzyskanej pomocy publicznej w okresie od dnia złożenia wniosku do dnia otrzymania dofinansowania</w:t>
      </w:r>
      <w:r w:rsidR="00AE56FC">
        <w:rPr>
          <w:rFonts w:ascii="Arial" w:hAnsi="Arial" w:cs="Arial"/>
          <w:sz w:val="22"/>
          <w:szCs w:val="22"/>
        </w:rPr>
        <w:t>;</w:t>
      </w:r>
    </w:p>
    <w:p w14:paraId="170739AD" w14:textId="77777777" w:rsidR="006C2875" w:rsidRPr="00F3568C" w:rsidRDefault="006C2875"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 xml:space="preserve">zapoznałam/em się i akceptuję postanowienia Regulaminu przyznawania jednorazowo środków na podjęcie działalności gospodarczej przez Powiatowy Urząd Pracy w </w:t>
      </w:r>
      <w:r w:rsidRPr="00F3568C">
        <w:rPr>
          <w:rFonts w:ascii="Arial" w:hAnsi="Arial" w:cs="Arial"/>
          <w:color w:val="000000"/>
          <w:sz w:val="22"/>
          <w:szCs w:val="22"/>
        </w:rPr>
        <w:t>Pszczynie.</w:t>
      </w:r>
    </w:p>
    <w:p w14:paraId="6A21EAAB" w14:textId="6C5DC998" w:rsidR="00B411FF" w:rsidRPr="00226DAD" w:rsidRDefault="00B411FF" w:rsidP="00B62805">
      <w:pPr>
        <w:tabs>
          <w:tab w:val="left" w:pos="6804"/>
          <w:tab w:val="left" w:pos="7091"/>
        </w:tabs>
        <w:spacing w:before="600" w:after="360"/>
        <w:rPr>
          <w:rFonts w:ascii="Arial" w:hAnsi="Arial" w:cs="Arial"/>
          <w:sz w:val="22"/>
          <w:szCs w:val="22"/>
        </w:rPr>
      </w:pPr>
      <w:r>
        <w:rPr>
          <w:rFonts w:ascii="Arial" w:hAnsi="Arial" w:cs="Arial"/>
          <w:sz w:val="22"/>
          <w:szCs w:val="22"/>
        </w:rPr>
        <w:t xml:space="preserve">Pszczyna, dnia: </w:t>
      </w:r>
      <w:sdt>
        <w:sdtPr>
          <w:rPr>
            <w:rFonts w:ascii="Arial" w:hAnsi="Arial" w:cs="Arial"/>
            <w:sz w:val="22"/>
            <w:szCs w:val="22"/>
          </w:rPr>
          <w:alias w:val="Data"/>
          <w:tag w:val="Data"/>
          <w:id w:val="-1551533139"/>
          <w:placeholder>
            <w:docPart w:val="363DC674225A4B268D9C4A0B5AFF200D"/>
          </w:placeholder>
          <w:showingPlcHdr/>
          <w:date>
            <w:dateFormat w:val="d MMMM yyyy"/>
            <w:lid w:val="pl-PL"/>
            <w:storeMappedDataAs w:val="dateTime"/>
            <w:calendar w:val="gregorian"/>
          </w:date>
        </w:sdtPr>
        <w:sdtEndPr/>
        <w:sdtContent>
          <w:r w:rsidR="00222448" w:rsidRPr="000F4D94">
            <w:rPr>
              <w:rStyle w:val="Tekstzastpczy"/>
            </w:rPr>
            <w:t>Kliknij, aby wprowadzić datę.</w:t>
          </w:r>
        </w:sdtContent>
      </w:sdt>
    </w:p>
    <w:p w14:paraId="323487F3" w14:textId="6987639E" w:rsidR="00DB25B3" w:rsidRPr="00226DAD" w:rsidRDefault="00B411FF" w:rsidP="007C3834">
      <w:pPr>
        <w:tabs>
          <w:tab w:val="left" w:pos="7088"/>
          <w:tab w:val="left" w:pos="7938"/>
        </w:tabs>
        <w:spacing w:after="113"/>
        <w:ind w:right="-28"/>
        <w:rPr>
          <w:rFonts w:ascii="Arial" w:hAnsi="Arial" w:cs="Arial"/>
          <w:sz w:val="22"/>
          <w:szCs w:val="22"/>
        </w:rPr>
      </w:pPr>
      <w:r>
        <w:rPr>
          <w:rFonts w:ascii="Arial" w:hAnsi="Arial" w:cs="Arial"/>
          <w:sz w:val="22"/>
          <w:szCs w:val="22"/>
        </w:rPr>
        <w:t>P</w:t>
      </w:r>
      <w:r w:rsidR="0077017F" w:rsidRPr="00226DAD">
        <w:rPr>
          <w:rFonts w:ascii="Arial" w:hAnsi="Arial" w:cs="Arial"/>
          <w:sz w:val="22"/>
          <w:szCs w:val="22"/>
        </w:rPr>
        <w:t>odpis Wnioskodawcy</w:t>
      </w:r>
      <w:r>
        <w:rPr>
          <w:rFonts w:ascii="Arial" w:hAnsi="Arial" w:cs="Arial"/>
          <w:sz w:val="22"/>
          <w:szCs w:val="22"/>
        </w:rPr>
        <w:t xml:space="preserve">: </w:t>
      </w:r>
      <w:sdt>
        <w:sdtPr>
          <w:rPr>
            <w:rFonts w:ascii="Arial" w:hAnsi="Arial" w:cs="Arial"/>
            <w:sz w:val="22"/>
            <w:szCs w:val="22"/>
          </w:rPr>
          <w:alias w:val="Podpis"/>
          <w:tag w:val="Podpis"/>
          <w:id w:val="-619830096"/>
          <w:placeholder>
            <w:docPart w:val="C5AAA6F9319F49F89A0E12E0611E75A6"/>
          </w:placeholder>
          <w:showingPlcHdr/>
          <w:dropDownList>
            <w:listItem w:value="Wybierz element."/>
            <w:listItem w:displayText="Podpis elektroniczny" w:value="Podpis elektroniczny"/>
            <w:listItem w:displayText="....................................................................................." w:value="....................................................................................."/>
          </w:dropDownList>
        </w:sdtPr>
        <w:sdtEndPr/>
        <w:sdtContent>
          <w:r w:rsidR="00B56BF6" w:rsidRPr="000F4D94">
            <w:rPr>
              <w:rStyle w:val="Tekstzastpczy"/>
            </w:rPr>
            <w:t>Wybierz element.</w:t>
          </w:r>
        </w:sdtContent>
      </w:sdt>
    </w:p>
    <w:p w14:paraId="45554801" w14:textId="79998FF4" w:rsidR="008E25D9" w:rsidRDefault="00740B62" w:rsidP="000D2909">
      <w:pPr>
        <w:tabs>
          <w:tab w:val="left" w:pos="7088"/>
          <w:tab w:val="left" w:pos="7938"/>
        </w:tabs>
        <w:spacing w:after="113"/>
        <w:ind w:right="-31"/>
        <w:rPr>
          <w:rFonts w:ascii="Arial" w:hAnsi="Arial" w:cs="Arial"/>
          <w:sz w:val="22"/>
          <w:szCs w:val="22"/>
        </w:rPr>
      </w:pPr>
      <w:r>
        <w:rPr>
          <w:rFonts w:ascii="Arial" w:hAnsi="Arial" w:cs="Arial"/>
          <w:sz w:val="22"/>
          <w:szCs w:val="22"/>
        </w:rPr>
        <w:br w:type="page"/>
      </w:r>
      <w:bookmarkEnd w:id="4"/>
    </w:p>
    <w:p w14:paraId="0C28A538" w14:textId="408AF7E4" w:rsidR="002A4DC0" w:rsidRPr="00226DAD" w:rsidRDefault="002A4DC0" w:rsidP="002A4DC0">
      <w:pPr>
        <w:tabs>
          <w:tab w:val="left" w:pos="5670"/>
        </w:tabs>
        <w:spacing w:after="120" w:line="360" w:lineRule="auto"/>
        <w:rPr>
          <w:rFonts w:ascii="Arial" w:hAnsi="Arial" w:cs="Arial"/>
          <w:sz w:val="22"/>
          <w:szCs w:val="22"/>
        </w:rPr>
      </w:pPr>
      <w:r w:rsidRPr="00226DAD">
        <w:rPr>
          <w:rFonts w:ascii="Arial" w:hAnsi="Arial" w:cs="Arial"/>
          <w:sz w:val="22"/>
          <w:szCs w:val="22"/>
        </w:rPr>
        <w:lastRenderedPageBreak/>
        <w:t>imię i nazwisko Wnioskodawcy</w:t>
      </w:r>
      <w:r>
        <w:rPr>
          <w:rFonts w:ascii="Arial" w:hAnsi="Arial" w:cs="Arial"/>
          <w:sz w:val="22"/>
          <w:szCs w:val="22"/>
        </w:rPr>
        <w:t xml:space="preserve">: </w:t>
      </w:r>
      <w:sdt>
        <w:sdtPr>
          <w:rPr>
            <w:rFonts w:ascii="Arial" w:eastAsia="Arial" w:hAnsi="Arial" w:cs="Arial"/>
            <w:sz w:val="22"/>
            <w:szCs w:val="22"/>
          </w:rPr>
          <w:id w:val="-1882774681"/>
          <w:placeholder>
            <w:docPart w:val="4999B9F63088413EA6425CF527DB3901"/>
          </w:placeholder>
          <w:showingPlcHdr/>
        </w:sdtPr>
        <w:sdtEndPr/>
        <w:sdtContent>
          <w:r w:rsidR="00162833">
            <w:rPr>
              <w:rStyle w:val="Tekstzastpczy"/>
            </w:rPr>
            <w:t>…</w:t>
          </w:r>
        </w:sdtContent>
      </w:sdt>
    </w:p>
    <w:p w14:paraId="0E570753" w14:textId="285787E0" w:rsidR="002A4DC0" w:rsidRPr="00226DAD" w:rsidRDefault="002A4DC0" w:rsidP="002A4DC0">
      <w:pPr>
        <w:spacing w:after="120" w:line="360" w:lineRule="auto"/>
        <w:rPr>
          <w:rFonts w:ascii="Arial" w:hAnsi="Arial" w:cs="Arial"/>
          <w:sz w:val="22"/>
          <w:szCs w:val="22"/>
        </w:rPr>
      </w:pPr>
      <w:r w:rsidRPr="00226DAD">
        <w:rPr>
          <w:rFonts w:ascii="Arial" w:hAnsi="Arial" w:cs="Arial"/>
          <w:sz w:val="22"/>
          <w:szCs w:val="22"/>
        </w:rPr>
        <w:t>PESEL</w:t>
      </w:r>
      <w:r>
        <w:rPr>
          <w:rFonts w:ascii="Arial" w:hAnsi="Arial" w:cs="Arial"/>
          <w:sz w:val="22"/>
          <w:szCs w:val="22"/>
        </w:rPr>
        <w:t xml:space="preserve">: </w:t>
      </w:r>
      <w:sdt>
        <w:sdtPr>
          <w:rPr>
            <w:rFonts w:ascii="Arial" w:eastAsia="Arial" w:hAnsi="Arial" w:cs="Arial"/>
            <w:sz w:val="22"/>
            <w:szCs w:val="22"/>
          </w:rPr>
          <w:id w:val="668056300"/>
          <w:placeholder>
            <w:docPart w:val="D7DA33F1D19545AFB73E02BB110205A4"/>
          </w:placeholder>
          <w:showingPlcHdr/>
        </w:sdtPr>
        <w:sdtEndPr/>
        <w:sdtContent>
          <w:r w:rsidR="00162833">
            <w:rPr>
              <w:rStyle w:val="Tekstzastpczy"/>
            </w:rPr>
            <w:t>…</w:t>
          </w:r>
        </w:sdtContent>
      </w:sdt>
    </w:p>
    <w:p w14:paraId="3BC0B48C" w14:textId="4C7F067A" w:rsidR="002A4DC0" w:rsidRDefault="002A4DC0" w:rsidP="002A4DC0">
      <w:pPr>
        <w:spacing w:after="120" w:line="360" w:lineRule="auto"/>
        <w:rPr>
          <w:rFonts w:ascii="Arial" w:hAnsi="Arial" w:cs="Arial"/>
          <w:sz w:val="22"/>
          <w:szCs w:val="22"/>
        </w:rPr>
      </w:pPr>
      <w:r>
        <w:rPr>
          <w:rFonts w:ascii="Arial" w:hAnsi="Arial" w:cs="Arial"/>
          <w:sz w:val="22"/>
          <w:szCs w:val="22"/>
        </w:rPr>
        <w:t>a</w:t>
      </w:r>
      <w:r w:rsidRPr="00226DAD">
        <w:rPr>
          <w:rFonts w:ascii="Arial" w:hAnsi="Arial" w:cs="Arial"/>
          <w:sz w:val="22"/>
          <w:szCs w:val="22"/>
        </w:rPr>
        <w:t>dres</w:t>
      </w:r>
      <w:r>
        <w:rPr>
          <w:rFonts w:ascii="Arial" w:hAnsi="Arial" w:cs="Arial"/>
          <w:sz w:val="22"/>
          <w:szCs w:val="22"/>
        </w:rPr>
        <w:t xml:space="preserve">: </w:t>
      </w:r>
      <w:sdt>
        <w:sdtPr>
          <w:rPr>
            <w:rFonts w:ascii="Arial" w:eastAsia="Arial" w:hAnsi="Arial" w:cs="Arial"/>
            <w:sz w:val="22"/>
            <w:szCs w:val="22"/>
          </w:rPr>
          <w:id w:val="1628665827"/>
          <w:placeholder>
            <w:docPart w:val="6F81CE1F684A43728EFA47F1603A42CC"/>
          </w:placeholder>
          <w:showingPlcHdr/>
        </w:sdtPr>
        <w:sdtEndPr/>
        <w:sdtContent>
          <w:r w:rsidR="00162833">
            <w:rPr>
              <w:rStyle w:val="Tekstzastpczy"/>
            </w:rPr>
            <w:t>…</w:t>
          </w:r>
        </w:sdtContent>
      </w:sdt>
    </w:p>
    <w:p w14:paraId="6ADB3DF1" w14:textId="15978B0D" w:rsidR="002A4DC0" w:rsidRPr="00226DAD" w:rsidRDefault="002A4DC0" w:rsidP="000F75B8">
      <w:pPr>
        <w:pStyle w:val="Nagwek3"/>
      </w:pPr>
      <w:r w:rsidRPr="00660F33">
        <w:t>Oświadczenia absolwenta CIS lub absolwenta KIS</w:t>
      </w:r>
    </w:p>
    <w:p w14:paraId="0BC7743D" w14:textId="7FC0F323" w:rsidR="00660F33" w:rsidRPr="00D970CA" w:rsidRDefault="00660F33" w:rsidP="00567575">
      <w:pPr>
        <w:pStyle w:val="Tekstpodstawowy21"/>
        <w:tabs>
          <w:tab w:val="left" w:pos="10348"/>
        </w:tabs>
        <w:spacing w:before="240" w:after="240"/>
        <w:ind w:right="-28"/>
        <w:jc w:val="left"/>
        <w:rPr>
          <w:rFonts w:ascii="Arial" w:hAnsi="Arial" w:cs="Arial"/>
          <w:sz w:val="22"/>
          <w:szCs w:val="22"/>
        </w:rPr>
      </w:pPr>
      <w:r w:rsidRPr="00D970CA">
        <w:rPr>
          <w:rFonts w:ascii="Arial" w:hAnsi="Arial" w:cs="Arial"/>
          <w:sz w:val="22"/>
          <w:szCs w:val="22"/>
        </w:rPr>
        <w:t>Świadomy/a odpowiedzialności karnej za złożenie fałszywego oświadczenia wynikającej z art. 233 § 1 i 6 ustawy z dnia 6 czerwca 1997</w:t>
      </w:r>
      <w:r w:rsidR="00EB3BB0">
        <w:rPr>
          <w:rFonts w:ascii="Arial" w:hAnsi="Arial" w:cs="Arial"/>
          <w:sz w:val="22"/>
          <w:szCs w:val="22"/>
        </w:rPr>
        <w:t xml:space="preserve"> </w:t>
      </w:r>
      <w:r w:rsidRPr="00D970CA">
        <w:rPr>
          <w:rFonts w:ascii="Arial" w:hAnsi="Arial" w:cs="Arial"/>
          <w:sz w:val="22"/>
          <w:szCs w:val="22"/>
        </w:rPr>
        <w:t>r. – Kodeks karny oświadczam, że:</w:t>
      </w:r>
    </w:p>
    <w:p w14:paraId="3F67096B" w14:textId="77777777" w:rsidR="00660F33" w:rsidRPr="00D970CA" w:rsidRDefault="00660F33" w:rsidP="00567575">
      <w:pPr>
        <w:numPr>
          <w:ilvl w:val="0"/>
          <w:numId w:val="35"/>
        </w:numPr>
        <w:spacing w:before="120" w:after="120" w:line="360" w:lineRule="auto"/>
        <w:ind w:left="567" w:hanging="567"/>
        <w:rPr>
          <w:rFonts w:ascii="Arial" w:hAnsi="Arial" w:cs="Arial"/>
          <w:sz w:val="22"/>
          <w:szCs w:val="22"/>
        </w:rPr>
      </w:pPr>
      <w:r w:rsidRPr="004F4B17">
        <w:rPr>
          <w:rFonts w:ascii="Arial" w:hAnsi="Arial" w:cs="Arial"/>
          <w:sz w:val="22"/>
          <w:szCs w:val="22"/>
        </w:rPr>
        <w:t>w okresie ostatnich 2 lat nie był</w:t>
      </w:r>
      <w:r>
        <w:rPr>
          <w:rFonts w:ascii="Arial" w:hAnsi="Arial" w:cs="Arial"/>
          <w:sz w:val="22"/>
          <w:szCs w:val="22"/>
        </w:rPr>
        <w:t>am/em</w:t>
      </w:r>
      <w:r w:rsidRPr="004F4B17">
        <w:rPr>
          <w:rFonts w:ascii="Arial" w:hAnsi="Arial" w:cs="Arial"/>
          <w:sz w:val="22"/>
          <w:szCs w:val="22"/>
        </w:rPr>
        <w:t xml:space="preserve"> prawomocnie skazany za przestępstwo składania fałszywych zeznań lub oświadczeń, przestępstwo przeciwko wiarygodności dokumentów lub przeciwko obrotowi gospodarczemu i interesom majątkowym w obrocie cywilnoprawnym na podstawie ustawy z dnia 6 czerwca 1997</w:t>
      </w:r>
      <w:r>
        <w:rPr>
          <w:rFonts w:ascii="Arial" w:hAnsi="Arial" w:cs="Arial"/>
          <w:sz w:val="22"/>
          <w:szCs w:val="22"/>
        </w:rPr>
        <w:t xml:space="preserve"> </w:t>
      </w:r>
      <w:r w:rsidRPr="004F4B17">
        <w:rPr>
          <w:rFonts w:ascii="Arial" w:hAnsi="Arial" w:cs="Arial"/>
          <w:sz w:val="22"/>
          <w:szCs w:val="22"/>
        </w:rPr>
        <w:t>r. – Kodeks karny, za przestępstwo skarbowe na podstawie ustawy z dnia 10 września 1999</w:t>
      </w:r>
      <w:r>
        <w:rPr>
          <w:rFonts w:ascii="Arial" w:hAnsi="Arial" w:cs="Arial"/>
          <w:sz w:val="22"/>
          <w:szCs w:val="22"/>
        </w:rPr>
        <w:t xml:space="preserve"> </w:t>
      </w:r>
      <w:r w:rsidRPr="004F4B17">
        <w:rPr>
          <w:rFonts w:ascii="Arial" w:hAnsi="Arial" w:cs="Arial"/>
          <w:sz w:val="22"/>
          <w:szCs w:val="22"/>
        </w:rPr>
        <w:t>r. – Kodeks karny skarbowy lub za odpowiedni czyn zabroniony określony w przepisach prawa obcego;</w:t>
      </w:r>
    </w:p>
    <w:p w14:paraId="6EE11C05" w14:textId="77777777"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w okresie ostatnich 12 miesięcy nie wykonywał</w:t>
      </w:r>
      <w:r>
        <w:rPr>
          <w:rFonts w:ascii="Arial" w:hAnsi="Arial" w:cs="Arial"/>
          <w:sz w:val="22"/>
          <w:szCs w:val="22"/>
        </w:rPr>
        <w:t>am/em</w:t>
      </w:r>
      <w:r w:rsidRPr="00F3568C">
        <w:rPr>
          <w:rFonts w:ascii="Arial" w:hAnsi="Arial" w:cs="Arial"/>
          <w:sz w:val="22"/>
          <w:szCs w:val="22"/>
        </w:rPr>
        <w:t xml:space="preserve"> działalności gospodarczej na terytorium Rzeczpospolitej Polskiej i nie pozostawał w okresie zawieszenia wykonywania działalności gospodarczej;</w:t>
      </w:r>
    </w:p>
    <w:p w14:paraId="4CFCD6F7" w14:textId="77777777"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nie wykonuje za granicą działalności gospodarczej i nie pozostaje w okresie zawieszenia wykonywania tej działalności gospodarczej;</w:t>
      </w:r>
    </w:p>
    <w:p w14:paraId="1ACF91FB" w14:textId="77777777"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nie skorzystał</w:t>
      </w:r>
      <w:r>
        <w:rPr>
          <w:rFonts w:ascii="Arial" w:hAnsi="Arial" w:cs="Arial"/>
          <w:sz w:val="22"/>
          <w:szCs w:val="22"/>
        </w:rPr>
        <w:t>am/em</w:t>
      </w:r>
      <w:r w:rsidRPr="00F3568C">
        <w:rPr>
          <w:rFonts w:ascii="Arial" w:hAnsi="Arial" w:cs="Arial"/>
          <w:sz w:val="22"/>
          <w:szCs w:val="22"/>
        </w:rPr>
        <w:t xml:space="preserve"> z bezzwrotnych środków publicznych na podjęcie działalności gospodarczej, założenie lub przystąpienie do spółdzielni socjalnej;</w:t>
      </w:r>
    </w:p>
    <w:p w14:paraId="28201244" w14:textId="77777777"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nie skorzystał</w:t>
      </w:r>
      <w:r>
        <w:rPr>
          <w:rFonts w:ascii="Arial" w:hAnsi="Arial" w:cs="Arial"/>
          <w:sz w:val="22"/>
          <w:szCs w:val="22"/>
        </w:rPr>
        <w:t>am/em</w:t>
      </w:r>
      <w:r w:rsidRPr="00F3568C">
        <w:rPr>
          <w:rFonts w:ascii="Arial" w:hAnsi="Arial" w:cs="Arial"/>
          <w:sz w:val="22"/>
          <w:szCs w:val="22"/>
        </w:rPr>
        <w:t xml:space="preserve"> z umorzenia pożyczki, o którym mowa w art. 187 Ustawy;</w:t>
      </w:r>
    </w:p>
    <w:p w14:paraId="78F33B7F" w14:textId="4943D99F"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nie złożył</w:t>
      </w:r>
      <w:r>
        <w:rPr>
          <w:rFonts w:ascii="Arial" w:hAnsi="Arial" w:cs="Arial"/>
          <w:sz w:val="22"/>
          <w:szCs w:val="22"/>
        </w:rPr>
        <w:t>am/em</w:t>
      </w:r>
      <w:r w:rsidRPr="00F3568C">
        <w:rPr>
          <w:rFonts w:ascii="Arial" w:hAnsi="Arial" w:cs="Arial"/>
          <w:sz w:val="22"/>
          <w:szCs w:val="22"/>
        </w:rPr>
        <w:t xml:space="preserve"> do innego starosty wniosku o dofinansowanie podjęcia działalności gospodarczej lub wniosku o środki na założenie lub przystąpienie do spółdzielni socjalnej</w:t>
      </w:r>
      <w:r w:rsidR="00AE56FC">
        <w:rPr>
          <w:rFonts w:ascii="Arial" w:hAnsi="Arial" w:cs="Arial"/>
          <w:sz w:val="22"/>
          <w:szCs w:val="22"/>
        </w:rPr>
        <w:t>;</w:t>
      </w:r>
    </w:p>
    <w:p w14:paraId="263E5FAA" w14:textId="0474C51C" w:rsidR="00660F33" w:rsidRDefault="00660F33" w:rsidP="00567575">
      <w:pPr>
        <w:numPr>
          <w:ilvl w:val="0"/>
          <w:numId w:val="35"/>
        </w:numPr>
        <w:spacing w:after="120" w:line="360" w:lineRule="auto"/>
        <w:ind w:left="567" w:hanging="567"/>
        <w:rPr>
          <w:rFonts w:ascii="Arial" w:hAnsi="Arial" w:cs="Arial"/>
          <w:sz w:val="22"/>
          <w:szCs w:val="22"/>
        </w:rPr>
      </w:pPr>
      <w:r>
        <w:rPr>
          <w:rFonts w:ascii="Arial" w:hAnsi="Arial" w:cs="Arial"/>
          <w:sz w:val="22"/>
          <w:szCs w:val="22"/>
        </w:rPr>
        <w:t>n</w:t>
      </w:r>
      <w:r w:rsidRPr="00F3568C">
        <w:rPr>
          <w:rFonts w:ascii="Arial" w:hAnsi="Arial" w:cs="Arial"/>
          <w:sz w:val="22"/>
          <w:szCs w:val="22"/>
        </w:rPr>
        <w:t>ie</w:t>
      </w:r>
      <w:r>
        <w:rPr>
          <w:rFonts w:ascii="Arial" w:hAnsi="Arial" w:cs="Arial"/>
          <w:sz w:val="22"/>
          <w:szCs w:val="22"/>
        </w:rPr>
        <w:t xml:space="preserve"> podejmę</w:t>
      </w:r>
      <w:r w:rsidRPr="00F3568C">
        <w:rPr>
          <w:rFonts w:ascii="Arial" w:hAnsi="Arial" w:cs="Arial"/>
          <w:sz w:val="22"/>
          <w:szCs w:val="22"/>
        </w:rPr>
        <w:t xml:space="preserve"> zatrudnienia w okresie pierwszych 12 miesięcy prowadzenia działalności gospodarczej</w:t>
      </w:r>
      <w:r w:rsidR="00AE56FC">
        <w:rPr>
          <w:rFonts w:ascii="Arial" w:hAnsi="Arial" w:cs="Arial"/>
          <w:sz w:val="22"/>
          <w:szCs w:val="22"/>
        </w:rPr>
        <w:t>;</w:t>
      </w:r>
    </w:p>
    <w:p w14:paraId="41E8BF38" w14:textId="77777777" w:rsidR="00660F33" w:rsidRPr="00270A85" w:rsidRDefault="00660F33" w:rsidP="00567575">
      <w:pPr>
        <w:numPr>
          <w:ilvl w:val="0"/>
          <w:numId w:val="35"/>
        </w:numPr>
        <w:spacing w:after="120" w:line="360" w:lineRule="auto"/>
        <w:ind w:left="567" w:hanging="567"/>
        <w:rPr>
          <w:rFonts w:ascii="Arial" w:hAnsi="Arial" w:cs="Arial"/>
          <w:sz w:val="22"/>
          <w:szCs w:val="22"/>
        </w:rPr>
      </w:pPr>
      <w:r w:rsidRPr="00270A85">
        <w:rPr>
          <w:rFonts w:ascii="Arial" w:hAnsi="Arial" w:cs="Arial"/>
          <w:color w:val="000000"/>
          <w:sz w:val="22"/>
          <w:szCs w:val="22"/>
        </w:rPr>
        <w:t>zobowiązuję się do prowadzenia działalności gospodarczej przez okres co najmniej 12 miesięcy oraz niezawieszania jej wykonywania łącznie na okres dłuższy niż 6 miesięcy;</w:t>
      </w:r>
    </w:p>
    <w:p w14:paraId="18FCA59B" w14:textId="77777777"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spełnia</w:t>
      </w:r>
      <w:r>
        <w:rPr>
          <w:rFonts w:ascii="Arial" w:hAnsi="Arial" w:cs="Arial"/>
          <w:sz w:val="22"/>
          <w:szCs w:val="22"/>
        </w:rPr>
        <w:t>m</w:t>
      </w:r>
      <w:r w:rsidRPr="00F3568C">
        <w:rPr>
          <w:rFonts w:ascii="Arial" w:hAnsi="Arial" w:cs="Arial"/>
          <w:sz w:val="22"/>
          <w:szCs w:val="22"/>
        </w:rPr>
        <w:t xml:space="preserve"> warunki do otrzymania środków w ramach pomocy de minimis w rozumieniu przepisów Rozporządzenia Komisji (UE) nr 2023/2831;</w:t>
      </w:r>
    </w:p>
    <w:p w14:paraId="2F69F21E" w14:textId="216F5B1A"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lastRenderedPageBreak/>
        <w:t>zobowiązuję się do złożenia w dniu podpisania umowy dodatkowego oświadczenia o uzyskanej pomocy publicznej w okresie od dnia złożenia wniosku do dnia otrzymania dofinansowania</w:t>
      </w:r>
      <w:r w:rsidR="00AE56FC">
        <w:rPr>
          <w:rFonts w:ascii="Arial" w:hAnsi="Arial" w:cs="Arial"/>
          <w:sz w:val="22"/>
          <w:szCs w:val="22"/>
        </w:rPr>
        <w:t>;</w:t>
      </w:r>
    </w:p>
    <w:p w14:paraId="0E7A3554" w14:textId="77777777" w:rsidR="00660F33" w:rsidRPr="00F3568C" w:rsidRDefault="00660F33" w:rsidP="00567575">
      <w:pPr>
        <w:numPr>
          <w:ilvl w:val="0"/>
          <w:numId w:val="35"/>
        </w:numPr>
        <w:spacing w:after="240" w:line="360" w:lineRule="auto"/>
        <w:ind w:left="567" w:hanging="567"/>
        <w:rPr>
          <w:rFonts w:ascii="Arial" w:hAnsi="Arial" w:cs="Arial"/>
          <w:sz w:val="22"/>
          <w:szCs w:val="22"/>
        </w:rPr>
      </w:pPr>
      <w:r w:rsidRPr="00F3568C">
        <w:rPr>
          <w:rFonts w:ascii="Arial" w:hAnsi="Arial" w:cs="Arial"/>
          <w:sz w:val="22"/>
          <w:szCs w:val="22"/>
        </w:rPr>
        <w:t xml:space="preserve">zapoznałam/em się i akceptuję postanowienia Regulaminu przyznawania jednorazowo środków na podjęcie działalności gospodarczej przez Powiatowy Urząd Pracy w </w:t>
      </w:r>
      <w:r w:rsidRPr="00F3568C">
        <w:rPr>
          <w:rFonts w:ascii="Arial" w:hAnsi="Arial" w:cs="Arial"/>
          <w:color w:val="000000"/>
          <w:sz w:val="22"/>
          <w:szCs w:val="22"/>
        </w:rPr>
        <w:t>Pszczynie.</w:t>
      </w:r>
    </w:p>
    <w:p w14:paraId="1EF5D562" w14:textId="3C78B70C" w:rsidR="002A4DC0" w:rsidRPr="00226DAD" w:rsidRDefault="002A4DC0" w:rsidP="00B62805">
      <w:pPr>
        <w:tabs>
          <w:tab w:val="left" w:pos="6804"/>
          <w:tab w:val="left" w:pos="7091"/>
        </w:tabs>
        <w:spacing w:before="600" w:after="360"/>
        <w:rPr>
          <w:rFonts w:ascii="Arial" w:hAnsi="Arial" w:cs="Arial"/>
          <w:sz w:val="22"/>
          <w:szCs w:val="22"/>
        </w:rPr>
      </w:pPr>
      <w:r>
        <w:rPr>
          <w:rFonts w:ascii="Arial" w:hAnsi="Arial" w:cs="Arial"/>
          <w:sz w:val="22"/>
          <w:szCs w:val="22"/>
        </w:rPr>
        <w:t xml:space="preserve">Pszczyna, dnia: </w:t>
      </w:r>
      <w:sdt>
        <w:sdtPr>
          <w:rPr>
            <w:rFonts w:ascii="Arial" w:hAnsi="Arial" w:cs="Arial"/>
            <w:sz w:val="22"/>
            <w:szCs w:val="22"/>
          </w:rPr>
          <w:alias w:val="Data"/>
          <w:tag w:val="Data"/>
          <w:id w:val="2082025857"/>
          <w:placeholder>
            <w:docPart w:val="77B9D6C2F5FD498EB29DDC47C81AF4A6"/>
          </w:placeholder>
          <w:showingPlcHdr/>
          <w:date>
            <w:dateFormat w:val="d MMMM yyyy"/>
            <w:lid w:val="pl-PL"/>
            <w:storeMappedDataAs w:val="dateTime"/>
            <w:calendar w:val="gregorian"/>
          </w:date>
        </w:sdtPr>
        <w:sdtEndPr/>
        <w:sdtContent>
          <w:r w:rsidR="00162833" w:rsidRPr="000F4D94">
            <w:rPr>
              <w:rStyle w:val="Tekstzastpczy"/>
            </w:rPr>
            <w:t>Kliknij, aby wprowadzić datę.</w:t>
          </w:r>
        </w:sdtContent>
      </w:sdt>
    </w:p>
    <w:p w14:paraId="5807E2A6" w14:textId="50C47017" w:rsidR="002A4DC0" w:rsidRPr="00226DAD" w:rsidRDefault="002A4DC0" w:rsidP="002A4DC0">
      <w:pPr>
        <w:tabs>
          <w:tab w:val="left" w:pos="7088"/>
          <w:tab w:val="left" w:pos="7938"/>
        </w:tabs>
        <w:spacing w:after="113"/>
        <w:ind w:right="-28"/>
        <w:rPr>
          <w:rFonts w:ascii="Arial" w:hAnsi="Arial" w:cs="Arial"/>
          <w:sz w:val="22"/>
          <w:szCs w:val="22"/>
        </w:rPr>
      </w:pPr>
      <w:r>
        <w:rPr>
          <w:rFonts w:ascii="Arial" w:hAnsi="Arial" w:cs="Arial"/>
          <w:sz w:val="22"/>
          <w:szCs w:val="22"/>
        </w:rPr>
        <w:t>P</w:t>
      </w:r>
      <w:r w:rsidRPr="00226DAD">
        <w:rPr>
          <w:rFonts w:ascii="Arial" w:hAnsi="Arial" w:cs="Arial"/>
          <w:sz w:val="22"/>
          <w:szCs w:val="22"/>
        </w:rPr>
        <w:t>odpis Wnioskodawcy</w:t>
      </w:r>
      <w:r>
        <w:rPr>
          <w:rFonts w:ascii="Arial" w:hAnsi="Arial" w:cs="Arial"/>
          <w:sz w:val="22"/>
          <w:szCs w:val="22"/>
        </w:rPr>
        <w:t xml:space="preserve">: </w:t>
      </w:r>
      <w:sdt>
        <w:sdtPr>
          <w:rPr>
            <w:rFonts w:ascii="Arial" w:hAnsi="Arial" w:cs="Arial"/>
            <w:sz w:val="22"/>
            <w:szCs w:val="22"/>
          </w:rPr>
          <w:alias w:val="Podpis"/>
          <w:tag w:val="Podpis"/>
          <w:id w:val="-1301607838"/>
          <w:placeholder>
            <w:docPart w:val="93C0DACC25FD429F87F95B47F6E6C2EA"/>
          </w:placeholder>
          <w:showingPlcHdr/>
          <w:dropDownList>
            <w:listItem w:value="Wybierz element."/>
            <w:listItem w:displayText="Podpis elektroniczny" w:value="Podpis elektroniczny"/>
            <w:listItem w:displayText="....................................................................................." w:value="....................................................................................."/>
          </w:dropDownList>
        </w:sdtPr>
        <w:sdtEndPr/>
        <w:sdtContent>
          <w:r w:rsidR="00162833" w:rsidRPr="000F4D94">
            <w:rPr>
              <w:rStyle w:val="Tekstzastpczy"/>
            </w:rPr>
            <w:t>Wybierz element.</w:t>
          </w:r>
        </w:sdtContent>
      </w:sdt>
    </w:p>
    <w:p w14:paraId="157FF7DA" w14:textId="09A66C59" w:rsidR="000D2909" w:rsidRPr="00226DAD" w:rsidRDefault="0032388B" w:rsidP="000D2909">
      <w:pPr>
        <w:numPr>
          <w:ilvl w:val="0"/>
          <w:numId w:val="1"/>
        </w:numPr>
        <w:tabs>
          <w:tab w:val="left" w:pos="5670"/>
        </w:tabs>
        <w:spacing w:after="120" w:line="360" w:lineRule="auto"/>
        <w:rPr>
          <w:rFonts w:ascii="Arial" w:hAnsi="Arial" w:cs="Arial"/>
          <w:sz w:val="22"/>
          <w:szCs w:val="22"/>
        </w:rPr>
      </w:pPr>
      <w:r>
        <w:rPr>
          <w:rFonts w:ascii="Arial" w:hAnsi="Arial" w:cs="Arial"/>
          <w:sz w:val="22"/>
          <w:szCs w:val="22"/>
        </w:rPr>
        <w:br w:type="page"/>
      </w:r>
      <w:r w:rsidR="000D2909" w:rsidRPr="00226DAD">
        <w:rPr>
          <w:rFonts w:ascii="Arial" w:hAnsi="Arial" w:cs="Arial"/>
          <w:sz w:val="22"/>
          <w:szCs w:val="22"/>
        </w:rPr>
        <w:lastRenderedPageBreak/>
        <w:t>imię i nazwisko Wnioskodawcy</w:t>
      </w:r>
      <w:r w:rsidR="000D2909">
        <w:rPr>
          <w:rFonts w:ascii="Arial" w:hAnsi="Arial" w:cs="Arial"/>
          <w:sz w:val="22"/>
          <w:szCs w:val="22"/>
        </w:rPr>
        <w:t xml:space="preserve">: </w:t>
      </w:r>
      <w:sdt>
        <w:sdtPr>
          <w:rPr>
            <w:rFonts w:ascii="Arial" w:eastAsia="Arial" w:hAnsi="Arial" w:cs="Arial"/>
            <w:sz w:val="22"/>
            <w:szCs w:val="22"/>
          </w:rPr>
          <w:id w:val="-1043753724"/>
          <w:placeholder>
            <w:docPart w:val="2ADB392E2A214DFB826576BE1B15A193"/>
          </w:placeholder>
          <w:showingPlcHdr/>
        </w:sdtPr>
        <w:sdtEndPr/>
        <w:sdtContent>
          <w:r w:rsidR="00162833">
            <w:rPr>
              <w:rStyle w:val="Tekstzastpczy"/>
            </w:rPr>
            <w:t>…</w:t>
          </w:r>
        </w:sdtContent>
      </w:sdt>
    </w:p>
    <w:p w14:paraId="69541792" w14:textId="6A073118" w:rsidR="000D2909" w:rsidRPr="00226DAD" w:rsidRDefault="000D2909" w:rsidP="000D2909">
      <w:pPr>
        <w:numPr>
          <w:ilvl w:val="0"/>
          <w:numId w:val="1"/>
        </w:numPr>
        <w:spacing w:after="120" w:line="360" w:lineRule="auto"/>
        <w:rPr>
          <w:rFonts w:ascii="Arial" w:hAnsi="Arial" w:cs="Arial"/>
          <w:sz w:val="22"/>
          <w:szCs w:val="22"/>
        </w:rPr>
      </w:pPr>
      <w:r w:rsidRPr="00226DAD">
        <w:rPr>
          <w:rFonts w:ascii="Arial" w:hAnsi="Arial" w:cs="Arial"/>
          <w:sz w:val="22"/>
          <w:szCs w:val="22"/>
        </w:rPr>
        <w:t>PESEL</w:t>
      </w:r>
      <w:r>
        <w:rPr>
          <w:rFonts w:ascii="Arial" w:hAnsi="Arial" w:cs="Arial"/>
          <w:sz w:val="22"/>
          <w:szCs w:val="22"/>
        </w:rPr>
        <w:t xml:space="preserve">: </w:t>
      </w:r>
      <w:sdt>
        <w:sdtPr>
          <w:rPr>
            <w:rFonts w:ascii="Arial" w:eastAsia="Arial" w:hAnsi="Arial" w:cs="Arial"/>
            <w:sz w:val="22"/>
            <w:szCs w:val="22"/>
          </w:rPr>
          <w:id w:val="-1254277826"/>
          <w:placeholder>
            <w:docPart w:val="E18CEBE5B36941C89D9035CCB844B558"/>
          </w:placeholder>
          <w:showingPlcHdr/>
        </w:sdtPr>
        <w:sdtEndPr/>
        <w:sdtContent>
          <w:r w:rsidR="00162833">
            <w:rPr>
              <w:rStyle w:val="Tekstzastpczy"/>
            </w:rPr>
            <w:t>…</w:t>
          </w:r>
        </w:sdtContent>
      </w:sdt>
    </w:p>
    <w:p w14:paraId="5A1930C7" w14:textId="57CD68CE" w:rsidR="000D2909" w:rsidRDefault="000D2909" w:rsidP="000D2909">
      <w:pPr>
        <w:numPr>
          <w:ilvl w:val="0"/>
          <w:numId w:val="1"/>
        </w:numPr>
        <w:spacing w:after="120" w:line="360" w:lineRule="auto"/>
        <w:rPr>
          <w:rFonts w:ascii="Arial" w:hAnsi="Arial" w:cs="Arial"/>
          <w:sz w:val="22"/>
          <w:szCs w:val="22"/>
        </w:rPr>
      </w:pPr>
      <w:r>
        <w:rPr>
          <w:rFonts w:ascii="Arial" w:hAnsi="Arial" w:cs="Arial"/>
          <w:sz w:val="22"/>
          <w:szCs w:val="22"/>
        </w:rPr>
        <w:t>a</w:t>
      </w:r>
      <w:r w:rsidRPr="00226DAD">
        <w:rPr>
          <w:rFonts w:ascii="Arial" w:hAnsi="Arial" w:cs="Arial"/>
          <w:sz w:val="22"/>
          <w:szCs w:val="22"/>
        </w:rPr>
        <w:t>dres</w:t>
      </w:r>
      <w:r>
        <w:rPr>
          <w:rFonts w:ascii="Arial" w:hAnsi="Arial" w:cs="Arial"/>
          <w:sz w:val="22"/>
          <w:szCs w:val="22"/>
        </w:rPr>
        <w:t xml:space="preserve">: </w:t>
      </w:r>
      <w:sdt>
        <w:sdtPr>
          <w:rPr>
            <w:rFonts w:ascii="Arial" w:eastAsia="Arial" w:hAnsi="Arial" w:cs="Arial"/>
            <w:sz w:val="22"/>
            <w:szCs w:val="22"/>
          </w:rPr>
          <w:id w:val="-1978295132"/>
          <w:placeholder>
            <w:docPart w:val="17B1289DE2954EE9A224BBA4D30FE07C"/>
          </w:placeholder>
          <w:showingPlcHdr/>
        </w:sdtPr>
        <w:sdtEndPr/>
        <w:sdtContent>
          <w:r w:rsidR="00162833">
            <w:rPr>
              <w:rStyle w:val="Tekstzastpczy"/>
            </w:rPr>
            <w:t>…</w:t>
          </w:r>
        </w:sdtContent>
      </w:sdt>
    </w:p>
    <w:p w14:paraId="13711BFC" w14:textId="3225C31A" w:rsidR="00DB25B3" w:rsidRPr="000D2909" w:rsidRDefault="00D201B4" w:rsidP="000F75B8">
      <w:pPr>
        <w:pStyle w:val="Nagwek3"/>
        <w:spacing w:line="360" w:lineRule="auto"/>
      </w:pPr>
      <w:r w:rsidRPr="000D2909">
        <w:t xml:space="preserve">Oświadczenia </w:t>
      </w:r>
      <w:r w:rsidR="00BD77C6" w:rsidRPr="00BD77C6">
        <w:rPr>
          <w:rFonts w:cs="Arial"/>
          <w:szCs w:val="24"/>
        </w:rPr>
        <w:t>poszukujący pracy niezatrudniony i niewykonujący innej pracy zarobkowej opiekuna osoby niepełnosprawnej</w:t>
      </w:r>
    </w:p>
    <w:p w14:paraId="1E60F230" w14:textId="283C72E3" w:rsidR="004029BB" w:rsidRPr="00D970CA" w:rsidRDefault="004029BB" w:rsidP="00694033">
      <w:pPr>
        <w:pStyle w:val="Tekstpodstawowy21"/>
        <w:tabs>
          <w:tab w:val="left" w:pos="10348"/>
        </w:tabs>
        <w:spacing w:before="240" w:after="240"/>
        <w:ind w:right="-28"/>
        <w:jc w:val="left"/>
        <w:rPr>
          <w:rFonts w:ascii="Arial" w:hAnsi="Arial" w:cs="Arial"/>
          <w:sz w:val="22"/>
          <w:szCs w:val="22"/>
        </w:rPr>
      </w:pPr>
      <w:r w:rsidRPr="00D970CA">
        <w:rPr>
          <w:rFonts w:ascii="Arial" w:hAnsi="Arial" w:cs="Arial"/>
          <w:sz w:val="22"/>
          <w:szCs w:val="22"/>
        </w:rPr>
        <w:t>Świadomy/a odpowiedzialności karnej za złożenie fałszywego oświadczenia wynikającej z art. 233 § 1 i 6 ustawy z dnia 6 czerwca 1997</w:t>
      </w:r>
      <w:r w:rsidR="00EB3BB0">
        <w:rPr>
          <w:rFonts w:ascii="Arial" w:hAnsi="Arial" w:cs="Arial"/>
          <w:sz w:val="22"/>
          <w:szCs w:val="22"/>
        </w:rPr>
        <w:t xml:space="preserve"> </w:t>
      </w:r>
      <w:r w:rsidRPr="00D970CA">
        <w:rPr>
          <w:rFonts w:ascii="Arial" w:hAnsi="Arial" w:cs="Arial"/>
          <w:sz w:val="22"/>
          <w:szCs w:val="22"/>
        </w:rPr>
        <w:t>r. – Kodeks karny oświadczam, że:</w:t>
      </w:r>
    </w:p>
    <w:p w14:paraId="63B88E42" w14:textId="77777777" w:rsidR="004029BB" w:rsidRDefault="004029BB" w:rsidP="000D0B57">
      <w:pPr>
        <w:numPr>
          <w:ilvl w:val="0"/>
          <w:numId w:val="36"/>
        </w:numPr>
        <w:spacing w:after="120" w:line="360" w:lineRule="auto"/>
        <w:ind w:left="567" w:hanging="567"/>
        <w:rPr>
          <w:rFonts w:ascii="Arial" w:hAnsi="Arial" w:cs="Arial"/>
          <w:sz w:val="22"/>
          <w:szCs w:val="22"/>
        </w:rPr>
      </w:pPr>
      <w:r w:rsidRPr="004F4B17">
        <w:rPr>
          <w:rFonts w:ascii="Arial" w:hAnsi="Arial" w:cs="Arial"/>
          <w:sz w:val="22"/>
          <w:szCs w:val="22"/>
        </w:rPr>
        <w:t>w okresie ostatnich 2 lat nie był</w:t>
      </w:r>
      <w:r>
        <w:rPr>
          <w:rFonts w:ascii="Arial" w:hAnsi="Arial" w:cs="Arial"/>
          <w:sz w:val="22"/>
          <w:szCs w:val="22"/>
        </w:rPr>
        <w:t>am/em</w:t>
      </w:r>
      <w:r w:rsidRPr="004F4B17">
        <w:rPr>
          <w:rFonts w:ascii="Arial" w:hAnsi="Arial" w:cs="Arial"/>
          <w:sz w:val="22"/>
          <w:szCs w:val="22"/>
        </w:rPr>
        <w:t xml:space="preserve"> prawomocnie skazany za przestępstwo składania fałszywych zeznań lub oświadczeń, przestępstwo przeciwko wiarygodności dokumentów lub przeciwko obrotowi gospodarczemu i interesom majątkowym w obrocie cywilnoprawnym na podstawie ustawy z dnia 6 czerwca 1997</w:t>
      </w:r>
      <w:r>
        <w:rPr>
          <w:rFonts w:ascii="Arial" w:hAnsi="Arial" w:cs="Arial"/>
          <w:sz w:val="22"/>
          <w:szCs w:val="22"/>
        </w:rPr>
        <w:t xml:space="preserve"> </w:t>
      </w:r>
      <w:r w:rsidRPr="004F4B17">
        <w:rPr>
          <w:rFonts w:ascii="Arial" w:hAnsi="Arial" w:cs="Arial"/>
          <w:sz w:val="22"/>
          <w:szCs w:val="22"/>
        </w:rPr>
        <w:t>r. – Kodeks karny, za przestępstwo skarbowe na podstawie ustawy z dnia 10 września 1999</w:t>
      </w:r>
      <w:r>
        <w:rPr>
          <w:rFonts w:ascii="Arial" w:hAnsi="Arial" w:cs="Arial"/>
          <w:sz w:val="22"/>
          <w:szCs w:val="22"/>
        </w:rPr>
        <w:t xml:space="preserve"> </w:t>
      </w:r>
      <w:r w:rsidRPr="004F4B17">
        <w:rPr>
          <w:rFonts w:ascii="Arial" w:hAnsi="Arial" w:cs="Arial"/>
          <w:sz w:val="22"/>
          <w:szCs w:val="22"/>
        </w:rPr>
        <w:t>r. – Kodeks karny skarbowy lub za odpowiedni czyn zabroniony określony w przepisach prawa obcego;</w:t>
      </w:r>
    </w:p>
    <w:p w14:paraId="3A3670BD" w14:textId="43B24B68" w:rsidR="004029BB" w:rsidRPr="00F26E91" w:rsidRDefault="004029BB" w:rsidP="000D0B57">
      <w:pPr>
        <w:numPr>
          <w:ilvl w:val="0"/>
          <w:numId w:val="36"/>
        </w:numPr>
        <w:spacing w:after="120" w:line="360" w:lineRule="auto"/>
        <w:ind w:left="567" w:hanging="567"/>
        <w:rPr>
          <w:rFonts w:ascii="Arial" w:hAnsi="Arial" w:cs="Arial"/>
          <w:sz w:val="22"/>
          <w:szCs w:val="22"/>
        </w:rPr>
      </w:pPr>
      <w:r w:rsidRPr="00F26E91">
        <w:rPr>
          <w:rFonts w:ascii="Arial" w:hAnsi="Arial" w:cs="Arial"/>
          <w:sz w:val="22"/>
          <w:szCs w:val="22"/>
        </w:rPr>
        <w:t>nie wykonuje działalności gospodarczej i nie pozostaje w okresie zawieszenia wykonywania działalności gospodarczej</w:t>
      </w:r>
      <w:r w:rsidR="00AE56FC">
        <w:rPr>
          <w:rFonts w:ascii="Arial" w:hAnsi="Arial" w:cs="Arial"/>
          <w:sz w:val="22"/>
          <w:szCs w:val="22"/>
        </w:rPr>
        <w:t>;</w:t>
      </w:r>
    </w:p>
    <w:p w14:paraId="450C14F3" w14:textId="77777777" w:rsidR="004029BB"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sz w:val="22"/>
          <w:szCs w:val="22"/>
        </w:rPr>
        <w:t>nie skorzystałam/em z bezzwrotnych środków publicznych na podjęcie działalności gospodarczej, założenie lub przystąpienie do spółdzielni socjalnej;</w:t>
      </w:r>
    </w:p>
    <w:p w14:paraId="7B8C8FC1" w14:textId="77777777" w:rsidR="004029BB"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sz w:val="22"/>
          <w:szCs w:val="22"/>
        </w:rPr>
        <w:t>nie skorzystałam/em z umorzenia pożyczki, o którym mowa w art. 187 Ustawy;</w:t>
      </w:r>
    </w:p>
    <w:p w14:paraId="5A73EB61" w14:textId="77777777" w:rsidR="004029BB"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sz w:val="22"/>
          <w:szCs w:val="22"/>
        </w:rPr>
        <w:t>w okresie ostatnich 12 miesięcy nie przerwałam/em z własnej winy realizacji form pomocy określonej w ustawie;</w:t>
      </w:r>
    </w:p>
    <w:p w14:paraId="2C19C347" w14:textId="67973ABA" w:rsidR="004029BB"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sz w:val="22"/>
          <w:szCs w:val="22"/>
        </w:rPr>
        <w:t>nie złożyłam/em do innego starosty wniosku o dofinansowanie podjęcia działalności gospodarczej lub wniosku o środki na założenie lub przystąpienie do spółdzielni socjalnej</w:t>
      </w:r>
      <w:r w:rsidR="00AE56FC">
        <w:rPr>
          <w:rFonts w:ascii="Arial" w:hAnsi="Arial" w:cs="Arial"/>
          <w:sz w:val="22"/>
          <w:szCs w:val="22"/>
        </w:rPr>
        <w:t>;</w:t>
      </w:r>
    </w:p>
    <w:p w14:paraId="736548DE" w14:textId="2FEC4036" w:rsidR="004029BB"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sz w:val="22"/>
          <w:szCs w:val="22"/>
        </w:rPr>
        <w:t>nie podejmę zatrudnienia w okresie pierwszych 12 miesięcy prowadzenia działalności gospodarczej</w:t>
      </w:r>
      <w:r w:rsidR="00AE56FC">
        <w:rPr>
          <w:rFonts w:ascii="Arial" w:hAnsi="Arial" w:cs="Arial"/>
          <w:sz w:val="22"/>
          <w:szCs w:val="22"/>
        </w:rPr>
        <w:t>;</w:t>
      </w:r>
    </w:p>
    <w:p w14:paraId="0FA950D5" w14:textId="77777777" w:rsidR="004029BB" w:rsidRPr="00CB7C71"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color w:val="000000"/>
          <w:sz w:val="22"/>
          <w:szCs w:val="22"/>
        </w:rPr>
        <w:t>zobowiązuję się do prowadzenia działalności gospodarczej przez okres co najmniej 12 miesięcy oraz niezawieszania jej wykonywania łącznie na okres dłuższy niż 6 miesięcy;</w:t>
      </w:r>
    </w:p>
    <w:p w14:paraId="6D8EA94F" w14:textId="77777777" w:rsidR="004029BB" w:rsidRDefault="004029BB" w:rsidP="000D0B57">
      <w:pPr>
        <w:numPr>
          <w:ilvl w:val="0"/>
          <w:numId w:val="6"/>
        </w:numPr>
        <w:tabs>
          <w:tab w:val="clear" w:pos="360"/>
          <w:tab w:val="num" w:pos="567"/>
        </w:tabs>
        <w:spacing w:after="120" w:line="360" w:lineRule="auto"/>
        <w:ind w:left="567" w:hanging="567"/>
        <w:rPr>
          <w:rFonts w:ascii="Arial" w:hAnsi="Arial" w:cs="Arial"/>
          <w:sz w:val="22"/>
          <w:szCs w:val="22"/>
        </w:rPr>
      </w:pPr>
      <w:r w:rsidRPr="00F3568C">
        <w:rPr>
          <w:rFonts w:ascii="Arial" w:hAnsi="Arial" w:cs="Arial"/>
          <w:sz w:val="22"/>
          <w:szCs w:val="22"/>
        </w:rPr>
        <w:t>spełnia</w:t>
      </w:r>
      <w:r>
        <w:rPr>
          <w:rFonts w:ascii="Arial" w:hAnsi="Arial" w:cs="Arial"/>
          <w:sz w:val="22"/>
          <w:szCs w:val="22"/>
        </w:rPr>
        <w:t>m</w:t>
      </w:r>
      <w:r w:rsidRPr="00F3568C">
        <w:rPr>
          <w:rFonts w:ascii="Arial" w:hAnsi="Arial" w:cs="Arial"/>
          <w:sz w:val="22"/>
          <w:szCs w:val="22"/>
        </w:rPr>
        <w:t xml:space="preserve"> warunki do otrzymania środków w ramach pomocy de minimis w rozumieniu przepisów Rozporządzenia Komisji (UE) nr 2023/2831;</w:t>
      </w:r>
    </w:p>
    <w:p w14:paraId="150222CE" w14:textId="570DA065" w:rsidR="004029BB" w:rsidRDefault="004029BB" w:rsidP="00083127">
      <w:pPr>
        <w:numPr>
          <w:ilvl w:val="0"/>
          <w:numId w:val="6"/>
        </w:numPr>
        <w:tabs>
          <w:tab w:val="clear" w:pos="360"/>
          <w:tab w:val="num" w:pos="567"/>
        </w:tabs>
        <w:spacing w:after="120" w:line="360" w:lineRule="auto"/>
        <w:ind w:left="567" w:hanging="567"/>
        <w:rPr>
          <w:rFonts w:ascii="Arial" w:hAnsi="Arial" w:cs="Arial"/>
          <w:sz w:val="22"/>
          <w:szCs w:val="22"/>
        </w:rPr>
      </w:pPr>
      <w:r w:rsidRPr="00F3568C">
        <w:rPr>
          <w:rFonts w:ascii="Arial" w:hAnsi="Arial" w:cs="Arial"/>
          <w:sz w:val="22"/>
          <w:szCs w:val="22"/>
        </w:rPr>
        <w:lastRenderedPageBreak/>
        <w:t>zobowiązuję się do złożenia w dniu podpisania umowy dodatkowego oświadczenia o uzyskanej pomocy publicznej w okresie od dnia złożenia wniosku do dnia otrzymania dofinansowania</w:t>
      </w:r>
      <w:r w:rsidR="00AE56FC">
        <w:rPr>
          <w:rFonts w:ascii="Arial" w:hAnsi="Arial" w:cs="Arial"/>
          <w:sz w:val="22"/>
          <w:szCs w:val="22"/>
        </w:rPr>
        <w:t>;</w:t>
      </w:r>
    </w:p>
    <w:p w14:paraId="0DFDE9EB" w14:textId="77777777" w:rsidR="004029BB" w:rsidRPr="00F3568C" w:rsidRDefault="004029BB" w:rsidP="00083127">
      <w:pPr>
        <w:numPr>
          <w:ilvl w:val="0"/>
          <w:numId w:val="6"/>
        </w:numPr>
        <w:tabs>
          <w:tab w:val="clear" w:pos="360"/>
          <w:tab w:val="num" w:pos="567"/>
        </w:tabs>
        <w:spacing w:after="120" w:line="360" w:lineRule="auto"/>
        <w:ind w:left="567" w:hanging="567"/>
        <w:rPr>
          <w:rFonts w:ascii="Arial" w:hAnsi="Arial" w:cs="Arial"/>
          <w:sz w:val="22"/>
          <w:szCs w:val="22"/>
        </w:rPr>
      </w:pPr>
      <w:r w:rsidRPr="00F3568C">
        <w:rPr>
          <w:rFonts w:ascii="Arial" w:hAnsi="Arial" w:cs="Arial"/>
          <w:sz w:val="22"/>
          <w:szCs w:val="22"/>
        </w:rPr>
        <w:t xml:space="preserve">zapoznałam/em się i akceptuję postanowienia Regulaminu przyznawania jednorazowo środków na podjęcie działalności gospodarczej przez Powiatowy Urząd Pracy w </w:t>
      </w:r>
      <w:r w:rsidRPr="00F3568C">
        <w:rPr>
          <w:rFonts w:ascii="Arial" w:hAnsi="Arial" w:cs="Arial"/>
          <w:color w:val="000000"/>
          <w:sz w:val="22"/>
          <w:szCs w:val="22"/>
        </w:rPr>
        <w:t>Pszczynie.</w:t>
      </w:r>
    </w:p>
    <w:p w14:paraId="15689D1F" w14:textId="720D340F" w:rsidR="000D2909" w:rsidRPr="00226DAD" w:rsidRDefault="000D2909" w:rsidP="004C2313">
      <w:pPr>
        <w:tabs>
          <w:tab w:val="left" w:pos="6804"/>
          <w:tab w:val="left" w:pos="7091"/>
        </w:tabs>
        <w:spacing w:before="600" w:after="240"/>
        <w:rPr>
          <w:rFonts w:ascii="Arial" w:hAnsi="Arial" w:cs="Arial"/>
          <w:sz w:val="22"/>
          <w:szCs w:val="22"/>
        </w:rPr>
      </w:pPr>
      <w:r>
        <w:rPr>
          <w:rFonts w:ascii="Arial" w:hAnsi="Arial" w:cs="Arial"/>
          <w:sz w:val="22"/>
          <w:szCs w:val="22"/>
        </w:rPr>
        <w:t xml:space="preserve">Pszczyna, dnia: </w:t>
      </w:r>
      <w:sdt>
        <w:sdtPr>
          <w:rPr>
            <w:rFonts w:ascii="Arial" w:hAnsi="Arial" w:cs="Arial"/>
            <w:sz w:val="22"/>
            <w:szCs w:val="22"/>
          </w:rPr>
          <w:alias w:val="Data"/>
          <w:tag w:val="Data"/>
          <w:id w:val="1442808042"/>
          <w:placeholder>
            <w:docPart w:val="F428E8BF583F42AFAA7AC87161E58B2F"/>
          </w:placeholder>
          <w:showingPlcHdr/>
          <w:date>
            <w:dateFormat w:val="d MMMM yyyy"/>
            <w:lid w:val="pl-PL"/>
            <w:storeMappedDataAs w:val="dateTime"/>
            <w:calendar w:val="gregorian"/>
          </w:date>
        </w:sdtPr>
        <w:sdtEndPr/>
        <w:sdtContent>
          <w:r w:rsidR="00162833" w:rsidRPr="000F4D94">
            <w:rPr>
              <w:rStyle w:val="Tekstzastpczy"/>
            </w:rPr>
            <w:t>Kliknij, aby wprowadzić datę.</w:t>
          </w:r>
        </w:sdtContent>
      </w:sdt>
    </w:p>
    <w:p w14:paraId="6960687B" w14:textId="71A5B8C6" w:rsidR="000D2909" w:rsidRPr="00226DAD" w:rsidRDefault="000D2909" w:rsidP="000D2909">
      <w:pPr>
        <w:tabs>
          <w:tab w:val="left" w:pos="7088"/>
          <w:tab w:val="left" w:pos="7938"/>
        </w:tabs>
        <w:spacing w:after="113"/>
        <w:ind w:right="-31"/>
        <w:rPr>
          <w:rFonts w:ascii="Arial" w:hAnsi="Arial" w:cs="Arial"/>
          <w:sz w:val="22"/>
          <w:szCs w:val="22"/>
        </w:rPr>
      </w:pPr>
      <w:r>
        <w:rPr>
          <w:rFonts w:ascii="Arial" w:hAnsi="Arial" w:cs="Arial"/>
          <w:sz w:val="22"/>
          <w:szCs w:val="22"/>
        </w:rPr>
        <w:t>P</w:t>
      </w:r>
      <w:r w:rsidRPr="00226DAD">
        <w:rPr>
          <w:rFonts w:ascii="Arial" w:hAnsi="Arial" w:cs="Arial"/>
          <w:sz w:val="22"/>
          <w:szCs w:val="22"/>
        </w:rPr>
        <w:t>odpis Wnioskodawcy</w:t>
      </w:r>
      <w:r>
        <w:rPr>
          <w:rFonts w:ascii="Arial" w:hAnsi="Arial" w:cs="Arial"/>
          <w:sz w:val="22"/>
          <w:szCs w:val="22"/>
        </w:rPr>
        <w:t xml:space="preserve">: </w:t>
      </w:r>
      <w:sdt>
        <w:sdtPr>
          <w:rPr>
            <w:rFonts w:ascii="Arial" w:hAnsi="Arial" w:cs="Arial"/>
            <w:sz w:val="22"/>
            <w:szCs w:val="22"/>
          </w:rPr>
          <w:alias w:val="Podpis"/>
          <w:tag w:val="Podpis"/>
          <w:id w:val="-1874530916"/>
          <w:placeholder>
            <w:docPart w:val="D9EFE535F4024A0390030ADE5470A10C"/>
          </w:placeholder>
          <w:showingPlcHdr/>
          <w:dropDownList>
            <w:listItem w:value="Wybierz element."/>
            <w:listItem w:displayText="Podpis elektroniczny" w:value="Podpis elektroniczny"/>
            <w:listItem w:displayText="....................................................................................." w:value="....................................................................................."/>
          </w:dropDownList>
        </w:sdtPr>
        <w:sdtEndPr/>
        <w:sdtContent>
          <w:r w:rsidR="00162833" w:rsidRPr="000F4D94">
            <w:rPr>
              <w:rStyle w:val="Tekstzastpczy"/>
            </w:rPr>
            <w:t>Wybierz element.</w:t>
          </w:r>
        </w:sdtContent>
      </w:sdt>
    </w:p>
    <w:p w14:paraId="4505FE8A" w14:textId="79F92A75" w:rsidR="000D2909" w:rsidRPr="00226DAD" w:rsidRDefault="004C2313" w:rsidP="000D2909">
      <w:pPr>
        <w:numPr>
          <w:ilvl w:val="0"/>
          <w:numId w:val="1"/>
        </w:numPr>
        <w:tabs>
          <w:tab w:val="left" w:pos="5670"/>
        </w:tabs>
        <w:spacing w:after="120" w:line="360" w:lineRule="auto"/>
        <w:rPr>
          <w:rFonts w:ascii="Arial" w:hAnsi="Arial" w:cs="Arial"/>
          <w:sz w:val="22"/>
          <w:szCs w:val="22"/>
        </w:rPr>
      </w:pPr>
      <w:r>
        <w:rPr>
          <w:rFonts w:ascii="Arial" w:hAnsi="Arial" w:cs="Arial"/>
          <w:sz w:val="22"/>
          <w:szCs w:val="22"/>
        </w:rPr>
        <w:br w:type="page"/>
      </w:r>
      <w:r w:rsidR="000D2909" w:rsidRPr="00226DAD">
        <w:rPr>
          <w:rFonts w:ascii="Arial" w:hAnsi="Arial" w:cs="Arial"/>
          <w:sz w:val="22"/>
          <w:szCs w:val="22"/>
        </w:rPr>
        <w:lastRenderedPageBreak/>
        <w:t>imię i nazwisko Wnioskodawcy</w:t>
      </w:r>
      <w:r w:rsidR="000D2909">
        <w:rPr>
          <w:rFonts w:ascii="Arial" w:hAnsi="Arial" w:cs="Arial"/>
          <w:sz w:val="22"/>
          <w:szCs w:val="22"/>
        </w:rPr>
        <w:t xml:space="preserve">: </w:t>
      </w:r>
      <w:sdt>
        <w:sdtPr>
          <w:rPr>
            <w:rFonts w:ascii="Arial" w:eastAsia="Arial" w:hAnsi="Arial" w:cs="Arial"/>
            <w:sz w:val="22"/>
            <w:szCs w:val="22"/>
          </w:rPr>
          <w:id w:val="-2068022188"/>
          <w:placeholder>
            <w:docPart w:val="9AD54EEF5D444804B4D622DBE202A821"/>
          </w:placeholder>
          <w:showingPlcHdr/>
        </w:sdtPr>
        <w:sdtEndPr/>
        <w:sdtContent>
          <w:r w:rsidR="005C107D">
            <w:rPr>
              <w:rStyle w:val="Tekstzastpczy"/>
            </w:rPr>
            <w:t>…</w:t>
          </w:r>
        </w:sdtContent>
      </w:sdt>
    </w:p>
    <w:p w14:paraId="1202DC36" w14:textId="48222CEF" w:rsidR="000D2909" w:rsidRPr="00226DAD" w:rsidRDefault="000D2909" w:rsidP="000D2909">
      <w:pPr>
        <w:numPr>
          <w:ilvl w:val="0"/>
          <w:numId w:val="1"/>
        </w:numPr>
        <w:spacing w:after="120" w:line="360" w:lineRule="auto"/>
        <w:rPr>
          <w:rFonts w:ascii="Arial" w:hAnsi="Arial" w:cs="Arial"/>
          <w:sz w:val="22"/>
          <w:szCs w:val="22"/>
        </w:rPr>
      </w:pPr>
      <w:r w:rsidRPr="00226DAD">
        <w:rPr>
          <w:rFonts w:ascii="Arial" w:hAnsi="Arial" w:cs="Arial"/>
          <w:sz w:val="22"/>
          <w:szCs w:val="22"/>
        </w:rPr>
        <w:t>PESEL</w:t>
      </w:r>
      <w:r>
        <w:rPr>
          <w:rFonts w:ascii="Arial" w:hAnsi="Arial" w:cs="Arial"/>
          <w:sz w:val="22"/>
          <w:szCs w:val="22"/>
        </w:rPr>
        <w:t xml:space="preserve">: </w:t>
      </w:r>
      <w:sdt>
        <w:sdtPr>
          <w:rPr>
            <w:rFonts w:ascii="Arial" w:eastAsia="Arial" w:hAnsi="Arial" w:cs="Arial"/>
            <w:sz w:val="22"/>
            <w:szCs w:val="22"/>
          </w:rPr>
          <w:id w:val="2074389415"/>
          <w:placeholder>
            <w:docPart w:val="81CC0C7E5DD646E5946944DC2A7E55AC"/>
          </w:placeholder>
          <w:showingPlcHdr/>
        </w:sdtPr>
        <w:sdtEndPr/>
        <w:sdtContent>
          <w:r w:rsidR="005C107D">
            <w:rPr>
              <w:rStyle w:val="Tekstzastpczy"/>
            </w:rPr>
            <w:t>…</w:t>
          </w:r>
        </w:sdtContent>
      </w:sdt>
    </w:p>
    <w:p w14:paraId="12C6C28F" w14:textId="53FE4383" w:rsidR="000D2909" w:rsidRDefault="000D2909" w:rsidP="000D2909">
      <w:pPr>
        <w:numPr>
          <w:ilvl w:val="0"/>
          <w:numId w:val="1"/>
        </w:numPr>
        <w:spacing w:after="120" w:line="360" w:lineRule="auto"/>
        <w:rPr>
          <w:rFonts w:ascii="Arial" w:hAnsi="Arial" w:cs="Arial"/>
          <w:sz w:val="22"/>
          <w:szCs w:val="22"/>
        </w:rPr>
      </w:pPr>
      <w:r>
        <w:rPr>
          <w:rFonts w:ascii="Arial" w:hAnsi="Arial" w:cs="Arial"/>
          <w:sz w:val="22"/>
          <w:szCs w:val="22"/>
        </w:rPr>
        <w:t>a</w:t>
      </w:r>
      <w:r w:rsidRPr="00226DAD">
        <w:rPr>
          <w:rFonts w:ascii="Arial" w:hAnsi="Arial" w:cs="Arial"/>
          <w:sz w:val="22"/>
          <w:szCs w:val="22"/>
        </w:rPr>
        <w:t>dres</w:t>
      </w:r>
      <w:r>
        <w:rPr>
          <w:rFonts w:ascii="Arial" w:hAnsi="Arial" w:cs="Arial"/>
          <w:sz w:val="22"/>
          <w:szCs w:val="22"/>
        </w:rPr>
        <w:t xml:space="preserve">: </w:t>
      </w:r>
      <w:sdt>
        <w:sdtPr>
          <w:rPr>
            <w:rFonts w:ascii="Arial" w:eastAsia="Arial" w:hAnsi="Arial" w:cs="Arial"/>
            <w:sz w:val="22"/>
            <w:szCs w:val="22"/>
          </w:rPr>
          <w:id w:val="1844354306"/>
          <w:placeholder>
            <w:docPart w:val="21E0735DD0F046CB9C464B89B5E14EA3"/>
          </w:placeholder>
          <w:showingPlcHdr/>
        </w:sdtPr>
        <w:sdtEndPr/>
        <w:sdtContent>
          <w:r w:rsidR="005C107D">
            <w:rPr>
              <w:rStyle w:val="Tekstzastpczy"/>
            </w:rPr>
            <w:t>…</w:t>
          </w:r>
        </w:sdtContent>
      </w:sdt>
    </w:p>
    <w:p w14:paraId="6E22B19A" w14:textId="77777777" w:rsidR="006B159D" w:rsidRPr="00265F43" w:rsidRDefault="00265F43" w:rsidP="000D2909">
      <w:pPr>
        <w:pStyle w:val="Nagwek3"/>
      </w:pPr>
      <w:r w:rsidRPr="000D2909">
        <w:t>Oświadczenia</w:t>
      </w:r>
    </w:p>
    <w:p w14:paraId="44044FFD" w14:textId="77777777" w:rsidR="006B159D" w:rsidRPr="000D2909" w:rsidRDefault="0054337A" w:rsidP="00226DAD">
      <w:pPr>
        <w:pStyle w:val="Tekstpodstawowy22"/>
        <w:spacing w:after="120" w:line="360" w:lineRule="auto"/>
        <w:jc w:val="left"/>
        <w:rPr>
          <w:rFonts w:ascii="Arial" w:hAnsi="Arial" w:cs="Arial"/>
          <w:b w:val="0"/>
          <w:bCs/>
          <w:sz w:val="22"/>
          <w:szCs w:val="22"/>
        </w:rPr>
      </w:pPr>
      <w:r w:rsidRPr="000D2909">
        <w:rPr>
          <w:rFonts w:ascii="Arial" w:hAnsi="Arial" w:cs="Arial"/>
          <w:b w:val="0"/>
          <w:bCs/>
          <w:sz w:val="22"/>
          <w:szCs w:val="22"/>
        </w:rPr>
        <w:t>Oświadczam, iż</w:t>
      </w:r>
      <w:r w:rsidR="006B159D" w:rsidRPr="000D2909">
        <w:rPr>
          <w:rFonts w:ascii="Arial" w:hAnsi="Arial" w:cs="Arial"/>
          <w:b w:val="0"/>
          <w:bCs/>
          <w:sz w:val="22"/>
          <w:szCs w:val="22"/>
        </w:rPr>
        <w:t>:</w:t>
      </w:r>
    </w:p>
    <w:p w14:paraId="747D7E3D" w14:textId="77777777" w:rsidR="000D2909" w:rsidRDefault="006B159D" w:rsidP="000C654D">
      <w:pPr>
        <w:numPr>
          <w:ilvl w:val="0"/>
          <w:numId w:val="8"/>
        </w:numPr>
        <w:tabs>
          <w:tab w:val="clear" w:pos="900"/>
        </w:tabs>
        <w:spacing w:after="120" w:line="360" w:lineRule="auto"/>
        <w:ind w:left="567" w:hanging="568"/>
        <w:rPr>
          <w:rFonts w:ascii="Arial" w:hAnsi="Arial" w:cs="Arial"/>
          <w:sz w:val="22"/>
          <w:szCs w:val="22"/>
        </w:rPr>
      </w:pPr>
      <w:r w:rsidRPr="00226DAD">
        <w:rPr>
          <w:rFonts w:ascii="Arial" w:hAnsi="Arial" w:cs="Arial"/>
          <w:sz w:val="22"/>
          <w:szCs w:val="22"/>
        </w:rPr>
        <w:t>mój współmałż</w:t>
      </w:r>
      <w:r w:rsidR="009614BA" w:rsidRPr="00226DAD">
        <w:rPr>
          <w:rFonts w:ascii="Arial" w:hAnsi="Arial" w:cs="Arial"/>
          <w:sz w:val="22"/>
          <w:szCs w:val="22"/>
        </w:rPr>
        <w:t>onek</w:t>
      </w:r>
      <w:r w:rsidR="0076474A" w:rsidRPr="00226DAD">
        <w:rPr>
          <w:rFonts w:ascii="Arial" w:hAnsi="Arial" w:cs="Arial"/>
          <w:sz w:val="22"/>
          <w:szCs w:val="22"/>
        </w:rPr>
        <w:t xml:space="preserve"> (zaznaczyć właściwe):</w:t>
      </w:r>
    </w:p>
    <w:p w14:paraId="0C4AEF31" w14:textId="44D848AB" w:rsidR="00023777" w:rsidRDefault="000960FC" w:rsidP="00AB7F69">
      <w:pPr>
        <w:spacing w:after="120" w:line="360" w:lineRule="auto"/>
        <w:ind w:left="1134" w:hanging="567"/>
        <w:rPr>
          <w:rFonts w:ascii="Arial" w:hAnsi="Arial" w:cs="Arial"/>
          <w:sz w:val="22"/>
          <w:szCs w:val="22"/>
        </w:rPr>
      </w:pPr>
      <w:sdt>
        <w:sdtPr>
          <w:rPr>
            <w:rFonts w:ascii="Arial" w:hAnsi="Arial" w:cs="Arial"/>
            <w:sz w:val="22"/>
            <w:szCs w:val="22"/>
          </w:rPr>
          <w:id w:val="1754776046"/>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76474A" w:rsidRPr="000D2909">
        <w:rPr>
          <w:rFonts w:ascii="Arial" w:hAnsi="Arial" w:cs="Arial"/>
          <w:sz w:val="22"/>
          <w:szCs w:val="22"/>
        </w:rPr>
        <w:t>prowadzi działalność gospodarczą w zakresie</w:t>
      </w:r>
      <w:r w:rsidR="000D2909" w:rsidRPr="000D2909">
        <w:rPr>
          <w:rFonts w:ascii="Arial" w:hAnsi="Arial" w:cs="Arial"/>
          <w:sz w:val="22"/>
          <w:szCs w:val="22"/>
        </w:rPr>
        <w:t xml:space="preserve">: </w:t>
      </w:r>
      <w:sdt>
        <w:sdtPr>
          <w:rPr>
            <w:rFonts w:ascii="Arial" w:eastAsia="Arial" w:hAnsi="Arial" w:cs="Arial"/>
            <w:sz w:val="22"/>
            <w:szCs w:val="22"/>
          </w:rPr>
          <w:id w:val="1164590942"/>
          <w:placeholder>
            <w:docPart w:val="77503C71AB534232BB29D6E868C6BEC3"/>
          </w:placeholder>
          <w:showingPlcHdr/>
        </w:sdtPr>
        <w:sdtEndPr/>
        <w:sdtContent>
          <w:r w:rsidR="005C107D">
            <w:rPr>
              <w:rStyle w:val="Tekstzastpczy"/>
            </w:rPr>
            <w:t>…</w:t>
          </w:r>
        </w:sdtContent>
      </w:sdt>
    </w:p>
    <w:p w14:paraId="0D60E87E" w14:textId="7BAD2DC2" w:rsidR="0076474A" w:rsidRDefault="000960FC" w:rsidP="00AB7F69">
      <w:pPr>
        <w:spacing w:after="120" w:line="360" w:lineRule="auto"/>
        <w:ind w:left="1134" w:hanging="567"/>
        <w:rPr>
          <w:rFonts w:ascii="Arial" w:hAnsi="Arial" w:cs="Arial"/>
          <w:sz w:val="22"/>
          <w:szCs w:val="22"/>
        </w:rPr>
      </w:pPr>
      <w:sdt>
        <w:sdtPr>
          <w:rPr>
            <w:rFonts w:ascii="Arial" w:hAnsi="Arial" w:cs="Arial"/>
            <w:sz w:val="22"/>
            <w:szCs w:val="22"/>
          </w:rPr>
          <w:id w:val="233749400"/>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76474A" w:rsidRPr="00226DAD">
        <w:rPr>
          <w:rFonts w:ascii="Arial" w:hAnsi="Arial" w:cs="Arial"/>
          <w:sz w:val="22"/>
          <w:szCs w:val="22"/>
        </w:rPr>
        <w:t>nie prowadzi żadnej działalności gospodarczej</w:t>
      </w:r>
    </w:p>
    <w:p w14:paraId="5D3CA98E" w14:textId="361C2226" w:rsidR="00820429" w:rsidRPr="00226DAD" w:rsidRDefault="000960FC" w:rsidP="00AB7F69">
      <w:pPr>
        <w:spacing w:after="120" w:line="360" w:lineRule="auto"/>
        <w:ind w:left="1134" w:hanging="567"/>
        <w:rPr>
          <w:rFonts w:ascii="Arial" w:hAnsi="Arial" w:cs="Arial"/>
          <w:sz w:val="22"/>
          <w:szCs w:val="22"/>
        </w:rPr>
      </w:pPr>
      <w:sdt>
        <w:sdtPr>
          <w:rPr>
            <w:rFonts w:ascii="Arial" w:hAnsi="Arial" w:cs="Arial"/>
            <w:sz w:val="22"/>
            <w:szCs w:val="22"/>
          </w:rPr>
          <w:id w:val="-1020156804"/>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820429" w:rsidRPr="00226DAD">
        <w:rPr>
          <w:rFonts w:ascii="Arial" w:hAnsi="Arial" w:cs="Arial"/>
          <w:sz w:val="22"/>
          <w:szCs w:val="22"/>
        </w:rPr>
        <w:t>nie</w:t>
      </w:r>
      <w:r w:rsidR="00820429">
        <w:rPr>
          <w:rFonts w:ascii="Arial" w:hAnsi="Arial" w:cs="Arial"/>
          <w:sz w:val="22"/>
          <w:szCs w:val="22"/>
        </w:rPr>
        <w:t xml:space="preserve"> dotyczy</w:t>
      </w:r>
    </w:p>
    <w:p w14:paraId="59C3E6D7" w14:textId="77777777" w:rsidR="000D2909" w:rsidRDefault="009614BA" w:rsidP="000C654D">
      <w:pPr>
        <w:numPr>
          <w:ilvl w:val="0"/>
          <w:numId w:val="8"/>
        </w:numPr>
        <w:tabs>
          <w:tab w:val="clear" w:pos="900"/>
        </w:tabs>
        <w:spacing w:after="120" w:line="360" w:lineRule="auto"/>
        <w:ind w:left="567" w:hanging="567"/>
        <w:rPr>
          <w:rFonts w:ascii="Arial" w:hAnsi="Arial" w:cs="Arial"/>
          <w:sz w:val="22"/>
          <w:szCs w:val="22"/>
        </w:rPr>
      </w:pPr>
      <w:r w:rsidRPr="00226DAD">
        <w:rPr>
          <w:rFonts w:ascii="Arial" w:hAnsi="Arial" w:cs="Arial"/>
          <w:sz w:val="22"/>
          <w:szCs w:val="22"/>
        </w:rPr>
        <w:t>moi</w:t>
      </w:r>
      <w:r w:rsidR="00474F42" w:rsidRPr="00226DAD">
        <w:rPr>
          <w:rFonts w:ascii="Arial" w:hAnsi="Arial" w:cs="Arial"/>
          <w:sz w:val="22"/>
          <w:szCs w:val="22"/>
        </w:rPr>
        <w:t xml:space="preserve"> rodzic</w:t>
      </w:r>
      <w:r w:rsidRPr="00226DAD">
        <w:rPr>
          <w:rFonts w:ascii="Arial" w:hAnsi="Arial" w:cs="Arial"/>
          <w:sz w:val="22"/>
          <w:szCs w:val="22"/>
        </w:rPr>
        <w:t>e</w:t>
      </w:r>
      <w:r w:rsidR="0076474A" w:rsidRPr="00226DAD">
        <w:rPr>
          <w:rFonts w:ascii="Arial" w:hAnsi="Arial" w:cs="Arial"/>
          <w:sz w:val="22"/>
          <w:szCs w:val="22"/>
        </w:rPr>
        <w:t xml:space="preserve"> (zaznaczyć właściwe):</w:t>
      </w:r>
    </w:p>
    <w:p w14:paraId="4B7BA15E" w14:textId="58CA4A88" w:rsidR="000D2909" w:rsidRDefault="000960FC" w:rsidP="00AB7F69">
      <w:pPr>
        <w:spacing w:after="120" w:line="360" w:lineRule="auto"/>
        <w:ind w:left="1134" w:hanging="567"/>
        <w:rPr>
          <w:rFonts w:ascii="Arial" w:hAnsi="Arial" w:cs="Arial"/>
          <w:sz w:val="22"/>
          <w:szCs w:val="22"/>
        </w:rPr>
      </w:pPr>
      <w:sdt>
        <w:sdtPr>
          <w:rPr>
            <w:rFonts w:ascii="Arial" w:hAnsi="Arial" w:cs="Arial"/>
            <w:sz w:val="22"/>
            <w:szCs w:val="22"/>
          </w:rPr>
          <w:id w:val="609632179"/>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76474A" w:rsidRPr="000D2909">
        <w:rPr>
          <w:rFonts w:ascii="Arial" w:hAnsi="Arial" w:cs="Arial"/>
          <w:sz w:val="22"/>
          <w:szCs w:val="22"/>
        </w:rPr>
        <w:t xml:space="preserve">prowadzą działalność gospodarczą w zakresie </w:t>
      </w:r>
      <w:sdt>
        <w:sdtPr>
          <w:rPr>
            <w:rFonts w:ascii="Arial" w:eastAsia="Arial" w:hAnsi="Arial" w:cs="Arial"/>
            <w:sz w:val="22"/>
            <w:szCs w:val="22"/>
          </w:rPr>
          <w:id w:val="-1297525366"/>
          <w:placeholder>
            <w:docPart w:val="138B1A7622454167B3C5C1B52FE635F1"/>
          </w:placeholder>
          <w:showingPlcHdr/>
        </w:sdtPr>
        <w:sdtEndPr/>
        <w:sdtContent>
          <w:r w:rsidR="005C107D">
            <w:rPr>
              <w:rStyle w:val="Tekstzastpczy"/>
            </w:rPr>
            <w:t>…</w:t>
          </w:r>
        </w:sdtContent>
      </w:sdt>
    </w:p>
    <w:p w14:paraId="60EA7621" w14:textId="553EB847" w:rsidR="00474F42" w:rsidRDefault="000960FC" w:rsidP="00AB7F69">
      <w:pPr>
        <w:spacing w:after="120" w:line="360" w:lineRule="auto"/>
        <w:ind w:left="1134" w:hanging="567"/>
        <w:rPr>
          <w:rFonts w:ascii="Arial" w:hAnsi="Arial" w:cs="Arial"/>
          <w:sz w:val="22"/>
          <w:szCs w:val="22"/>
        </w:rPr>
      </w:pPr>
      <w:sdt>
        <w:sdtPr>
          <w:rPr>
            <w:rFonts w:ascii="Arial" w:hAnsi="Arial" w:cs="Arial"/>
            <w:sz w:val="22"/>
            <w:szCs w:val="22"/>
          </w:rPr>
          <w:id w:val="-905679012"/>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76474A" w:rsidRPr="00226DAD">
        <w:rPr>
          <w:rFonts w:ascii="Arial" w:hAnsi="Arial" w:cs="Arial"/>
          <w:sz w:val="22"/>
          <w:szCs w:val="22"/>
        </w:rPr>
        <w:t>nie prowadzą żadnej działalności gospodarczej</w:t>
      </w:r>
    </w:p>
    <w:p w14:paraId="2B4E682F" w14:textId="14E898FA" w:rsidR="004D3452" w:rsidRPr="00226DAD" w:rsidRDefault="000960FC" w:rsidP="00AB7F69">
      <w:pPr>
        <w:spacing w:after="120" w:line="360" w:lineRule="auto"/>
        <w:ind w:left="1134" w:hanging="567"/>
        <w:rPr>
          <w:rFonts w:ascii="Arial" w:hAnsi="Arial" w:cs="Arial"/>
          <w:sz w:val="22"/>
          <w:szCs w:val="22"/>
        </w:rPr>
      </w:pPr>
      <w:sdt>
        <w:sdtPr>
          <w:rPr>
            <w:rFonts w:ascii="Arial" w:hAnsi="Arial" w:cs="Arial"/>
            <w:sz w:val="22"/>
            <w:szCs w:val="22"/>
          </w:rPr>
          <w:id w:val="1500310535"/>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4D3452" w:rsidRPr="00226DAD">
        <w:rPr>
          <w:rFonts w:ascii="Arial" w:hAnsi="Arial" w:cs="Arial"/>
          <w:sz w:val="22"/>
          <w:szCs w:val="22"/>
        </w:rPr>
        <w:t>nie</w:t>
      </w:r>
      <w:r w:rsidR="004D3452">
        <w:rPr>
          <w:rFonts w:ascii="Arial" w:hAnsi="Arial" w:cs="Arial"/>
          <w:sz w:val="22"/>
          <w:szCs w:val="22"/>
        </w:rPr>
        <w:t xml:space="preserve"> dotyczy</w:t>
      </w:r>
    </w:p>
    <w:p w14:paraId="1DC2A7CF" w14:textId="3C61A111" w:rsidR="006B159D" w:rsidRPr="001853AD" w:rsidRDefault="006B159D" w:rsidP="000C654D">
      <w:pPr>
        <w:numPr>
          <w:ilvl w:val="0"/>
          <w:numId w:val="8"/>
        </w:numPr>
        <w:tabs>
          <w:tab w:val="clear" w:pos="900"/>
        </w:tabs>
        <w:spacing w:after="480" w:line="360" w:lineRule="auto"/>
        <w:ind w:left="567" w:hanging="567"/>
        <w:rPr>
          <w:rFonts w:ascii="Arial" w:hAnsi="Arial" w:cs="Arial"/>
          <w:sz w:val="22"/>
          <w:szCs w:val="22"/>
        </w:rPr>
      </w:pPr>
      <w:r w:rsidRPr="00226DAD">
        <w:rPr>
          <w:rFonts w:ascii="Arial" w:hAnsi="Arial" w:cs="Arial"/>
          <w:sz w:val="22"/>
          <w:szCs w:val="22"/>
        </w:rPr>
        <w:t>moja działalność nie będzie prowadzona w tej samej lokalizacji</w:t>
      </w:r>
      <w:r w:rsidR="0069529E">
        <w:rPr>
          <w:rFonts w:ascii="Arial" w:hAnsi="Arial" w:cs="Arial"/>
          <w:sz w:val="22"/>
          <w:szCs w:val="22"/>
        </w:rPr>
        <w:t>,</w:t>
      </w:r>
      <w:r w:rsidRPr="00226DAD">
        <w:rPr>
          <w:rFonts w:ascii="Arial" w:hAnsi="Arial" w:cs="Arial"/>
          <w:sz w:val="22"/>
          <w:szCs w:val="22"/>
        </w:rPr>
        <w:t xml:space="preserve"> co działalność o tym samym profilu, prowadzona przez inny podmiot.</w:t>
      </w:r>
    </w:p>
    <w:p w14:paraId="4FAC5F2E" w14:textId="0D9E9B14" w:rsidR="000D2909" w:rsidRPr="00226DAD" w:rsidRDefault="000D2909" w:rsidP="000D2909">
      <w:pPr>
        <w:tabs>
          <w:tab w:val="left" w:pos="6804"/>
          <w:tab w:val="left" w:pos="7091"/>
        </w:tabs>
        <w:spacing w:after="240"/>
        <w:rPr>
          <w:rFonts w:ascii="Arial" w:hAnsi="Arial" w:cs="Arial"/>
          <w:sz w:val="22"/>
          <w:szCs w:val="22"/>
        </w:rPr>
      </w:pPr>
      <w:r>
        <w:rPr>
          <w:rFonts w:ascii="Arial" w:hAnsi="Arial" w:cs="Arial"/>
          <w:sz w:val="22"/>
          <w:szCs w:val="22"/>
        </w:rPr>
        <w:t xml:space="preserve">Pszczyna, dnia: </w:t>
      </w:r>
      <w:sdt>
        <w:sdtPr>
          <w:rPr>
            <w:rFonts w:ascii="Arial" w:hAnsi="Arial" w:cs="Arial"/>
            <w:sz w:val="22"/>
            <w:szCs w:val="22"/>
          </w:rPr>
          <w:alias w:val="Data"/>
          <w:tag w:val="Data"/>
          <w:id w:val="-1663152817"/>
          <w:placeholder>
            <w:docPart w:val="1877223D35C54B978B99921CB105B620"/>
          </w:placeholder>
          <w:showingPlcHdr/>
          <w:date>
            <w:dateFormat w:val="d MMMM yyyy"/>
            <w:lid w:val="pl-PL"/>
            <w:storeMappedDataAs w:val="dateTime"/>
            <w:calendar w:val="gregorian"/>
          </w:date>
        </w:sdtPr>
        <w:sdtEndPr/>
        <w:sdtContent>
          <w:r w:rsidR="002A3F93" w:rsidRPr="000F4D94">
            <w:rPr>
              <w:rStyle w:val="Tekstzastpczy"/>
            </w:rPr>
            <w:t>Kliknij, aby wprowadzić datę.</w:t>
          </w:r>
        </w:sdtContent>
      </w:sdt>
    </w:p>
    <w:p w14:paraId="22CC3D48" w14:textId="535565B5" w:rsidR="0054337A" w:rsidRPr="00226DAD" w:rsidRDefault="000D2909" w:rsidP="00035EDB">
      <w:pPr>
        <w:tabs>
          <w:tab w:val="left" w:pos="7088"/>
          <w:tab w:val="left" w:pos="7938"/>
        </w:tabs>
        <w:spacing w:after="113"/>
        <w:ind w:right="-31"/>
        <w:rPr>
          <w:rFonts w:ascii="Arial" w:hAnsi="Arial" w:cs="Arial"/>
          <w:sz w:val="22"/>
          <w:szCs w:val="22"/>
        </w:rPr>
      </w:pPr>
      <w:r>
        <w:rPr>
          <w:rFonts w:ascii="Arial" w:hAnsi="Arial" w:cs="Arial"/>
          <w:sz w:val="22"/>
          <w:szCs w:val="22"/>
        </w:rPr>
        <w:t>P</w:t>
      </w:r>
      <w:r w:rsidRPr="00226DAD">
        <w:rPr>
          <w:rFonts w:ascii="Arial" w:hAnsi="Arial" w:cs="Arial"/>
          <w:sz w:val="22"/>
          <w:szCs w:val="22"/>
        </w:rPr>
        <w:t>odpis Wnioskodawcy</w:t>
      </w:r>
      <w:r>
        <w:rPr>
          <w:rFonts w:ascii="Arial" w:hAnsi="Arial" w:cs="Arial"/>
          <w:sz w:val="22"/>
          <w:szCs w:val="22"/>
        </w:rPr>
        <w:t xml:space="preserve">: </w:t>
      </w:r>
      <w:sdt>
        <w:sdtPr>
          <w:rPr>
            <w:rFonts w:ascii="Arial" w:hAnsi="Arial" w:cs="Arial"/>
            <w:sz w:val="22"/>
            <w:szCs w:val="22"/>
          </w:rPr>
          <w:alias w:val="Podpis"/>
          <w:tag w:val="Podpis"/>
          <w:id w:val="-420179735"/>
          <w:placeholder>
            <w:docPart w:val="5CAA20FF5D6049898F83C69267DEAC4C"/>
          </w:placeholder>
          <w:showingPlcHdr/>
          <w:dropDownList>
            <w:listItem w:value="Wybierz element."/>
            <w:listItem w:displayText="Podpis elektroniczny" w:value="Podpis elektroniczny"/>
            <w:listItem w:displayText="....................................................................................." w:value="....................................................................................."/>
          </w:dropDownList>
        </w:sdtPr>
        <w:sdtEndPr/>
        <w:sdtContent>
          <w:r w:rsidR="002A3F93" w:rsidRPr="000F4D94">
            <w:rPr>
              <w:rStyle w:val="Tekstzastpczy"/>
            </w:rPr>
            <w:t>Wybierz element.</w:t>
          </w:r>
        </w:sdtContent>
      </w:sdt>
    </w:p>
    <w:p w14:paraId="1057B745" w14:textId="77777777" w:rsidR="00B72433" w:rsidRPr="00226DAD" w:rsidRDefault="000D2909" w:rsidP="000D2909">
      <w:pPr>
        <w:pStyle w:val="Nagwek3"/>
      </w:pPr>
      <w:r>
        <w:br w:type="page"/>
      </w:r>
      <w:r w:rsidR="00B72433" w:rsidRPr="00226DAD">
        <w:lastRenderedPageBreak/>
        <w:t>Wymagane załączniki do wniosku:</w:t>
      </w:r>
    </w:p>
    <w:p w14:paraId="101E89D1" w14:textId="592D1258" w:rsidR="00B72433" w:rsidRPr="00226DAD" w:rsidRDefault="00B72433" w:rsidP="000C654D">
      <w:pPr>
        <w:pStyle w:val="Tekstpodstawowy"/>
        <w:numPr>
          <w:ilvl w:val="0"/>
          <w:numId w:val="11"/>
        </w:numPr>
        <w:spacing w:after="113" w:line="360" w:lineRule="auto"/>
        <w:ind w:left="567" w:hanging="567"/>
        <w:jc w:val="left"/>
        <w:rPr>
          <w:rFonts w:ascii="Arial" w:hAnsi="Arial" w:cs="Arial"/>
          <w:b/>
          <w:sz w:val="22"/>
          <w:szCs w:val="22"/>
        </w:rPr>
      </w:pPr>
      <w:r w:rsidRPr="00226DAD">
        <w:rPr>
          <w:rFonts w:ascii="Arial" w:hAnsi="Arial" w:cs="Arial"/>
          <w:sz w:val="22"/>
          <w:szCs w:val="22"/>
        </w:rPr>
        <w:t xml:space="preserve">Oświadczenie poręczyciela </w:t>
      </w:r>
      <w:r w:rsidR="00D844D6" w:rsidRPr="00226DAD">
        <w:rPr>
          <w:rFonts w:ascii="Arial" w:hAnsi="Arial" w:cs="Arial"/>
          <w:sz w:val="22"/>
          <w:szCs w:val="22"/>
        </w:rPr>
        <w:t xml:space="preserve">(w przypadku wyboru zabezpieczenie zwrotu dofinansowania w formie poręczenia) – </w:t>
      </w:r>
      <w:r w:rsidR="00C9313C" w:rsidRPr="00226DAD">
        <w:rPr>
          <w:rFonts w:ascii="Arial" w:hAnsi="Arial" w:cs="Arial"/>
          <w:b/>
          <w:sz w:val="22"/>
          <w:szCs w:val="22"/>
        </w:rPr>
        <w:t>Załącznik nr 1</w:t>
      </w:r>
      <w:r w:rsidR="000D2909">
        <w:rPr>
          <w:rFonts w:ascii="Arial" w:hAnsi="Arial" w:cs="Arial"/>
          <w:b/>
          <w:sz w:val="22"/>
          <w:szCs w:val="22"/>
        </w:rPr>
        <w:t xml:space="preserve"> </w:t>
      </w:r>
      <w:r w:rsidR="00D844D6" w:rsidRPr="00226DAD">
        <w:rPr>
          <w:rFonts w:ascii="Arial" w:hAnsi="Arial" w:cs="Arial"/>
          <w:b/>
          <w:sz w:val="22"/>
          <w:szCs w:val="22"/>
        </w:rPr>
        <w:t>do wniosku.</w:t>
      </w:r>
    </w:p>
    <w:p w14:paraId="7E99CFCB" w14:textId="31259C6D" w:rsidR="0039233E" w:rsidRPr="00226DAD" w:rsidRDefault="006D21FA" w:rsidP="000C654D">
      <w:pPr>
        <w:pStyle w:val="Tekstpodstawowy"/>
        <w:numPr>
          <w:ilvl w:val="0"/>
          <w:numId w:val="11"/>
        </w:numPr>
        <w:spacing w:after="113" w:line="360" w:lineRule="auto"/>
        <w:ind w:left="567" w:hanging="567"/>
        <w:jc w:val="left"/>
        <w:rPr>
          <w:rFonts w:ascii="Arial" w:hAnsi="Arial" w:cs="Arial"/>
          <w:b/>
          <w:sz w:val="22"/>
          <w:szCs w:val="22"/>
        </w:rPr>
      </w:pPr>
      <w:r w:rsidRPr="00226DAD">
        <w:rPr>
          <w:rFonts w:ascii="Arial" w:hAnsi="Arial" w:cs="Arial"/>
          <w:sz w:val="22"/>
          <w:szCs w:val="22"/>
        </w:rPr>
        <w:t xml:space="preserve">Zaświadczenie o zarobkach (w przypadku wyboru zabezpieczenie zwrotu dofinansowania w formie poręczenia) – </w:t>
      </w:r>
      <w:r w:rsidRPr="00226DAD">
        <w:rPr>
          <w:rFonts w:ascii="Arial" w:hAnsi="Arial" w:cs="Arial"/>
          <w:b/>
          <w:sz w:val="22"/>
          <w:szCs w:val="22"/>
        </w:rPr>
        <w:t>Załącznik nr 2</w:t>
      </w:r>
      <w:r w:rsidR="000D2909">
        <w:rPr>
          <w:rFonts w:ascii="Arial" w:hAnsi="Arial" w:cs="Arial"/>
          <w:b/>
          <w:sz w:val="22"/>
          <w:szCs w:val="22"/>
        </w:rPr>
        <w:t xml:space="preserve"> </w:t>
      </w:r>
      <w:r w:rsidRPr="00226DAD">
        <w:rPr>
          <w:rFonts w:ascii="Arial" w:hAnsi="Arial" w:cs="Arial"/>
          <w:b/>
          <w:sz w:val="22"/>
          <w:szCs w:val="22"/>
        </w:rPr>
        <w:t>do wniosku.</w:t>
      </w:r>
    </w:p>
    <w:p w14:paraId="6DC599C7" w14:textId="77777777" w:rsidR="00B72433" w:rsidRPr="00226DAD" w:rsidRDefault="005274C6" w:rsidP="000C654D">
      <w:pPr>
        <w:pStyle w:val="Tekstpodstawowy"/>
        <w:numPr>
          <w:ilvl w:val="0"/>
          <w:numId w:val="11"/>
        </w:numPr>
        <w:spacing w:after="113" w:line="360" w:lineRule="auto"/>
        <w:ind w:left="567" w:hanging="567"/>
        <w:jc w:val="left"/>
        <w:rPr>
          <w:rFonts w:ascii="Arial" w:hAnsi="Arial" w:cs="Arial"/>
          <w:b/>
          <w:sz w:val="22"/>
          <w:szCs w:val="22"/>
        </w:rPr>
      </w:pPr>
      <w:r w:rsidRPr="00226DAD">
        <w:rPr>
          <w:rFonts w:ascii="Arial" w:hAnsi="Arial" w:cs="Arial"/>
          <w:sz w:val="22"/>
          <w:szCs w:val="22"/>
        </w:rPr>
        <w:t>Zaświadczenie</w:t>
      </w:r>
      <w:r w:rsidR="0039233E" w:rsidRPr="00226DAD">
        <w:rPr>
          <w:rFonts w:ascii="Arial" w:hAnsi="Arial" w:cs="Arial"/>
          <w:sz w:val="22"/>
          <w:szCs w:val="22"/>
        </w:rPr>
        <w:t xml:space="preserve"> lub oświadczenie o pomocy de minimis oraz pomocy de minimis w rolnictwie lub rybołówstwie, w zakresie, o którym mowa w</w:t>
      </w:r>
      <w:r w:rsidR="00FB434C">
        <w:rPr>
          <w:rFonts w:ascii="Arial" w:hAnsi="Arial" w:cs="Arial"/>
          <w:sz w:val="22"/>
          <w:szCs w:val="22"/>
        </w:rPr>
        <w:t xml:space="preserve"> </w:t>
      </w:r>
      <w:r w:rsidR="0039233E" w:rsidRPr="00226DAD">
        <w:rPr>
          <w:rFonts w:ascii="Arial" w:hAnsi="Arial" w:cs="Arial"/>
          <w:sz w:val="22"/>
          <w:szCs w:val="22"/>
        </w:rPr>
        <w:t>art. 37 us</w:t>
      </w:r>
      <w:r w:rsidR="00C9313C" w:rsidRPr="00226DAD">
        <w:rPr>
          <w:rFonts w:ascii="Arial" w:hAnsi="Arial" w:cs="Arial"/>
          <w:sz w:val="22"/>
          <w:szCs w:val="22"/>
        </w:rPr>
        <w:t>tawy z dnia 30 kwietnia 2004 r.</w:t>
      </w:r>
      <w:r w:rsidR="000D2909">
        <w:rPr>
          <w:rFonts w:ascii="Arial" w:hAnsi="Arial" w:cs="Arial"/>
          <w:sz w:val="22"/>
          <w:szCs w:val="22"/>
        </w:rPr>
        <w:t xml:space="preserve"> </w:t>
      </w:r>
      <w:r w:rsidR="0039233E" w:rsidRPr="00226DAD">
        <w:rPr>
          <w:rFonts w:ascii="Arial" w:hAnsi="Arial" w:cs="Arial"/>
          <w:sz w:val="22"/>
          <w:szCs w:val="22"/>
        </w:rPr>
        <w:t>o postępowaniu w sprawac</w:t>
      </w:r>
      <w:r w:rsidRPr="00226DAD">
        <w:rPr>
          <w:rFonts w:ascii="Arial" w:hAnsi="Arial" w:cs="Arial"/>
          <w:sz w:val="22"/>
          <w:szCs w:val="22"/>
        </w:rPr>
        <w:t>h dotyczących pomocy publicznej.</w:t>
      </w:r>
    </w:p>
    <w:p w14:paraId="50A94B06" w14:textId="77777777" w:rsidR="00B72433" w:rsidRPr="00226DAD" w:rsidRDefault="00B72433" w:rsidP="000C654D">
      <w:pPr>
        <w:pStyle w:val="Tekstpodstawowy"/>
        <w:numPr>
          <w:ilvl w:val="0"/>
          <w:numId w:val="11"/>
        </w:numPr>
        <w:spacing w:after="113" w:line="360" w:lineRule="auto"/>
        <w:ind w:left="567" w:hanging="567"/>
        <w:jc w:val="left"/>
        <w:rPr>
          <w:rFonts w:ascii="Arial" w:hAnsi="Arial" w:cs="Arial"/>
          <w:sz w:val="22"/>
          <w:szCs w:val="22"/>
        </w:rPr>
      </w:pPr>
      <w:r w:rsidRPr="00226DAD">
        <w:rPr>
          <w:rFonts w:ascii="Arial" w:hAnsi="Arial" w:cs="Arial"/>
          <w:sz w:val="22"/>
          <w:szCs w:val="22"/>
        </w:rPr>
        <w:t>Informacje określone w przepisach wydanych na p</w:t>
      </w:r>
      <w:r w:rsidR="00061E70" w:rsidRPr="00226DAD">
        <w:rPr>
          <w:rFonts w:ascii="Arial" w:hAnsi="Arial" w:cs="Arial"/>
          <w:sz w:val="22"/>
          <w:szCs w:val="22"/>
        </w:rPr>
        <w:t>odstawie art. 37 ust. 2a Ustawy</w:t>
      </w:r>
      <w:r w:rsidR="000D2909">
        <w:rPr>
          <w:rFonts w:ascii="Arial" w:hAnsi="Arial" w:cs="Arial"/>
          <w:sz w:val="22"/>
          <w:szCs w:val="22"/>
        </w:rPr>
        <w:t xml:space="preserve"> </w:t>
      </w:r>
      <w:r w:rsidRPr="00226DAD">
        <w:rPr>
          <w:rFonts w:ascii="Arial" w:hAnsi="Arial" w:cs="Arial"/>
          <w:sz w:val="22"/>
          <w:szCs w:val="22"/>
        </w:rPr>
        <w:t>z dnia 30</w:t>
      </w:r>
      <w:r w:rsidR="00FB434C">
        <w:rPr>
          <w:rFonts w:ascii="Arial" w:hAnsi="Arial" w:cs="Arial"/>
          <w:sz w:val="22"/>
          <w:szCs w:val="22"/>
        </w:rPr>
        <w:t xml:space="preserve"> </w:t>
      </w:r>
      <w:r w:rsidRPr="00226DAD">
        <w:rPr>
          <w:rFonts w:ascii="Arial" w:hAnsi="Arial" w:cs="Arial"/>
          <w:sz w:val="22"/>
          <w:szCs w:val="22"/>
        </w:rPr>
        <w:t>kwietnia 2004 r. o postępowaniu w sprawach dotyczących po</w:t>
      </w:r>
      <w:r w:rsidR="002213C8" w:rsidRPr="00226DAD">
        <w:rPr>
          <w:rFonts w:ascii="Arial" w:hAnsi="Arial" w:cs="Arial"/>
          <w:sz w:val="22"/>
          <w:szCs w:val="22"/>
        </w:rPr>
        <w:t>mocy</w:t>
      </w:r>
      <w:r w:rsidR="000D2909">
        <w:rPr>
          <w:rFonts w:ascii="Arial" w:hAnsi="Arial" w:cs="Arial"/>
          <w:sz w:val="22"/>
          <w:szCs w:val="22"/>
        </w:rPr>
        <w:t xml:space="preserve"> </w:t>
      </w:r>
      <w:r w:rsidRPr="00226DAD">
        <w:rPr>
          <w:rFonts w:ascii="Arial" w:hAnsi="Arial" w:cs="Arial"/>
          <w:sz w:val="22"/>
          <w:szCs w:val="22"/>
        </w:rPr>
        <w:t>publicznej</w:t>
      </w:r>
      <w:r w:rsidR="00DA0483" w:rsidRPr="00226DAD">
        <w:rPr>
          <w:rFonts w:ascii="Arial" w:hAnsi="Arial" w:cs="Arial"/>
          <w:sz w:val="22"/>
          <w:szCs w:val="22"/>
        </w:rPr>
        <w:t xml:space="preserve"> – formularz informacji przedstawianych przy ubieganiu się o pomoc de minimis</w:t>
      </w:r>
      <w:r w:rsidRPr="00226DAD">
        <w:rPr>
          <w:rFonts w:ascii="Arial" w:hAnsi="Arial" w:cs="Arial"/>
          <w:sz w:val="22"/>
          <w:szCs w:val="22"/>
        </w:rPr>
        <w:t>.</w:t>
      </w:r>
    </w:p>
    <w:p w14:paraId="09AFF608" w14:textId="77777777" w:rsidR="0077017F" w:rsidRPr="00226DAD" w:rsidRDefault="0077017F" w:rsidP="000D2909">
      <w:pPr>
        <w:pStyle w:val="Nagwek3"/>
      </w:pPr>
      <w:r w:rsidRPr="00226DAD">
        <w:t>Dodatkowe dokumenty:</w:t>
      </w:r>
    </w:p>
    <w:p w14:paraId="3E7E4402" w14:textId="05A9407B" w:rsidR="0077017F" w:rsidRPr="00226DAD" w:rsidRDefault="000960FC" w:rsidP="000D2909">
      <w:pPr>
        <w:spacing w:after="136" w:line="360" w:lineRule="auto"/>
        <w:ind w:left="567"/>
        <w:rPr>
          <w:rFonts w:ascii="Arial" w:hAnsi="Arial" w:cs="Arial"/>
          <w:b/>
          <w:bCs/>
          <w:sz w:val="22"/>
          <w:szCs w:val="22"/>
        </w:rPr>
      </w:pPr>
      <w:sdt>
        <w:sdtPr>
          <w:rPr>
            <w:rFonts w:ascii="Arial" w:eastAsia="Arial" w:hAnsi="Arial" w:cs="Arial"/>
            <w:sz w:val="22"/>
            <w:szCs w:val="22"/>
          </w:rPr>
          <w:id w:val="1411813017"/>
          <w:placeholder>
            <w:docPart w:val="D2EE2205B63E433DB06D38BF381F06EF"/>
          </w:placeholder>
          <w:showingPlcHdr/>
        </w:sdtPr>
        <w:sdtEndPr/>
        <w:sdtContent>
          <w:r w:rsidR="007C126B">
            <w:rPr>
              <w:rStyle w:val="Tekstzastpczy"/>
            </w:rPr>
            <w:t>…</w:t>
          </w:r>
        </w:sdtContent>
      </w:sdt>
    </w:p>
    <w:p w14:paraId="0D03D5EC" w14:textId="77777777" w:rsidR="0077017F" w:rsidRPr="00226DAD" w:rsidRDefault="0077017F" w:rsidP="000D2909">
      <w:pPr>
        <w:pStyle w:val="Nagwek3"/>
      </w:pPr>
      <w:r w:rsidRPr="00226DAD">
        <w:t>Uwaga!</w:t>
      </w:r>
    </w:p>
    <w:p w14:paraId="6732865D" w14:textId="77777777" w:rsidR="0077017F" w:rsidRPr="000D2909" w:rsidRDefault="0077017F" w:rsidP="000C654D">
      <w:pPr>
        <w:numPr>
          <w:ilvl w:val="0"/>
          <w:numId w:val="17"/>
        </w:numPr>
        <w:spacing w:after="113" w:line="360" w:lineRule="auto"/>
        <w:ind w:left="567" w:hanging="567"/>
        <w:rPr>
          <w:rFonts w:ascii="Arial" w:hAnsi="Arial" w:cs="Arial"/>
          <w:sz w:val="22"/>
          <w:szCs w:val="22"/>
        </w:rPr>
      </w:pPr>
      <w:r w:rsidRPr="000D2909">
        <w:rPr>
          <w:rFonts w:ascii="Arial" w:hAnsi="Arial" w:cs="Arial"/>
          <w:sz w:val="22"/>
          <w:szCs w:val="22"/>
        </w:rPr>
        <w:t>Dodatkowe dokumenty dołączone do wniosku, mające związek z planowaną działalnością, podlegają ocenie</w:t>
      </w:r>
      <w:r w:rsidR="00126CE2" w:rsidRPr="000D2909">
        <w:rPr>
          <w:rFonts w:ascii="Arial" w:hAnsi="Arial" w:cs="Arial"/>
          <w:sz w:val="22"/>
          <w:szCs w:val="22"/>
        </w:rPr>
        <w:t xml:space="preserve"> (oryginały dokumentów do wglądu)</w:t>
      </w:r>
      <w:r w:rsidRPr="000D2909">
        <w:rPr>
          <w:rFonts w:ascii="Arial" w:hAnsi="Arial" w:cs="Arial"/>
          <w:sz w:val="22"/>
          <w:szCs w:val="22"/>
        </w:rPr>
        <w:t>.</w:t>
      </w:r>
    </w:p>
    <w:p w14:paraId="18599081" w14:textId="086CE21F" w:rsidR="0077017F" w:rsidRPr="000D2909" w:rsidRDefault="0077017F" w:rsidP="000C654D">
      <w:pPr>
        <w:numPr>
          <w:ilvl w:val="0"/>
          <w:numId w:val="17"/>
        </w:numPr>
        <w:spacing w:after="113" w:line="360" w:lineRule="auto"/>
        <w:ind w:left="567" w:hanging="567"/>
        <w:rPr>
          <w:rFonts w:ascii="Arial" w:hAnsi="Arial" w:cs="Arial"/>
          <w:sz w:val="22"/>
          <w:szCs w:val="22"/>
        </w:rPr>
      </w:pPr>
      <w:r w:rsidRPr="000D2909">
        <w:rPr>
          <w:rFonts w:ascii="Arial" w:hAnsi="Arial" w:cs="Arial"/>
          <w:sz w:val="22"/>
          <w:szCs w:val="22"/>
        </w:rPr>
        <w:t>W przypadku</w:t>
      </w:r>
      <w:r w:rsidR="0069529E">
        <w:rPr>
          <w:rFonts w:ascii="Arial" w:hAnsi="Arial" w:cs="Arial"/>
          <w:sz w:val="22"/>
          <w:szCs w:val="22"/>
        </w:rPr>
        <w:t>,</w:t>
      </w:r>
      <w:r w:rsidRPr="000D2909">
        <w:rPr>
          <w:rFonts w:ascii="Arial" w:hAnsi="Arial" w:cs="Arial"/>
          <w:sz w:val="22"/>
          <w:szCs w:val="22"/>
        </w:rPr>
        <w:t xml:space="preserve"> gdy wniosek jest nieprawidłowo wypełniony lub niekompletny, wyznaczony zostaje Wnioskodawcy co najmniej 7-dniowy termin na ich uzupełnienie. Wniosek nieuzupełniony we wskazanym terminie pozostawia się bez rozpatrzenia.</w:t>
      </w:r>
    </w:p>
    <w:p w14:paraId="3F095BDC" w14:textId="77777777" w:rsidR="0077017F" w:rsidRPr="000D2909" w:rsidRDefault="0077017F" w:rsidP="000C654D">
      <w:pPr>
        <w:numPr>
          <w:ilvl w:val="0"/>
          <w:numId w:val="17"/>
        </w:numPr>
        <w:spacing w:after="113" w:line="360" w:lineRule="auto"/>
        <w:ind w:left="567" w:hanging="567"/>
        <w:rPr>
          <w:rFonts w:ascii="Arial" w:hAnsi="Arial" w:cs="Arial"/>
          <w:sz w:val="22"/>
          <w:szCs w:val="22"/>
        </w:rPr>
      </w:pPr>
      <w:r w:rsidRPr="000D2909">
        <w:rPr>
          <w:rFonts w:ascii="Arial" w:hAnsi="Arial" w:cs="Arial"/>
          <w:sz w:val="22"/>
          <w:szCs w:val="22"/>
        </w:rPr>
        <w:t>Fakt złożenia wniosku nie gwarantuje otrzymania środków na podjęcie działalności gospodarczej.</w:t>
      </w:r>
    </w:p>
    <w:p w14:paraId="6515ED32" w14:textId="77777777" w:rsidR="0077017F" w:rsidRPr="000D2909" w:rsidRDefault="004E3B6B" w:rsidP="000C654D">
      <w:pPr>
        <w:numPr>
          <w:ilvl w:val="0"/>
          <w:numId w:val="17"/>
        </w:numPr>
        <w:spacing w:after="113" w:line="360" w:lineRule="auto"/>
        <w:ind w:left="567" w:hanging="567"/>
        <w:rPr>
          <w:rFonts w:ascii="Arial" w:hAnsi="Arial" w:cs="Arial"/>
          <w:sz w:val="22"/>
          <w:szCs w:val="22"/>
        </w:rPr>
      </w:pPr>
      <w:r w:rsidRPr="000D2909">
        <w:rPr>
          <w:rFonts w:ascii="Arial" w:hAnsi="Arial" w:cs="Arial"/>
          <w:sz w:val="22"/>
          <w:szCs w:val="22"/>
        </w:rPr>
        <w:t>W przypadku nieuwzględnienia wniosku odwołanie nie przysługuje</w:t>
      </w:r>
      <w:r w:rsidR="0077017F" w:rsidRPr="000D2909">
        <w:rPr>
          <w:rFonts w:ascii="Arial" w:hAnsi="Arial" w:cs="Arial"/>
          <w:sz w:val="22"/>
          <w:szCs w:val="22"/>
        </w:rPr>
        <w:t>.</w:t>
      </w:r>
    </w:p>
    <w:p w14:paraId="1539950C" w14:textId="77777777" w:rsidR="0077017F" w:rsidRDefault="0077017F" w:rsidP="000C654D">
      <w:pPr>
        <w:numPr>
          <w:ilvl w:val="0"/>
          <w:numId w:val="17"/>
        </w:numPr>
        <w:spacing w:after="113" w:line="360" w:lineRule="auto"/>
        <w:ind w:left="567" w:hanging="567"/>
        <w:rPr>
          <w:rFonts w:ascii="Arial" w:hAnsi="Arial" w:cs="Arial"/>
          <w:sz w:val="22"/>
          <w:szCs w:val="22"/>
        </w:rPr>
      </w:pPr>
      <w:r w:rsidRPr="000D2909">
        <w:rPr>
          <w:rFonts w:ascii="Arial" w:hAnsi="Arial" w:cs="Arial"/>
          <w:sz w:val="22"/>
          <w:szCs w:val="22"/>
        </w:rPr>
        <w:t>Niedopuszczalne jest modyfikowanie i usuwanie elementów wniosku.</w:t>
      </w:r>
    </w:p>
    <w:p w14:paraId="5D17A6D4" w14:textId="77777777" w:rsidR="0077017F" w:rsidRPr="00226DAD" w:rsidRDefault="000D2909" w:rsidP="000D2909">
      <w:pPr>
        <w:pStyle w:val="Nagwek2"/>
      </w:pPr>
      <w:r>
        <w:rPr>
          <w:rFonts w:cs="Arial"/>
          <w:sz w:val="22"/>
          <w:szCs w:val="22"/>
        </w:rPr>
        <w:br w:type="page"/>
      </w:r>
      <w:r w:rsidR="0077017F" w:rsidRPr="00226DAD">
        <w:lastRenderedPageBreak/>
        <w:t>Adnotacje Powiatowego Urzędu Pracy w Pszczynie:</w:t>
      </w:r>
    </w:p>
    <w:p w14:paraId="6F67F911" w14:textId="2F0A6FDA" w:rsidR="0077017F" w:rsidRDefault="0077017F" w:rsidP="002477B2">
      <w:pPr>
        <w:spacing w:after="113"/>
        <w:ind w:left="567" w:right="-113"/>
        <w:rPr>
          <w:rFonts w:ascii="Arial" w:hAnsi="Arial" w:cs="Arial"/>
          <w:sz w:val="22"/>
          <w:szCs w:val="22"/>
        </w:rPr>
      </w:pPr>
      <w:r w:rsidRPr="00226DAD">
        <w:rPr>
          <w:rFonts w:ascii="Arial" w:hAnsi="Arial" w:cs="Arial"/>
          <w:sz w:val="22"/>
          <w:szCs w:val="22"/>
        </w:rPr>
        <w:t>Informacja doradcy klienta</w:t>
      </w:r>
      <w:r w:rsidR="00023777">
        <w:rPr>
          <w:rFonts w:ascii="Arial" w:hAnsi="Arial" w:cs="Arial"/>
          <w:sz w:val="22"/>
          <w:szCs w:val="22"/>
        </w:rPr>
        <w:t>:</w:t>
      </w:r>
    </w:p>
    <w:p w14:paraId="6854E9E4" w14:textId="77777777" w:rsidR="00AE46AD" w:rsidRDefault="00AE46AD" w:rsidP="00AE46AD">
      <w:pPr>
        <w:spacing w:after="113" w:line="360" w:lineRule="auto"/>
        <w:ind w:left="567" w:right="-113"/>
        <w:rPr>
          <w:rFonts w:ascii="Arial" w:hAnsi="Arial" w:cs="Arial"/>
          <w:b/>
          <w:bCs/>
          <w:sz w:val="22"/>
          <w:szCs w:val="22"/>
        </w:rPr>
      </w:pPr>
      <w:r>
        <w:rPr>
          <w:rFonts w:ascii="Arial" w:hAnsi="Arial" w:cs="Arial"/>
          <w:b/>
          <w:bCs/>
          <w:sz w:val="22"/>
          <w:szCs w:val="22"/>
        </w:rPr>
        <w:t>Ocena zasobów osobowych Wnioskodawcy – zbieżność pomiędzy posiadanym, udokumentowanym przygotowaniem merytorycznym (wykształceniem, odbytymi szkoleniami, doświadczeniem zawodowym), a planowaną działalnością:</w:t>
      </w:r>
    </w:p>
    <w:p w14:paraId="1C9DBAC1" w14:textId="77777777" w:rsidR="00AE46AD" w:rsidRPr="00226DAD" w:rsidRDefault="00AE46AD" w:rsidP="00AE46AD">
      <w:pPr>
        <w:ind w:left="1701" w:hanging="1134"/>
        <w:rPr>
          <w:rFonts w:ascii="Arial" w:hAnsi="Arial" w:cs="Arial"/>
          <w:sz w:val="22"/>
          <w:szCs w:val="22"/>
        </w:rPr>
      </w:pPr>
      <w:r w:rsidRPr="00226DAD">
        <w:rPr>
          <w:rFonts w:ascii="Arial" w:eastAsia="Symbol" w:hAnsi="Arial" w:cs="Arial"/>
          <w:b/>
          <w:bCs/>
          <w:sz w:val="22"/>
          <w:szCs w:val="22"/>
        </w:rPr>
        <w:t></w:t>
      </w:r>
      <w:r>
        <w:rPr>
          <w:rFonts w:ascii="Arial" w:eastAsia="Symbol" w:hAnsi="Arial" w:cs="Arial"/>
          <w:b/>
          <w:bCs/>
          <w:sz w:val="22"/>
          <w:szCs w:val="22"/>
        </w:rPr>
        <w:t xml:space="preserve"> </w:t>
      </w:r>
      <w:r>
        <w:rPr>
          <w:rFonts w:ascii="Arial" w:hAnsi="Arial" w:cs="Arial"/>
          <w:b/>
          <w:bCs/>
          <w:sz w:val="22"/>
          <w:szCs w:val="22"/>
        </w:rPr>
        <w:t>T</w:t>
      </w:r>
      <w:r w:rsidRPr="00226DAD">
        <w:rPr>
          <w:rFonts w:ascii="Arial" w:hAnsi="Arial" w:cs="Arial"/>
          <w:b/>
          <w:bCs/>
          <w:sz w:val="22"/>
          <w:szCs w:val="22"/>
        </w:rPr>
        <w:t>ak</w:t>
      </w:r>
      <w:r>
        <w:rPr>
          <w:rFonts w:ascii="Arial" w:hAnsi="Arial" w:cs="Arial"/>
          <w:b/>
          <w:bCs/>
          <w:sz w:val="22"/>
          <w:szCs w:val="22"/>
        </w:rPr>
        <w:tab/>
      </w:r>
      <w:r w:rsidRPr="00226DAD">
        <w:rPr>
          <w:rFonts w:ascii="Arial" w:eastAsia="Symbol" w:hAnsi="Arial" w:cs="Arial"/>
          <w:b/>
          <w:bCs/>
          <w:sz w:val="22"/>
          <w:szCs w:val="22"/>
        </w:rPr>
        <w:t></w:t>
      </w:r>
      <w:r>
        <w:rPr>
          <w:rFonts w:ascii="Arial" w:eastAsia="Symbol" w:hAnsi="Arial" w:cs="Arial"/>
          <w:b/>
          <w:bCs/>
          <w:sz w:val="22"/>
          <w:szCs w:val="22"/>
        </w:rPr>
        <w:t xml:space="preserve"> </w:t>
      </w:r>
      <w:r w:rsidRPr="00226DAD">
        <w:rPr>
          <w:rFonts w:ascii="Arial" w:hAnsi="Arial" w:cs="Arial"/>
          <w:b/>
          <w:bCs/>
          <w:sz w:val="22"/>
          <w:szCs w:val="22"/>
        </w:rPr>
        <w:t>N</w:t>
      </w:r>
      <w:r>
        <w:rPr>
          <w:rFonts w:ascii="Arial" w:hAnsi="Arial" w:cs="Arial"/>
          <w:b/>
          <w:bCs/>
          <w:sz w:val="22"/>
          <w:szCs w:val="22"/>
        </w:rPr>
        <w:t>ie</w:t>
      </w:r>
    </w:p>
    <w:p w14:paraId="0B1052F5" w14:textId="7A69F60B" w:rsidR="0077017F" w:rsidRPr="00226DAD" w:rsidRDefault="0077017F" w:rsidP="00A4439F">
      <w:pPr>
        <w:spacing w:before="240" w:after="120" w:line="360" w:lineRule="auto"/>
        <w:ind w:left="567"/>
        <w:rPr>
          <w:rFonts w:ascii="Arial" w:hAnsi="Arial" w:cs="Arial"/>
          <w:b/>
          <w:bCs/>
          <w:sz w:val="22"/>
          <w:szCs w:val="22"/>
        </w:rPr>
      </w:pPr>
      <w:r w:rsidRPr="00226DAD">
        <w:rPr>
          <w:rFonts w:ascii="Arial" w:hAnsi="Arial" w:cs="Arial"/>
          <w:sz w:val="22"/>
          <w:szCs w:val="22"/>
        </w:rPr>
        <w:t>Uwagi:</w:t>
      </w:r>
      <w:r w:rsidRPr="00226DAD">
        <w:rPr>
          <w:rFonts w:ascii="Arial" w:hAnsi="Arial" w:cs="Arial"/>
          <w:b/>
          <w:bCs/>
          <w:sz w:val="22"/>
          <w:szCs w:val="22"/>
        </w:rPr>
        <w:t xml:space="preserve"> </w:t>
      </w:r>
      <w:r w:rsidR="002477B2" w:rsidRPr="002477B2">
        <w:rPr>
          <w:rFonts w:ascii="Arial" w:hAnsi="Arial" w:cs="Arial"/>
          <w:sz w:val="22"/>
          <w:szCs w:val="22"/>
        </w:rPr>
        <w:t>………</w:t>
      </w:r>
      <w:r w:rsidR="002477B2">
        <w:rPr>
          <w:rFonts w:ascii="Arial" w:hAnsi="Arial" w:cs="Arial"/>
          <w:sz w:val="22"/>
          <w:szCs w:val="22"/>
        </w:rPr>
        <w:t>………………………………………………………………………………………………………………………………………………………………………………………………………………………………………………………………………………..</w:t>
      </w:r>
      <w:r w:rsidR="002477B2" w:rsidRPr="002477B2">
        <w:rPr>
          <w:rFonts w:ascii="Arial" w:hAnsi="Arial" w:cs="Arial"/>
          <w:sz w:val="22"/>
          <w:szCs w:val="22"/>
        </w:rPr>
        <w:t>……………………</w:t>
      </w:r>
      <w:r w:rsidR="00A4439F">
        <w:rPr>
          <w:rFonts w:ascii="Arial" w:hAnsi="Arial" w:cs="Arial"/>
          <w:sz w:val="22"/>
          <w:szCs w:val="22"/>
        </w:rPr>
        <w:t>……………………………………………………………………………………………………………………………………………………………………………………………………………………………………………………………………………………………………………………………………………………………………………………………………………………………………………………………………………………………………………………</w:t>
      </w:r>
    </w:p>
    <w:p w14:paraId="59F57B14" w14:textId="77777777" w:rsidR="00AE46AD" w:rsidRDefault="00AE46AD" w:rsidP="00AE46AD">
      <w:pPr>
        <w:spacing w:before="240" w:after="120" w:line="360" w:lineRule="auto"/>
        <w:ind w:left="567"/>
        <w:rPr>
          <w:rFonts w:ascii="Arial" w:hAnsi="Arial" w:cs="Arial"/>
          <w:b/>
          <w:bCs/>
          <w:sz w:val="22"/>
          <w:szCs w:val="22"/>
        </w:rPr>
      </w:pPr>
      <w:r w:rsidRPr="00E33F4D">
        <w:rPr>
          <w:rFonts w:ascii="Arial" w:hAnsi="Arial" w:cs="Arial"/>
          <w:b/>
          <w:bCs/>
          <w:sz w:val="22"/>
          <w:szCs w:val="22"/>
        </w:rPr>
        <w:t>Czy Wnioskodawca w okresie 12 miesięcy bezpośrednio poprzedzających dzień złożenia wniosku po skierowaniu podjął szkolenie, przygotowanie zawodowe dorosłych, staż, prace społecznie użyteczne lub inną formę pomocy określoną w ustawie</w:t>
      </w:r>
      <w:r>
        <w:rPr>
          <w:rFonts w:ascii="Arial" w:hAnsi="Arial" w:cs="Arial"/>
          <w:b/>
          <w:bCs/>
          <w:sz w:val="22"/>
          <w:szCs w:val="22"/>
        </w:rPr>
        <w:t>:</w:t>
      </w:r>
    </w:p>
    <w:p w14:paraId="397F91D9" w14:textId="77777777" w:rsidR="00AE46AD" w:rsidRPr="00226DAD" w:rsidRDefault="00AE46AD" w:rsidP="00AE46AD">
      <w:pPr>
        <w:ind w:left="1701" w:hanging="1134"/>
        <w:rPr>
          <w:rFonts w:ascii="Arial" w:hAnsi="Arial" w:cs="Arial"/>
          <w:sz w:val="22"/>
          <w:szCs w:val="22"/>
        </w:rPr>
      </w:pPr>
      <w:r w:rsidRPr="00226DAD">
        <w:rPr>
          <w:rFonts w:ascii="Arial" w:eastAsia="Symbol" w:hAnsi="Arial" w:cs="Arial"/>
          <w:b/>
          <w:bCs/>
          <w:sz w:val="22"/>
          <w:szCs w:val="22"/>
        </w:rPr>
        <w:t></w:t>
      </w:r>
      <w:r>
        <w:rPr>
          <w:rFonts w:ascii="Arial" w:eastAsia="Symbol" w:hAnsi="Arial" w:cs="Arial"/>
          <w:b/>
          <w:bCs/>
          <w:sz w:val="22"/>
          <w:szCs w:val="22"/>
        </w:rPr>
        <w:t xml:space="preserve"> </w:t>
      </w:r>
      <w:r>
        <w:rPr>
          <w:rFonts w:ascii="Arial" w:hAnsi="Arial" w:cs="Arial"/>
          <w:b/>
          <w:bCs/>
          <w:sz w:val="22"/>
          <w:szCs w:val="22"/>
        </w:rPr>
        <w:t>T</w:t>
      </w:r>
      <w:r w:rsidRPr="00226DAD">
        <w:rPr>
          <w:rFonts w:ascii="Arial" w:hAnsi="Arial" w:cs="Arial"/>
          <w:b/>
          <w:bCs/>
          <w:sz w:val="22"/>
          <w:szCs w:val="22"/>
        </w:rPr>
        <w:t>ak</w:t>
      </w:r>
      <w:r>
        <w:rPr>
          <w:rFonts w:ascii="Arial" w:hAnsi="Arial" w:cs="Arial"/>
          <w:b/>
          <w:bCs/>
          <w:sz w:val="22"/>
          <w:szCs w:val="22"/>
        </w:rPr>
        <w:tab/>
      </w:r>
      <w:r w:rsidRPr="00226DAD">
        <w:rPr>
          <w:rFonts w:ascii="Arial" w:eastAsia="Symbol" w:hAnsi="Arial" w:cs="Arial"/>
          <w:b/>
          <w:bCs/>
          <w:sz w:val="22"/>
          <w:szCs w:val="22"/>
        </w:rPr>
        <w:t></w:t>
      </w:r>
      <w:r>
        <w:rPr>
          <w:rFonts w:ascii="Arial" w:eastAsia="Symbol" w:hAnsi="Arial" w:cs="Arial"/>
          <w:b/>
          <w:bCs/>
          <w:sz w:val="22"/>
          <w:szCs w:val="22"/>
        </w:rPr>
        <w:t xml:space="preserve"> </w:t>
      </w:r>
      <w:r w:rsidRPr="00226DAD">
        <w:rPr>
          <w:rFonts w:ascii="Arial" w:hAnsi="Arial" w:cs="Arial"/>
          <w:b/>
          <w:bCs/>
          <w:sz w:val="22"/>
          <w:szCs w:val="22"/>
        </w:rPr>
        <w:t>N</w:t>
      </w:r>
      <w:r>
        <w:rPr>
          <w:rFonts w:ascii="Arial" w:hAnsi="Arial" w:cs="Arial"/>
          <w:b/>
          <w:bCs/>
          <w:sz w:val="22"/>
          <w:szCs w:val="22"/>
        </w:rPr>
        <w:t>ie</w:t>
      </w:r>
    </w:p>
    <w:p w14:paraId="0DC0ED3B" w14:textId="0ED2115B" w:rsidR="0077017F" w:rsidRPr="00226DAD" w:rsidRDefault="0077017F" w:rsidP="002477B2">
      <w:pPr>
        <w:spacing w:before="240" w:line="360" w:lineRule="auto"/>
        <w:ind w:left="567"/>
        <w:rPr>
          <w:rFonts w:ascii="Arial" w:hAnsi="Arial" w:cs="Arial"/>
          <w:b/>
          <w:bCs/>
          <w:sz w:val="22"/>
          <w:szCs w:val="22"/>
        </w:rPr>
      </w:pPr>
      <w:r w:rsidRPr="00226DAD">
        <w:rPr>
          <w:rFonts w:ascii="Arial" w:hAnsi="Arial" w:cs="Arial"/>
          <w:sz w:val="22"/>
          <w:szCs w:val="22"/>
        </w:rPr>
        <w:t>Jeżeli TAK, podać</w:t>
      </w:r>
      <w:r w:rsidR="0069529E">
        <w:rPr>
          <w:rFonts w:ascii="Arial" w:hAnsi="Arial" w:cs="Arial"/>
          <w:sz w:val="22"/>
          <w:szCs w:val="22"/>
        </w:rPr>
        <w:t>,</w:t>
      </w:r>
      <w:r w:rsidRPr="00226DAD">
        <w:rPr>
          <w:rFonts w:ascii="Arial" w:hAnsi="Arial" w:cs="Arial"/>
          <w:sz w:val="22"/>
          <w:szCs w:val="22"/>
        </w:rPr>
        <w:t xml:space="preserve"> kiedy, czego propozycja dotyczyła:</w:t>
      </w:r>
      <w:r w:rsidR="002477B2" w:rsidRPr="002477B2">
        <w:rPr>
          <w:rFonts w:ascii="Arial" w:hAnsi="Arial" w:cs="Arial"/>
          <w:sz w:val="22"/>
          <w:szCs w:val="22"/>
        </w:rPr>
        <w:t xml:space="preserve"> ………</w:t>
      </w:r>
      <w:r w:rsidR="002477B2">
        <w:rPr>
          <w:rFonts w:ascii="Arial" w:hAnsi="Arial" w:cs="Arial"/>
          <w:sz w:val="22"/>
          <w:szCs w:val="22"/>
        </w:rPr>
        <w:t>……………………………………………………………………………………………………………………………………………………………………………………………………………………………………………………………………………………</w:t>
      </w:r>
      <w:r w:rsidR="002477B2" w:rsidRPr="002477B2">
        <w:rPr>
          <w:rFonts w:ascii="Arial" w:hAnsi="Arial" w:cs="Arial"/>
          <w:sz w:val="22"/>
          <w:szCs w:val="22"/>
        </w:rPr>
        <w:t>……</w:t>
      </w:r>
    </w:p>
    <w:p w14:paraId="35383069" w14:textId="77777777" w:rsidR="00AE46AD" w:rsidRDefault="00AE46AD" w:rsidP="00AE46AD">
      <w:pPr>
        <w:spacing w:before="240" w:line="360" w:lineRule="auto"/>
        <w:ind w:left="567"/>
        <w:rPr>
          <w:rFonts w:ascii="Arial" w:hAnsi="Arial" w:cs="Arial"/>
          <w:b/>
          <w:bCs/>
          <w:sz w:val="22"/>
          <w:szCs w:val="22"/>
        </w:rPr>
      </w:pPr>
      <w:r w:rsidRPr="00E33F4D">
        <w:rPr>
          <w:rFonts w:ascii="Arial" w:hAnsi="Arial" w:cs="Arial"/>
          <w:b/>
          <w:bCs/>
          <w:sz w:val="22"/>
          <w:szCs w:val="22"/>
        </w:rPr>
        <w:t>Czy Wnioskodawca w okresie 12 miesięcy bezpośrednio poprzedzających dzień złożenia wniosku przerwał z własnej winy szkolenie, staż, realizację indywidualnego planu działania, udział w działaniach w ramach Programu Aktywizacja i Integracja, o którym mowa w art. 62a ustawy, wykonywanie prac społecznie użytecznych lub inną formę pomocy określoną w ustawie</w:t>
      </w:r>
      <w:r>
        <w:rPr>
          <w:rFonts w:ascii="Arial" w:hAnsi="Arial" w:cs="Arial"/>
          <w:b/>
          <w:bCs/>
          <w:sz w:val="22"/>
          <w:szCs w:val="22"/>
        </w:rPr>
        <w:t>:</w:t>
      </w:r>
    </w:p>
    <w:p w14:paraId="47A60DB4" w14:textId="77777777" w:rsidR="00AE46AD" w:rsidRPr="00226DAD" w:rsidRDefault="00AE46AD" w:rsidP="00AE46AD">
      <w:pPr>
        <w:ind w:left="1701" w:hanging="1134"/>
        <w:rPr>
          <w:rFonts w:ascii="Arial" w:hAnsi="Arial" w:cs="Arial"/>
          <w:sz w:val="22"/>
          <w:szCs w:val="22"/>
        </w:rPr>
      </w:pPr>
      <w:r w:rsidRPr="00226DAD">
        <w:rPr>
          <w:rFonts w:ascii="Arial" w:eastAsia="Symbol" w:hAnsi="Arial" w:cs="Arial"/>
          <w:b/>
          <w:bCs/>
          <w:sz w:val="22"/>
          <w:szCs w:val="22"/>
        </w:rPr>
        <w:t></w:t>
      </w:r>
      <w:r>
        <w:rPr>
          <w:rFonts w:ascii="Arial" w:eastAsia="Symbol" w:hAnsi="Arial" w:cs="Arial"/>
          <w:b/>
          <w:bCs/>
          <w:sz w:val="22"/>
          <w:szCs w:val="22"/>
        </w:rPr>
        <w:t xml:space="preserve"> </w:t>
      </w:r>
      <w:r>
        <w:rPr>
          <w:rFonts w:ascii="Arial" w:hAnsi="Arial" w:cs="Arial"/>
          <w:b/>
          <w:bCs/>
          <w:sz w:val="22"/>
          <w:szCs w:val="22"/>
        </w:rPr>
        <w:t>T</w:t>
      </w:r>
      <w:r w:rsidRPr="00226DAD">
        <w:rPr>
          <w:rFonts w:ascii="Arial" w:hAnsi="Arial" w:cs="Arial"/>
          <w:b/>
          <w:bCs/>
          <w:sz w:val="22"/>
          <w:szCs w:val="22"/>
        </w:rPr>
        <w:t>ak</w:t>
      </w:r>
      <w:r>
        <w:rPr>
          <w:rFonts w:ascii="Arial" w:hAnsi="Arial" w:cs="Arial"/>
          <w:b/>
          <w:bCs/>
          <w:sz w:val="22"/>
          <w:szCs w:val="22"/>
        </w:rPr>
        <w:tab/>
      </w:r>
      <w:r w:rsidRPr="00226DAD">
        <w:rPr>
          <w:rFonts w:ascii="Arial" w:eastAsia="Symbol" w:hAnsi="Arial" w:cs="Arial"/>
          <w:b/>
          <w:bCs/>
          <w:sz w:val="22"/>
          <w:szCs w:val="22"/>
        </w:rPr>
        <w:t></w:t>
      </w:r>
      <w:r>
        <w:rPr>
          <w:rFonts w:ascii="Arial" w:eastAsia="Symbol" w:hAnsi="Arial" w:cs="Arial"/>
          <w:b/>
          <w:bCs/>
          <w:sz w:val="22"/>
          <w:szCs w:val="22"/>
        </w:rPr>
        <w:t xml:space="preserve"> </w:t>
      </w:r>
      <w:r w:rsidRPr="00226DAD">
        <w:rPr>
          <w:rFonts w:ascii="Arial" w:hAnsi="Arial" w:cs="Arial"/>
          <w:b/>
          <w:bCs/>
          <w:sz w:val="22"/>
          <w:szCs w:val="22"/>
        </w:rPr>
        <w:t>N</w:t>
      </w:r>
      <w:r>
        <w:rPr>
          <w:rFonts w:ascii="Arial" w:hAnsi="Arial" w:cs="Arial"/>
          <w:b/>
          <w:bCs/>
          <w:sz w:val="22"/>
          <w:szCs w:val="22"/>
        </w:rPr>
        <w:t>ie</w:t>
      </w:r>
    </w:p>
    <w:p w14:paraId="4825FAE0" w14:textId="7CEF37FA" w:rsidR="001228CC" w:rsidRPr="00226DAD" w:rsidRDefault="0077017F" w:rsidP="002477B2">
      <w:pPr>
        <w:spacing w:before="240" w:line="360" w:lineRule="auto"/>
        <w:ind w:left="567"/>
        <w:rPr>
          <w:rFonts w:ascii="Arial" w:hAnsi="Arial" w:cs="Arial"/>
          <w:sz w:val="22"/>
          <w:szCs w:val="22"/>
        </w:rPr>
      </w:pPr>
      <w:r w:rsidRPr="00226DAD">
        <w:rPr>
          <w:rFonts w:ascii="Arial" w:hAnsi="Arial" w:cs="Arial"/>
          <w:sz w:val="22"/>
          <w:szCs w:val="22"/>
        </w:rPr>
        <w:t>Jeżeli TAK, podać</w:t>
      </w:r>
      <w:r w:rsidR="0069529E">
        <w:rPr>
          <w:rFonts w:ascii="Arial" w:hAnsi="Arial" w:cs="Arial"/>
          <w:sz w:val="22"/>
          <w:szCs w:val="22"/>
        </w:rPr>
        <w:t>,</w:t>
      </w:r>
      <w:r w:rsidRPr="00226DAD">
        <w:rPr>
          <w:rFonts w:ascii="Arial" w:hAnsi="Arial" w:cs="Arial"/>
          <w:sz w:val="22"/>
          <w:szCs w:val="22"/>
        </w:rPr>
        <w:t xml:space="preserve"> kiedy, czego propozycja dotyczyła i jaki był powód przerwania:</w:t>
      </w:r>
      <w:r w:rsidR="002477B2">
        <w:rPr>
          <w:rFonts w:ascii="Arial" w:hAnsi="Arial" w:cs="Arial"/>
          <w:sz w:val="22"/>
          <w:szCs w:val="22"/>
        </w:rPr>
        <w:t xml:space="preserve"> …………………………………………………………………………………………………………………………………………………………………………………………………………………………………………………………………………………………………</w:t>
      </w:r>
    </w:p>
    <w:p w14:paraId="74163A84" w14:textId="77777777" w:rsidR="001228CC" w:rsidRPr="00226DAD" w:rsidRDefault="002477B2" w:rsidP="002477B2">
      <w:pPr>
        <w:tabs>
          <w:tab w:val="left" w:pos="7091"/>
        </w:tabs>
        <w:spacing w:before="480"/>
        <w:ind w:left="567"/>
        <w:rPr>
          <w:rFonts w:ascii="Arial" w:hAnsi="Arial" w:cs="Arial"/>
          <w:sz w:val="22"/>
          <w:szCs w:val="22"/>
        </w:rPr>
      </w:pPr>
      <w:r w:rsidRPr="00226DAD">
        <w:rPr>
          <w:rFonts w:ascii="Arial" w:hAnsi="Arial" w:cs="Arial"/>
          <w:sz w:val="22"/>
          <w:szCs w:val="22"/>
        </w:rPr>
        <w:t>data i podpis doradcy klienta</w:t>
      </w:r>
      <w:r>
        <w:rPr>
          <w:rFonts w:ascii="Arial" w:hAnsi="Arial" w:cs="Arial"/>
          <w:sz w:val="22"/>
          <w:szCs w:val="22"/>
        </w:rPr>
        <w:t>: …………………………………………………………………</w:t>
      </w:r>
    </w:p>
    <w:p w14:paraId="13CFBD50" w14:textId="77777777" w:rsidR="0077017F" w:rsidRPr="00226DAD" w:rsidRDefault="0077017F" w:rsidP="002477B2">
      <w:pPr>
        <w:pStyle w:val="Nagwek2"/>
      </w:pPr>
      <w:r w:rsidRPr="00226DAD">
        <w:lastRenderedPageBreak/>
        <w:t>Stanowisko Dyrektora Powiatowego Urzędu Pracy w Pszczynie:</w:t>
      </w:r>
    </w:p>
    <w:p w14:paraId="239E5425" w14:textId="77777777" w:rsidR="0077017F" w:rsidRPr="00226DAD" w:rsidRDefault="0077017F" w:rsidP="002477B2">
      <w:pPr>
        <w:spacing w:before="170" w:after="113" w:line="480" w:lineRule="auto"/>
        <w:rPr>
          <w:rFonts w:ascii="Arial" w:hAnsi="Arial" w:cs="Arial"/>
          <w:sz w:val="22"/>
          <w:szCs w:val="22"/>
        </w:rPr>
      </w:pPr>
      <w:r w:rsidRPr="00226DAD">
        <w:rPr>
          <w:rFonts w:ascii="Arial" w:hAnsi="Arial" w:cs="Arial"/>
          <w:sz w:val="22"/>
          <w:szCs w:val="22"/>
        </w:rPr>
        <w:t>Dyrektor Powiatowego Urzędu Pracy w Pszczynie działający z upoważnienia Starosty Pszczyńskiego po rozpatrzeniu wniosku przyznaje / nie pr</w:t>
      </w:r>
      <w:r w:rsidR="00C9313C" w:rsidRPr="00226DAD">
        <w:rPr>
          <w:rFonts w:ascii="Arial" w:hAnsi="Arial" w:cs="Arial"/>
          <w:sz w:val="22"/>
          <w:szCs w:val="22"/>
        </w:rPr>
        <w:t>zyznaje środki/ów finansowe/ych</w:t>
      </w:r>
      <w:r w:rsidR="002477B2">
        <w:rPr>
          <w:rFonts w:ascii="Arial" w:hAnsi="Arial" w:cs="Arial"/>
          <w:sz w:val="22"/>
          <w:szCs w:val="22"/>
        </w:rPr>
        <w:t xml:space="preserve"> </w:t>
      </w:r>
      <w:r w:rsidRPr="00226DAD">
        <w:rPr>
          <w:rFonts w:ascii="Arial" w:hAnsi="Arial" w:cs="Arial"/>
          <w:sz w:val="22"/>
          <w:szCs w:val="22"/>
        </w:rPr>
        <w:t xml:space="preserve">na podjęcie działalności gospodarczej w kwocie </w:t>
      </w:r>
      <w:r w:rsidR="002477B2">
        <w:rPr>
          <w:rFonts w:ascii="Arial" w:hAnsi="Arial" w:cs="Arial"/>
          <w:sz w:val="22"/>
          <w:szCs w:val="22"/>
        </w:rPr>
        <w:t>…………………………………….…………</w:t>
      </w:r>
      <w:r w:rsidRPr="00226DAD">
        <w:rPr>
          <w:rFonts w:ascii="Arial" w:hAnsi="Arial" w:cs="Arial"/>
          <w:sz w:val="22"/>
          <w:szCs w:val="22"/>
        </w:rPr>
        <w:t xml:space="preserve"> zł.</w:t>
      </w:r>
    </w:p>
    <w:p w14:paraId="0C0EDE1F" w14:textId="77777777" w:rsidR="0077017F" w:rsidRPr="00226DAD" w:rsidRDefault="0077017F" w:rsidP="00226DAD">
      <w:pPr>
        <w:spacing w:after="113" w:line="360" w:lineRule="auto"/>
        <w:rPr>
          <w:rFonts w:ascii="Arial" w:hAnsi="Arial" w:cs="Arial"/>
          <w:sz w:val="22"/>
          <w:szCs w:val="22"/>
        </w:rPr>
      </w:pPr>
      <w:r w:rsidRPr="00226DAD">
        <w:rPr>
          <w:rFonts w:ascii="Arial" w:hAnsi="Arial" w:cs="Arial"/>
          <w:sz w:val="22"/>
          <w:szCs w:val="22"/>
        </w:rPr>
        <w:t xml:space="preserve">(słownie złotych: </w:t>
      </w:r>
      <w:r w:rsidR="002477B2">
        <w:rPr>
          <w:rFonts w:ascii="Arial" w:hAnsi="Arial" w:cs="Arial"/>
          <w:sz w:val="22"/>
          <w:szCs w:val="22"/>
        </w:rPr>
        <w:t>……………………………………………………………………………………….</w:t>
      </w:r>
      <w:r w:rsidRPr="00226DAD">
        <w:rPr>
          <w:rFonts w:ascii="Arial" w:hAnsi="Arial" w:cs="Arial"/>
          <w:sz w:val="22"/>
          <w:szCs w:val="22"/>
        </w:rPr>
        <w:t>)</w:t>
      </w:r>
    </w:p>
    <w:p w14:paraId="316BF419" w14:textId="77777777" w:rsidR="0077017F" w:rsidRPr="00226DAD" w:rsidRDefault="002477B2" w:rsidP="002477B2">
      <w:pPr>
        <w:tabs>
          <w:tab w:val="left" w:pos="7091"/>
        </w:tabs>
        <w:spacing w:before="960"/>
        <w:rPr>
          <w:rFonts w:ascii="Arial" w:hAnsi="Arial" w:cs="Arial"/>
          <w:sz w:val="22"/>
          <w:szCs w:val="22"/>
        </w:rPr>
      </w:pPr>
      <w:r w:rsidRPr="00226DAD">
        <w:rPr>
          <w:rFonts w:ascii="Arial" w:hAnsi="Arial" w:cs="Arial"/>
          <w:sz w:val="22"/>
          <w:szCs w:val="22"/>
        </w:rPr>
        <w:t>Podpis</w:t>
      </w:r>
      <w:r>
        <w:rPr>
          <w:rFonts w:ascii="Arial" w:hAnsi="Arial" w:cs="Arial"/>
          <w:sz w:val="22"/>
          <w:szCs w:val="22"/>
        </w:rPr>
        <w:t xml:space="preserve"> Dyrektora: ………………………………………………………………………………………</w:t>
      </w:r>
    </w:p>
    <w:p w14:paraId="15803CB3" w14:textId="77777777" w:rsidR="00DA013E" w:rsidRPr="00A045EE" w:rsidRDefault="00B67C01" w:rsidP="002477B2">
      <w:pPr>
        <w:tabs>
          <w:tab w:val="left" w:pos="7938"/>
        </w:tabs>
        <w:spacing w:after="113" w:line="360" w:lineRule="auto"/>
        <w:ind w:right="-31"/>
        <w:rPr>
          <w:rFonts w:ascii="Arial" w:hAnsi="Arial" w:cs="Arial"/>
          <w:bCs/>
          <w:i/>
          <w:sz w:val="22"/>
          <w:szCs w:val="22"/>
        </w:rPr>
      </w:pPr>
      <w:r w:rsidRPr="00226DAD">
        <w:rPr>
          <w:rFonts w:ascii="Arial" w:hAnsi="Arial" w:cs="Arial"/>
          <w:sz w:val="22"/>
          <w:szCs w:val="22"/>
        </w:rPr>
        <w:br w:type="page"/>
      </w:r>
      <w:bookmarkStart w:id="6" w:name="_Hlk211323425"/>
      <w:r w:rsidR="00142F06" w:rsidRPr="00A045EE">
        <w:rPr>
          <w:rFonts w:ascii="Arial" w:hAnsi="Arial" w:cs="Arial"/>
          <w:bCs/>
          <w:sz w:val="22"/>
          <w:szCs w:val="22"/>
        </w:rPr>
        <w:lastRenderedPageBreak/>
        <w:t>Załącznik nr 1</w:t>
      </w:r>
      <w:r w:rsidR="002477B2" w:rsidRPr="00A045EE">
        <w:rPr>
          <w:rFonts w:ascii="Arial" w:hAnsi="Arial" w:cs="Arial"/>
          <w:bCs/>
          <w:sz w:val="22"/>
          <w:szCs w:val="22"/>
        </w:rPr>
        <w:t xml:space="preserve"> do Wniosku</w:t>
      </w:r>
    </w:p>
    <w:p w14:paraId="403C44B4" w14:textId="77777777" w:rsidR="00A045EE" w:rsidRPr="00A045EE" w:rsidRDefault="00A045EE" w:rsidP="00A045EE">
      <w:pPr>
        <w:spacing w:before="360" w:line="360" w:lineRule="auto"/>
        <w:rPr>
          <w:rFonts w:ascii="Arial" w:hAnsi="Arial" w:cs="Arial"/>
          <w:b/>
          <w:sz w:val="22"/>
          <w:szCs w:val="22"/>
        </w:rPr>
      </w:pPr>
      <w:r w:rsidRPr="00A045EE">
        <w:rPr>
          <w:rFonts w:ascii="Arial" w:hAnsi="Arial" w:cs="Arial"/>
          <w:b/>
          <w:sz w:val="22"/>
          <w:szCs w:val="22"/>
        </w:rPr>
        <w:t>Powiatowy Urząd Pracy</w:t>
      </w:r>
    </w:p>
    <w:p w14:paraId="632494A4" w14:textId="77777777" w:rsidR="00A045EE" w:rsidRPr="00A045EE" w:rsidRDefault="00A045EE" w:rsidP="00A045EE">
      <w:pPr>
        <w:spacing w:line="360" w:lineRule="auto"/>
        <w:rPr>
          <w:rFonts w:ascii="Arial" w:hAnsi="Arial" w:cs="Arial"/>
          <w:b/>
          <w:sz w:val="22"/>
          <w:szCs w:val="22"/>
        </w:rPr>
      </w:pPr>
      <w:r w:rsidRPr="00A045EE">
        <w:rPr>
          <w:rFonts w:ascii="Arial" w:hAnsi="Arial" w:cs="Arial"/>
          <w:b/>
          <w:sz w:val="22"/>
          <w:szCs w:val="22"/>
        </w:rPr>
        <w:t>ul. Dworcowa 23</w:t>
      </w:r>
    </w:p>
    <w:p w14:paraId="0D673CF6" w14:textId="77777777" w:rsidR="00A045EE" w:rsidRPr="00A045EE" w:rsidRDefault="00A045EE" w:rsidP="00A045EE">
      <w:pPr>
        <w:spacing w:after="360" w:line="360" w:lineRule="auto"/>
        <w:rPr>
          <w:rFonts w:ascii="Arial" w:hAnsi="Arial" w:cs="Arial"/>
          <w:b/>
          <w:sz w:val="22"/>
          <w:szCs w:val="22"/>
        </w:rPr>
      </w:pPr>
      <w:r w:rsidRPr="00A045EE">
        <w:rPr>
          <w:rFonts w:ascii="Arial" w:hAnsi="Arial" w:cs="Arial"/>
          <w:b/>
          <w:sz w:val="22"/>
          <w:szCs w:val="22"/>
        </w:rPr>
        <w:t>43-200 Pszczyna</w:t>
      </w:r>
    </w:p>
    <w:p w14:paraId="4C9A53A0" w14:textId="22E26A2B" w:rsidR="00A045EE" w:rsidRPr="00A045EE" w:rsidRDefault="00A045EE" w:rsidP="00A045EE">
      <w:pPr>
        <w:spacing w:after="240" w:line="360" w:lineRule="auto"/>
        <w:rPr>
          <w:rFonts w:ascii="Arial" w:hAnsi="Arial" w:cs="Arial"/>
          <w:b/>
          <w:sz w:val="24"/>
          <w:szCs w:val="24"/>
        </w:rPr>
      </w:pPr>
      <w:r w:rsidRPr="00A045EE">
        <w:rPr>
          <w:rFonts w:ascii="Arial" w:hAnsi="Arial" w:cs="Arial"/>
          <w:b/>
          <w:sz w:val="24"/>
          <w:szCs w:val="24"/>
        </w:rPr>
        <w:t xml:space="preserve">Oświadczenie </w:t>
      </w:r>
      <w:r>
        <w:rPr>
          <w:rFonts w:ascii="Arial" w:hAnsi="Arial" w:cs="Arial"/>
          <w:b/>
          <w:sz w:val="24"/>
          <w:szCs w:val="24"/>
        </w:rPr>
        <w:t>P</w:t>
      </w:r>
      <w:r w:rsidRPr="00A045EE">
        <w:rPr>
          <w:rFonts w:ascii="Arial" w:hAnsi="Arial" w:cs="Arial"/>
          <w:b/>
          <w:sz w:val="24"/>
          <w:szCs w:val="24"/>
        </w:rPr>
        <w:t>oręczyciela</w:t>
      </w:r>
      <w:r>
        <w:rPr>
          <w:rFonts w:ascii="Arial" w:hAnsi="Arial" w:cs="Arial"/>
          <w:b/>
          <w:sz w:val="24"/>
          <w:szCs w:val="24"/>
        </w:rPr>
        <w:t xml:space="preserve"> I:</w:t>
      </w:r>
    </w:p>
    <w:p w14:paraId="57870C0C" w14:textId="064B144F"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 xml:space="preserve">Imię i nazwisko: </w:t>
      </w:r>
      <w:sdt>
        <w:sdtPr>
          <w:rPr>
            <w:rFonts w:ascii="Arial" w:eastAsia="Arial" w:hAnsi="Arial" w:cs="Arial"/>
            <w:sz w:val="22"/>
            <w:szCs w:val="22"/>
          </w:rPr>
          <w:id w:val="1090127117"/>
          <w:placeholder>
            <w:docPart w:val="9D3D8957031F4BF7A0B48A0445B37369"/>
          </w:placeholder>
          <w:showingPlcHdr/>
        </w:sdtPr>
        <w:sdtEndPr/>
        <w:sdtContent>
          <w:r w:rsidR="007D478D">
            <w:rPr>
              <w:rStyle w:val="Tekstzastpczy"/>
            </w:rPr>
            <w:t>…</w:t>
          </w:r>
        </w:sdtContent>
      </w:sdt>
    </w:p>
    <w:p w14:paraId="72E609EA" w14:textId="57AE2C3A"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 xml:space="preserve">Adres zamieszkania: </w:t>
      </w:r>
      <w:sdt>
        <w:sdtPr>
          <w:rPr>
            <w:rFonts w:ascii="Arial" w:eastAsia="Arial" w:hAnsi="Arial" w:cs="Arial"/>
            <w:sz w:val="22"/>
            <w:szCs w:val="22"/>
          </w:rPr>
          <w:id w:val="-1573033093"/>
          <w:placeholder>
            <w:docPart w:val="7D11C112188546059836E74670E14AEE"/>
          </w:placeholder>
          <w:showingPlcHdr/>
        </w:sdtPr>
        <w:sdtEndPr/>
        <w:sdtContent>
          <w:r w:rsidR="007D478D">
            <w:rPr>
              <w:rStyle w:val="Tekstzastpczy"/>
            </w:rPr>
            <w:t>…</w:t>
          </w:r>
        </w:sdtContent>
      </w:sdt>
    </w:p>
    <w:p w14:paraId="7E1742E0" w14:textId="7BE25175" w:rsidR="00A045EE" w:rsidRPr="00A045EE" w:rsidRDefault="00A045EE" w:rsidP="00A045EE">
      <w:pPr>
        <w:tabs>
          <w:tab w:val="left" w:pos="3402"/>
        </w:tabs>
        <w:spacing w:after="120" w:line="360" w:lineRule="auto"/>
        <w:rPr>
          <w:rFonts w:ascii="Arial" w:hAnsi="Arial" w:cs="Arial"/>
          <w:sz w:val="22"/>
          <w:szCs w:val="22"/>
        </w:rPr>
      </w:pPr>
      <w:r w:rsidRPr="00A045EE">
        <w:rPr>
          <w:rFonts w:ascii="Arial" w:hAnsi="Arial" w:cs="Arial"/>
          <w:sz w:val="22"/>
          <w:szCs w:val="22"/>
        </w:rPr>
        <w:t xml:space="preserve">Numer PESEL, jeżeli został nadany: </w:t>
      </w:r>
      <w:sdt>
        <w:sdtPr>
          <w:rPr>
            <w:rFonts w:ascii="Arial" w:eastAsia="Arial" w:hAnsi="Arial" w:cs="Arial"/>
            <w:sz w:val="22"/>
            <w:szCs w:val="22"/>
          </w:rPr>
          <w:id w:val="921680838"/>
          <w:placeholder>
            <w:docPart w:val="304DFFC3B659423CBBB5D3A609386607"/>
          </w:placeholder>
          <w:showingPlcHdr/>
        </w:sdtPr>
        <w:sdtEndPr/>
        <w:sdtContent>
          <w:r w:rsidR="007D478D">
            <w:rPr>
              <w:rStyle w:val="Tekstzastpczy"/>
            </w:rPr>
            <w:t>…</w:t>
          </w:r>
        </w:sdtContent>
      </w:sdt>
    </w:p>
    <w:p w14:paraId="5D6D88BB" w14:textId="28C99347" w:rsidR="00A045EE" w:rsidRPr="00A045EE" w:rsidRDefault="00A045EE" w:rsidP="00A045EE">
      <w:pPr>
        <w:tabs>
          <w:tab w:val="left" w:pos="3402"/>
        </w:tabs>
        <w:spacing w:after="120" w:line="360" w:lineRule="auto"/>
        <w:rPr>
          <w:rFonts w:ascii="Arial" w:hAnsi="Arial" w:cs="Arial"/>
          <w:sz w:val="22"/>
          <w:szCs w:val="22"/>
        </w:rPr>
      </w:pPr>
      <w:r w:rsidRPr="00A045EE">
        <w:rPr>
          <w:rFonts w:ascii="Arial" w:hAnsi="Arial" w:cs="Arial"/>
          <w:sz w:val="22"/>
          <w:szCs w:val="22"/>
        </w:rPr>
        <w:t xml:space="preserve">Nazwa i numer dokumentu potwierdzającego tożsamość: </w:t>
      </w:r>
      <w:sdt>
        <w:sdtPr>
          <w:rPr>
            <w:rFonts w:ascii="Arial" w:eastAsia="Arial" w:hAnsi="Arial" w:cs="Arial"/>
            <w:sz w:val="22"/>
            <w:szCs w:val="22"/>
          </w:rPr>
          <w:id w:val="-171179832"/>
          <w:placeholder>
            <w:docPart w:val="2A4A38FA1E2B46F699B0E2926AE48D30"/>
          </w:placeholder>
          <w:showingPlcHdr/>
        </w:sdtPr>
        <w:sdtEndPr/>
        <w:sdtContent>
          <w:r w:rsidR="007D478D">
            <w:rPr>
              <w:rStyle w:val="Tekstzastpczy"/>
            </w:rPr>
            <w:t>…</w:t>
          </w:r>
        </w:sdtContent>
      </w:sdt>
    </w:p>
    <w:p w14:paraId="4E23436D" w14:textId="780970EE"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 xml:space="preserve">Źródło uzyskiwanych dochodów: </w:t>
      </w:r>
      <w:sdt>
        <w:sdtPr>
          <w:rPr>
            <w:rFonts w:ascii="Arial" w:eastAsia="Arial" w:hAnsi="Arial" w:cs="Arial"/>
            <w:sz w:val="22"/>
            <w:szCs w:val="22"/>
          </w:rPr>
          <w:id w:val="1485280595"/>
          <w:placeholder>
            <w:docPart w:val="480CD71BAA264AA4B1157593CD18F400"/>
          </w:placeholder>
          <w:showingPlcHdr/>
        </w:sdtPr>
        <w:sdtEndPr/>
        <w:sdtContent>
          <w:r w:rsidR="007D478D">
            <w:rPr>
              <w:rStyle w:val="Tekstzastpczy"/>
            </w:rPr>
            <w:t>…</w:t>
          </w:r>
        </w:sdtContent>
      </w:sdt>
    </w:p>
    <w:p w14:paraId="39DE901A" w14:textId="77777777"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Kwota dochodów (netto) w ostatnich 3 miesiącach:</w:t>
      </w:r>
    </w:p>
    <w:p w14:paraId="2A4B17AE" w14:textId="31BEDC42" w:rsidR="00A045EE" w:rsidRPr="00A045EE" w:rsidRDefault="000960FC" w:rsidP="000C654D">
      <w:pPr>
        <w:numPr>
          <w:ilvl w:val="0"/>
          <w:numId w:val="14"/>
        </w:numPr>
        <w:spacing w:after="120" w:line="360" w:lineRule="auto"/>
        <w:ind w:left="0" w:firstLine="0"/>
        <w:rPr>
          <w:rFonts w:ascii="Arial" w:hAnsi="Arial" w:cs="Arial"/>
          <w:sz w:val="22"/>
          <w:szCs w:val="22"/>
        </w:rPr>
      </w:pPr>
      <w:sdt>
        <w:sdtPr>
          <w:rPr>
            <w:rFonts w:ascii="Arial" w:hAnsi="Arial" w:cs="Arial"/>
            <w:sz w:val="22"/>
            <w:szCs w:val="22"/>
          </w:rPr>
          <w:id w:val="-1423945272"/>
          <w:placeholder>
            <w:docPart w:val="969B5C0DAA934433BDEC8A2C8CC8BFD2"/>
          </w:placeholder>
          <w:showingPlcHdr/>
          <w:date w:fullDate="2025-08-01T00:00:00Z">
            <w:dateFormat w:val="MMMM yyyy"/>
            <w:lid w:val="pl-PL"/>
            <w:storeMappedDataAs w:val="dateTime"/>
            <w:calendar w:val="gregorian"/>
          </w:date>
        </w:sdtPr>
        <w:sdtEndPr/>
        <w:sdtContent>
          <w:r w:rsidR="00E705EE" w:rsidRPr="000F4D94">
            <w:rPr>
              <w:rStyle w:val="Tekstzastpczy"/>
            </w:rPr>
            <w:t>Kliknij, aby wprowadzić datę.</w:t>
          </w:r>
        </w:sdtContent>
      </w:sdt>
      <w:r w:rsidR="00B45462">
        <w:rPr>
          <w:rFonts w:ascii="Arial" w:hAnsi="Arial" w:cs="Arial"/>
          <w:sz w:val="22"/>
          <w:szCs w:val="22"/>
        </w:rPr>
        <w:t xml:space="preserve"> </w:t>
      </w:r>
      <w:r w:rsidR="00A045EE" w:rsidRPr="00A045EE">
        <w:rPr>
          <w:rFonts w:ascii="Arial" w:hAnsi="Arial" w:cs="Arial"/>
          <w:sz w:val="22"/>
          <w:szCs w:val="22"/>
        </w:rPr>
        <w:t xml:space="preserve">r. kwota </w:t>
      </w:r>
      <w:sdt>
        <w:sdtPr>
          <w:rPr>
            <w:rFonts w:ascii="Arial" w:eastAsia="Arial" w:hAnsi="Arial" w:cs="Arial"/>
            <w:sz w:val="22"/>
            <w:szCs w:val="22"/>
          </w:rPr>
          <w:id w:val="1859690719"/>
          <w:placeholder>
            <w:docPart w:val="1FB14627A84A4A7DA5D206316EFBA687"/>
          </w:placeholder>
          <w:showingPlcHdr/>
        </w:sdtPr>
        <w:sdtEndPr/>
        <w:sdtContent>
          <w:r w:rsidR="00B45462">
            <w:rPr>
              <w:rStyle w:val="Tekstzastpczy"/>
            </w:rPr>
            <w:t>…</w:t>
          </w:r>
        </w:sdtContent>
      </w:sdt>
      <w:r w:rsidR="00A045EE" w:rsidRPr="00A045EE">
        <w:rPr>
          <w:rFonts w:ascii="Arial" w:hAnsi="Arial" w:cs="Arial"/>
          <w:sz w:val="22"/>
          <w:szCs w:val="22"/>
        </w:rPr>
        <w:t xml:space="preserve"> zł,</w:t>
      </w:r>
    </w:p>
    <w:p w14:paraId="1DD826B6" w14:textId="2D66BF7C" w:rsidR="00A045EE" w:rsidRPr="00A045EE" w:rsidRDefault="000960FC" w:rsidP="000C654D">
      <w:pPr>
        <w:numPr>
          <w:ilvl w:val="0"/>
          <w:numId w:val="14"/>
        </w:numPr>
        <w:spacing w:after="120" w:line="360" w:lineRule="auto"/>
        <w:ind w:left="0" w:firstLine="0"/>
        <w:rPr>
          <w:rFonts w:ascii="Arial" w:hAnsi="Arial" w:cs="Arial"/>
          <w:sz w:val="22"/>
          <w:szCs w:val="22"/>
        </w:rPr>
      </w:pPr>
      <w:sdt>
        <w:sdtPr>
          <w:rPr>
            <w:rFonts w:ascii="Arial" w:hAnsi="Arial" w:cs="Arial"/>
            <w:sz w:val="22"/>
            <w:szCs w:val="22"/>
          </w:rPr>
          <w:id w:val="-1626067838"/>
          <w:placeholder>
            <w:docPart w:val="BDAB8EDC8D174F2E8EF9F11AF6FAC9A7"/>
          </w:placeholder>
          <w:showingPlcHdr/>
          <w:date w:fullDate="2025-08-01T00:00:00Z">
            <w:dateFormat w:val="MMMM yyyy"/>
            <w:lid w:val="pl-PL"/>
            <w:storeMappedDataAs w:val="dateTime"/>
            <w:calendar w:val="gregorian"/>
          </w:date>
        </w:sdtPr>
        <w:sdtEndPr/>
        <w:sdtContent>
          <w:r w:rsidR="004474E8" w:rsidRPr="000F4D94">
            <w:rPr>
              <w:rStyle w:val="Tekstzastpczy"/>
            </w:rPr>
            <w:t>Kliknij, aby wprowadzić datę.</w:t>
          </w:r>
        </w:sdtContent>
      </w:sdt>
      <w:r w:rsidR="004474E8" w:rsidRPr="00A045EE">
        <w:rPr>
          <w:rFonts w:ascii="Arial" w:hAnsi="Arial" w:cs="Arial"/>
          <w:sz w:val="22"/>
          <w:szCs w:val="22"/>
        </w:rPr>
        <w:t xml:space="preserve"> </w:t>
      </w:r>
      <w:r w:rsidR="00A045EE" w:rsidRPr="00A045EE">
        <w:rPr>
          <w:rFonts w:ascii="Arial" w:hAnsi="Arial" w:cs="Arial"/>
          <w:sz w:val="22"/>
          <w:szCs w:val="22"/>
        </w:rPr>
        <w:t xml:space="preserve">r. kwota </w:t>
      </w:r>
      <w:sdt>
        <w:sdtPr>
          <w:rPr>
            <w:rFonts w:ascii="Arial" w:eastAsia="Arial" w:hAnsi="Arial" w:cs="Arial"/>
            <w:sz w:val="22"/>
            <w:szCs w:val="22"/>
          </w:rPr>
          <w:id w:val="-1785254842"/>
          <w:placeholder>
            <w:docPart w:val="B40D5137AA5E4A72913DFBBD21E08032"/>
          </w:placeholder>
          <w:showingPlcHdr/>
        </w:sdtPr>
        <w:sdtEndPr/>
        <w:sdtContent>
          <w:r w:rsidR="00B45462">
            <w:rPr>
              <w:rStyle w:val="Tekstzastpczy"/>
            </w:rPr>
            <w:t>…</w:t>
          </w:r>
        </w:sdtContent>
      </w:sdt>
      <w:r w:rsidR="00A045EE" w:rsidRPr="00A045EE">
        <w:rPr>
          <w:rFonts w:ascii="Arial" w:hAnsi="Arial" w:cs="Arial"/>
          <w:sz w:val="22"/>
          <w:szCs w:val="22"/>
        </w:rPr>
        <w:t xml:space="preserve"> zł,</w:t>
      </w:r>
    </w:p>
    <w:p w14:paraId="0851C5F3" w14:textId="1F7F84A9" w:rsidR="00A045EE" w:rsidRPr="00A045EE" w:rsidRDefault="000960FC" w:rsidP="000C654D">
      <w:pPr>
        <w:numPr>
          <w:ilvl w:val="0"/>
          <w:numId w:val="14"/>
        </w:numPr>
        <w:spacing w:after="120" w:line="360" w:lineRule="auto"/>
        <w:ind w:left="0" w:firstLine="0"/>
        <w:rPr>
          <w:rFonts w:ascii="Arial" w:hAnsi="Arial" w:cs="Arial"/>
          <w:sz w:val="22"/>
          <w:szCs w:val="22"/>
        </w:rPr>
      </w:pPr>
      <w:sdt>
        <w:sdtPr>
          <w:rPr>
            <w:rFonts w:ascii="Arial" w:hAnsi="Arial" w:cs="Arial"/>
            <w:sz w:val="22"/>
            <w:szCs w:val="22"/>
          </w:rPr>
          <w:id w:val="1054354600"/>
          <w:placeholder>
            <w:docPart w:val="BAA2D565F72846CBB4C94C53EBB37572"/>
          </w:placeholder>
          <w:showingPlcHdr/>
          <w:date w:fullDate="2025-08-01T00:00:00Z">
            <w:dateFormat w:val="MMMM yyyy"/>
            <w:lid w:val="pl-PL"/>
            <w:storeMappedDataAs w:val="dateTime"/>
            <w:calendar w:val="gregorian"/>
          </w:date>
        </w:sdtPr>
        <w:sdtEndPr/>
        <w:sdtContent>
          <w:r w:rsidR="004474E8" w:rsidRPr="000F4D94">
            <w:rPr>
              <w:rStyle w:val="Tekstzastpczy"/>
            </w:rPr>
            <w:t>Kliknij, aby wprowadzić datę.</w:t>
          </w:r>
        </w:sdtContent>
      </w:sdt>
      <w:r w:rsidR="004474E8" w:rsidRPr="00A045EE">
        <w:rPr>
          <w:rFonts w:ascii="Arial" w:hAnsi="Arial" w:cs="Arial"/>
          <w:sz w:val="22"/>
          <w:szCs w:val="22"/>
        </w:rPr>
        <w:t xml:space="preserve"> </w:t>
      </w:r>
      <w:r w:rsidR="00A045EE" w:rsidRPr="00A045EE">
        <w:rPr>
          <w:rFonts w:ascii="Arial" w:hAnsi="Arial" w:cs="Arial"/>
          <w:sz w:val="22"/>
          <w:szCs w:val="22"/>
        </w:rPr>
        <w:t xml:space="preserve">r. kwota </w:t>
      </w:r>
      <w:sdt>
        <w:sdtPr>
          <w:rPr>
            <w:rFonts w:ascii="Arial" w:eastAsia="Arial" w:hAnsi="Arial" w:cs="Arial"/>
            <w:sz w:val="22"/>
            <w:szCs w:val="22"/>
          </w:rPr>
          <w:id w:val="1573774091"/>
          <w:placeholder>
            <w:docPart w:val="457C7BEE168149A8ACE469525CFFFFB3"/>
          </w:placeholder>
          <w:showingPlcHdr/>
        </w:sdtPr>
        <w:sdtEndPr/>
        <w:sdtContent>
          <w:r w:rsidR="00B45462">
            <w:rPr>
              <w:rStyle w:val="Tekstzastpczy"/>
            </w:rPr>
            <w:t>…</w:t>
          </w:r>
        </w:sdtContent>
      </w:sdt>
      <w:r w:rsidR="00A045EE" w:rsidRPr="00A045EE">
        <w:rPr>
          <w:rFonts w:ascii="Arial" w:hAnsi="Arial" w:cs="Arial"/>
          <w:sz w:val="22"/>
          <w:szCs w:val="22"/>
        </w:rPr>
        <w:t xml:space="preserve"> zł.</w:t>
      </w:r>
    </w:p>
    <w:p w14:paraId="4423A6BC" w14:textId="1F0CBA2E"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 xml:space="preserve">Kwota aktualnych zobowiązań finansowych (pożyczki, kredyty, alimenty itp.): </w:t>
      </w:r>
      <w:sdt>
        <w:sdtPr>
          <w:rPr>
            <w:rFonts w:ascii="Arial" w:eastAsia="Arial" w:hAnsi="Arial" w:cs="Arial"/>
            <w:sz w:val="22"/>
            <w:szCs w:val="22"/>
          </w:rPr>
          <w:id w:val="1421212113"/>
          <w:placeholder>
            <w:docPart w:val="C59D65FD6EC249299864A28F87340745"/>
          </w:placeholder>
          <w:showingPlcHdr/>
        </w:sdtPr>
        <w:sdtEndPr/>
        <w:sdtContent>
          <w:r w:rsidR="007D478D">
            <w:rPr>
              <w:rStyle w:val="Tekstzastpczy"/>
            </w:rPr>
            <w:t>…</w:t>
          </w:r>
        </w:sdtContent>
      </w:sdt>
    </w:p>
    <w:p w14:paraId="26C061A0" w14:textId="02ADA316"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 xml:space="preserve">Wysokość miesięcznej spłaty zadłużenia: </w:t>
      </w:r>
      <w:sdt>
        <w:sdtPr>
          <w:rPr>
            <w:rFonts w:ascii="Arial" w:eastAsia="Arial" w:hAnsi="Arial" w:cs="Arial"/>
            <w:sz w:val="22"/>
            <w:szCs w:val="22"/>
          </w:rPr>
          <w:id w:val="591508835"/>
          <w:placeholder>
            <w:docPart w:val="152F2BECA87E43A68A6B567210713B69"/>
          </w:placeholder>
          <w:showingPlcHdr/>
        </w:sdtPr>
        <w:sdtEndPr/>
        <w:sdtContent>
          <w:r w:rsidR="007D478D">
            <w:rPr>
              <w:rStyle w:val="Tekstzastpczy"/>
            </w:rPr>
            <w:t>…</w:t>
          </w:r>
        </w:sdtContent>
      </w:sdt>
    </w:p>
    <w:p w14:paraId="3D6DFD1C" w14:textId="1FE9F164" w:rsidR="00A045EE" w:rsidRPr="00A045EE" w:rsidRDefault="00A045EE" w:rsidP="00A045EE">
      <w:pPr>
        <w:spacing w:line="360" w:lineRule="auto"/>
        <w:rPr>
          <w:rFonts w:ascii="Arial" w:hAnsi="Arial" w:cs="Arial"/>
          <w:sz w:val="22"/>
          <w:szCs w:val="22"/>
        </w:rPr>
      </w:pPr>
      <w:r w:rsidRPr="00A045EE">
        <w:rPr>
          <w:rFonts w:ascii="Arial" w:hAnsi="Arial" w:cs="Arial"/>
          <w:sz w:val="22"/>
          <w:szCs w:val="22"/>
        </w:rPr>
        <w:t xml:space="preserve">Data i podpis poręczyciela: </w:t>
      </w:r>
      <w:sdt>
        <w:sdtPr>
          <w:rPr>
            <w:rFonts w:ascii="Arial" w:hAnsi="Arial" w:cs="Arial"/>
            <w:sz w:val="22"/>
            <w:szCs w:val="22"/>
          </w:rPr>
          <w:id w:val="1879038947"/>
          <w:placeholder>
            <w:docPart w:val="9FAD224FB9C845B2BF82C3A6EF33923D"/>
          </w:placeholder>
          <w:showingPlcHdr/>
          <w:date w:fullDate="2025-10-23T00:00:00Z">
            <w:dateFormat w:val="d MMMM yyyy"/>
            <w:lid w:val="pl-PL"/>
            <w:storeMappedDataAs w:val="dateTime"/>
            <w:calendar w:val="gregorian"/>
          </w:date>
        </w:sdtPr>
        <w:sdtEndPr/>
        <w:sdtContent>
          <w:r w:rsidR="00C02714" w:rsidRPr="000F4D94">
            <w:rPr>
              <w:rStyle w:val="Tekstzastpczy"/>
            </w:rPr>
            <w:t>Kliknij, aby wprowadzić datę.</w:t>
          </w:r>
        </w:sdtContent>
      </w:sdt>
      <w:r w:rsidR="007D478D">
        <w:rPr>
          <w:rFonts w:ascii="Arial" w:hAnsi="Arial" w:cs="Arial"/>
          <w:sz w:val="22"/>
          <w:szCs w:val="22"/>
        </w:rPr>
        <w:t xml:space="preserve">, </w:t>
      </w:r>
      <w:sdt>
        <w:sdtPr>
          <w:rPr>
            <w:rFonts w:ascii="Arial" w:hAnsi="Arial" w:cs="Arial"/>
            <w:sz w:val="22"/>
            <w:szCs w:val="22"/>
          </w:rPr>
          <w:alias w:val="Podpis"/>
          <w:tag w:val="Podpis"/>
          <w:id w:val="-1559467949"/>
          <w:placeholder>
            <w:docPart w:val="7A1AB847BF124C3687589E63A1BD8B58"/>
          </w:placeholder>
          <w:showingPlcHdr/>
          <w:dropDownList>
            <w:listItem w:value="Wybierz element."/>
            <w:listItem w:displayText="Podpis elektroniczny" w:value="Podpis elektroniczny"/>
            <w:listItem w:displayText="................................................................." w:value="................................................................."/>
          </w:dropDownList>
        </w:sdtPr>
        <w:sdtEndPr/>
        <w:sdtContent>
          <w:r w:rsidR="00C02714" w:rsidRPr="000F4D94">
            <w:rPr>
              <w:rStyle w:val="Tekstzastpczy"/>
            </w:rPr>
            <w:t>Wybierz element.</w:t>
          </w:r>
        </w:sdtContent>
      </w:sdt>
    </w:p>
    <w:p w14:paraId="3F93E7AD" w14:textId="77777777" w:rsidR="00A045EE" w:rsidRPr="00A045EE" w:rsidRDefault="00A045EE" w:rsidP="00A045EE">
      <w:pPr>
        <w:spacing w:before="240" w:line="360" w:lineRule="auto"/>
        <w:rPr>
          <w:rFonts w:ascii="Arial" w:hAnsi="Arial" w:cs="Arial"/>
          <w:b/>
          <w:sz w:val="22"/>
          <w:szCs w:val="22"/>
        </w:rPr>
      </w:pPr>
      <w:r w:rsidRPr="00A045EE">
        <w:rPr>
          <w:rFonts w:ascii="Arial" w:hAnsi="Arial" w:cs="Arial"/>
          <w:b/>
          <w:sz w:val="22"/>
          <w:szCs w:val="22"/>
        </w:rPr>
        <w:t>Przyjmuję do wiadomości, że:</w:t>
      </w:r>
    </w:p>
    <w:p w14:paraId="6EDE043F" w14:textId="77777777" w:rsidR="00A045EE" w:rsidRDefault="00A045EE" w:rsidP="000A3EBE">
      <w:pPr>
        <w:numPr>
          <w:ilvl w:val="0"/>
          <w:numId w:val="24"/>
        </w:numPr>
        <w:spacing w:line="360" w:lineRule="auto"/>
        <w:ind w:left="567" w:hanging="567"/>
        <w:rPr>
          <w:rFonts w:ascii="Arial" w:hAnsi="Arial" w:cs="Arial"/>
          <w:sz w:val="22"/>
          <w:szCs w:val="22"/>
          <w:lang w:eastAsia="pl-PL"/>
        </w:rPr>
      </w:pPr>
      <w:r w:rsidRPr="00A045EE">
        <w:rPr>
          <w:rFonts w:ascii="Arial" w:hAnsi="Arial" w:cs="Arial"/>
          <w:sz w:val="22"/>
          <w:szCs w:val="22"/>
          <w:lang w:eastAsia="pl-PL"/>
        </w:rPr>
        <w:t>Administratorem moich danych, w tym danych osobowych jest Powiatowy Urząd Pracy w Pszczynie, z siedzibą przy ul. Dworcowej 23, 43-200 Pszczyna, reprezentowany przez Dyrektora Urzędu.</w:t>
      </w:r>
    </w:p>
    <w:p w14:paraId="6792236C" w14:textId="77777777" w:rsidR="00A045EE" w:rsidRDefault="00A045EE" w:rsidP="000C654D">
      <w:pPr>
        <w:numPr>
          <w:ilvl w:val="0"/>
          <w:numId w:val="24"/>
        </w:numPr>
        <w:spacing w:line="360" w:lineRule="auto"/>
        <w:ind w:left="567" w:hanging="567"/>
        <w:rPr>
          <w:rFonts w:ascii="Arial" w:hAnsi="Arial" w:cs="Arial"/>
          <w:sz w:val="22"/>
          <w:szCs w:val="22"/>
          <w:lang w:eastAsia="pl-PL"/>
        </w:rPr>
      </w:pPr>
      <w:r w:rsidRPr="00A045EE">
        <w:rPr>
          <w:rFonts w:ascii="Arial" w:hAnsi="Arial" w:cs="Arial"/>
          <w:sz w:val="22"/>
          <w:szCs w:val="22"/>
          <w:lang w:eastAsia="pl-PL"/>
        </w:rPr>
        <w:t xml:space="preserve">Kontakt do pracownika pełniącego funkcję inspektora ochrony danych: </w:t>
      </w:r>
      <w:hyperlink r:id="rId8" w:history="1">
        <w:r w:rsidRPr="00A045EE">
          <w:rPr>
            <w:rFonts w:ascii="Arial" w:hAnsi="Arial" w:cs="Arial"/>
            <w:color w:val="0563C1"/>
            <w:sz w:val="22"/>
            <w:szCs w:val="22"/>
            <w:u w:val="single"/>
            <w:lang w:eastAsia="pl-PL"/>
          </w:rPr>
          <w:t>iod@pup-pszczyna.pl</w:t>
        </w:r>
      </w:hyperlink>
      <w:r w:rsidRPr="00A045EE">
        <w:rPr>
          <w:rFonts w:ascii="Arial" w:hAnsi="Arial" w:cs="Arial"/>
          <w:sz w:val="22"/>
          <w:szCs w:val="22"/>
          <w:lang w:eastAsia="pl-PL"/>
        </w:rPr>
        <w:t>.</w:t>
      </w:r>
    </w:p>
    <w:p w14:paraId="75E49890" w14:textId="15AEA239" w:rsidR="00A045EE" w:rsidRPr="00A045EE" w:rsidRDefault="00A045EE" w:rsidP="000C654D">
      <w:pPr>
        <w:numPr>
          <w:ilvl w:val="0"/>
          <w:numId w:val="24"/>
        </w:numPr>
        <w:spacing w:line="360" w:lineRule="auto"/>
        <w:ind w:left="567" w:hanging="567"/>
        <w:rPr>
          <w:rFonts w:ascii="Arial" w:hAnsi="Arial" w:cs="Arial"/>
          <w:sz w:val="22"/>
          <w:szCs w:val="22"/>
          <w:lang w:eastAsia="pl-PL"/>
        </w:rPr>
      </w:pPr>
      <w:r w:rsidRPr="00A045EE">
        <w:rPr>
          <w:rFonts w:ascii="Arial" w:hAnsi="Arial" w:cs="Arial"/>
          <w:sz w:val="22"/>
          <w:szCs w:val="22"/>
          <w:lang w:eastAsia="pl-PL"/>
        </w:rPr>
        <w:t xml:space="preserve">Moje dane osobowe przetwarzane są </w:t>
      </w:r>
      <w:r w:rsidRPr="00A045EE">
        <w:rPr>
          <w:rFonts w:ascii="Arial" w:hAnsi="Arial" w:cs="Arial"/>
          <w:bCs/>
          <w:sz w:val="22"/>
          <w:szCs w:val="22"/>
          <w:lang w:eastAsia="pl-PL"/>
        </w:rPr>
        <w:t>na podstawie art. 6 ust. 1 lit. c</w:t>
      </w:r>
      <w:r w:rsidRPr="00A045EE">
        <w:rPr>
          <w:rFonts w:ascii="Arial" w:hAnsi="Arial" w:cs="Arial"/>
          <w:sz w:val="22"/>
          <w:szCs w:val="22"/>
          <w:lang w:eastAsia="pl-PL"/>
        </w:rPr>
        <w:t xml:space="preserve"> ogólnego rozporządzenia o ochronie danych – w celu wypełnienia obowiązku prawnego ciążącego na administratorze w związku z realizacją zadań ustawowych określonych w:</w:t>
      </w:r>
    </w:p>
    <w:p w14:paraId="58F4D070" w14:textId="67DE4D21" w:rsidR="00A045EE" w:rsidRDefault="00A045EE" w:rsidP="000C654D">
      <w:pPr>
        <w:numPr>
          <w:ilvl w:val="0"/>
          <w:numId w:val="25"/>
        </w:numPr>
        <w:spacing w:line="360" w:lineRule="auto"/>
        <w:ind w:left="709" w:hanging="283"/>
        <w:rPr>
          <w:rFonts w:ascii="Arial" w:hAnsi="Arial" w:cs="Arial"/>
          <w:sz w:val="22"/>
          <w:szCs w:val="22"/>
          <w:lang w:eastAsia="pl-PL"/>
        </w:rPr>
      </w:pPr>
      <w:r>
        <w:rPr>
          <w:rFonts w:ascii="Arial" w:hAnsi="Arial" w:cs="Arial"/>
          <w:sz w:val="22"/>
          <w:szCs w:val="22"/>
          <w:lang w:eastAsia="pl-PL"/>
        </w:rPr>
        <w:t xml:space="preserve"> </w:t>
      </w:r>
      <w:r w:rsidRPr="00A045EE">
        <w:rPr>
          <w:rFonts w:ascii="Arial" w:hAnsi="Arial" w:cs="Arial"/>
          <w:sz w:val="22"/>
          <w:szCs w:val="22"/>
          <w:lang w:eastAsia="pl-PL"/>
        </w:rPr>
        <w:t xml:space="preserve">art. 47 ustawy z dnia </w:t>
      </w:r>
      <w:r w:rsidRPr="00A045EE">
        <w:rPr>
          <w:rFonts w:ascii="Arial" w:hAnsi="Arial" w:cs="Arial"/>
          <w:sz w:val="22"/>
          <w:szCs w:val="22"/>
        </w:rPr>
        <w:t xml:space="preserve">20 marca 2025 r. o rynku pracy i służbach zatrudnienia </w:t>
      </w:r>
      <w:r w:rsidRPr="00A045EE">
        <w:rPr>
          <w:rFonts w:ascii="Arial" w:hAnsi="Arial" w:cs="Arial"/>
          <w:sz w:val="22"/>
          <w:szCs w:val="22"/>
          <w:lang w:eastAsia="pl-PL"/>
        </w:rPr>
        <w:t xml:space="preserve">oraz </w:t>
      </w:r>
      <w:r w:rsidRPr="00A045EE">
        <w:rPr>
          <w:rFonts w:ascii="Arial" w:hAnsi="Arial" w:cs="Arial"/>
          <w:sz w:val="22"/>
          <w:szCs w:val="22"/>
        </w:rPr>
        <w:t xml:space="preserve">aktach wykonawczych wydanych na jej podstawie, w zakresie przyznawania </w:t>
      </w:r>
      <w:r>
        <w:rPr>
          <w:rFonts w:ascii="Arial" w:hAnsi="Arial" w:cs="Arial"/>
          <w:sz w:val="22"/>
          <w:szCs w:val="22"/>
        </w:rPr>
        <w:t>jednorazowo środków na podjęcie działalności gospodarczej</w:t>
      </w:r>
      <w:r w:rsidRPr="00A045EE">
        <w:rPr>
          <w:rFonts w:ascii="Arial" w:hAnsi="Arial" w:cs="Arial"/>
          <w:sz w:val="22"/>
          <w:szCs w:val="22"/>
        </w:rPr>
        <w:t xml:space="preserve">, w szczególności </w:t>
      </w:r>
      <w:r w:rsidRPr="00A045EE">
        <w:rPr>
          <w:rFonts w:ascii="Arial" w:hAnsi="Arial" w:cs="Arial"/>
          <w:sz w:val="22"/>
          <w:szCs w:val="22"/>
        </w:rPr>
        <w:lastRenderedPageBreak/>
        <w:t>rozpatrywanie wniosku, ustanowienie oraz realizacja zabezpieczenia zwrotu dofinansowania przez poręczenie;</w:t>
      </w:r>
    </w:p>
    <w:p w14:paraId="55337782" w14:textId="7AB04FDD" w:rsidR="00A045EE" w:rsidRPr="00A045EE" w:rsidRDefault="00A045EE" w:rsidP="000A3EBE">
      <w:pPr>
        <w:numPr>
          <w:ilvl w:val="0"/>
          <w:numId w:val="25"/>
        </w:numPr>
        <w:spacing w:line="360" w:lineRule="auto"/>
        <w:ind w:left="709" w:hanging="567"/>
        <w:rPr>
          <w:rFonts w:ascii="Arial" w:hAnsi="Arial" w:cs="Arial"/>
          <w:sz w:val="22"/>
          <w:szCs w:val="22"/>
          <w:lang w:eastAsia="pl-PL"/>
        </w:rPr>
      </w:pPr>
      <w:r w:rsidRPr="00A045EE">
        <w:rPr>
          <w:rFonts w:ascii="Arial" w:hAnsi="Arial" w:cs="Arial"/>
          <w:bCs/>
          <w:sz w:val="22"/>
          <w:szCs w:val="22"/>
          <w:lang w:eastAsia="pl-PL"/>
        </w:rPr>
        <w:t>ustawie z dnia 27 sierpnia 2009 r. o finansach publicznych oraz aktach wykonawczych wydanych na jej podstawie, w zakresie zasad dysponowania środkami publicznymi.</w:t>
      </w:r>
    </w:p>
    <w:p w14:paraId="73D8BEB3" w14:textId="77777777" w:rsidR="00E95E15" w:rsidRDefault="00A045EE" w:rsidP="000C654D">
      <w:pPr>
        <w:pStyle w:val="1Normalny"/>
        <w:numPr>
          <w:ilvl w:val="0"/>
          <w:numId w:val="24"/>
        </w:numPr>
        <w:ind w:left="426" w:hanging="426"/>
        <w:rPr>
          <w:lang w:eastAsia="pl-PL"/>
        </w:rPr>
      </w:pPr>
      <w:r w:rsidRPr="00E95E15">
        <w:rPr>
          <w:lang w:eastAsia="pl-PL"/>
        </w:rPr>
        <w:t>Dalsze przetwarzanie moich danych osobowych możliwe jest do celów archiwalnych w interesie publicznym, do celów badań naukowych lub historycznych lub do celów statystycznych zgodnie z art. 89 ust. 1 ogólnego rozporządzenia o ochronie danych.</w:t>
      </w:r>
    </w:p>
    <w:p w14:paraId="664D884D" w14:textId="77777777" w:rsidR="00E95E15" w:rsidRDefault="00A045EE" w:rsidP="000C654D">
      <w:pPr>
        <w:pStyle w:val="1Normalny"/>
        <w:numPr>
          <w:ilvl w:val="0"/>
          <w:numId w:val="24"/>
        </w:numPr>
        <w:ind w:left="426" w:hanging="426"/>
        <w:rPr>
          <w:lang w:eastAsia="pl-PL"/>
        </w:rPr>
      </w:pPr>
      <w:r w:rsidRPr="00E95E15">
        <w:rPr>
          <w:lang w:eastAsia="pl-PL"/>
        </w:rPr>
        <w:t>Odbiorcami moich danych osobowych są wyłącznie podmioty uprawnione do ich uzyskania na podstawie przepisów prawa oraz podmioty, z którymi Powiatowy Urząd Pracy w Pszczynie zawarł umowy powierzenia przetwarzania danych osobowych.</w:t>
      </w:r>
    </w:p>
    <w:p w14:paraId="2C54B78C" w14:textId="77777777" w:rsidR="00E95E15" w:rsidRDefault="00A045EE" w:rsidP="000C654D">
      <w:pPr>
        <w:pStyle w:val="1Normalny"/>
        <w:numPr>
          <w:ilvl w:val="0"/>
          <w:numId w:val="24"/>
        </w:numPr>
        <w:ind w:left="426" w:hanging="426"/>
        <w:rPr>
          <w:lang w:eastAsia="pl-PL"/>
        </w:rPr>
      </w:pPr>
      <w:r w:rsidRPr="00E95E15">
        <w:rPr>
          <w:lang w:eastAsia="pl-PL"/>
        </w:rPr>
        <w:t xml:space="preserve">Moje dane osobowe będą przetwarzane przez okres niezbędny do realizacji celów, o których mowa w pkt 3, a następnie przechowywane wg posiadanej kategorii archiwalnej – zgodnie z ustawą z dnia 14 lipca 1983 r. o narodowym zasobie archiwalnym i archiwach, w oparciu o Jednolity Rzeczowy Wykaz Akt obowiązujący w Powiatowym Urzędzie Pracy w Pszczynie - </w:t>
      </w:r>
      <w:r w:rsidRPr="00E95E15">
        <w:t>z zasady przez okres 10 lat, chyba, że wystąpią szczególne okoliczności związane np. z ochroną roszczeń</w:t>
      </w:r>
      <w:r w:rsidRPr="00E95E15">
        <w:rPr>
          <w:lang w:eastAsia="pl-PL"/>
        </w:rPr>
        <w:t>.</w:t>
      </w:r>
    </w:p>
    <w:p w14:paraId="366D6686" w14:textId="77777777" w:rsidR="00E95E15" w:rsidRDefault="00A045EE" w:rsidP="000C654D">
      <w:pPr>
        <w:pStyle w:val="1Normalny"/>
        <w:numPr>
          <w:ilvl w:val="0"/>
          <w:numId w:val="24"/>
        </w:numPr>
        <w:ind w:left="426" w:hanging="426"/>
        <w:rPr>
          <w:lang w:eastAsia="pl-PL"/>
        </w:rPr>
      </w:pPr>
      <w:r w:rsidRPr="00E95E15">
        <w:rPr>
          <w:lang w:eastAsia="pl-PL"/>
        </w:rPr>
        <w:t>Przysługuje mi prawo dostępu do treści moich danych oraz ich poprawienia i sprostowania oraz w zakresie wynikającym z przepisów do usunięcia, ograniczenia przetwarzania, przenoszenia danych, wniesienia sprzeciwu wobec ich przetwarzania.</w:t>
      </w:r>
    </w:p>
    <w:p w14:paraId="5CEC487D" w14:textId="77777777" w:rsidR="00E95E15" w:rsidRDefault="00A045EE" w:rsidP="000C654D">
      <w:pPr>
        <w:pStyle w:val="1Normalny"/>
        <w:numPr>
          <w:ilvl w:val="0"/>
          <w:numId w:val="24"/>
        </w:numPr>
        <w:ind w:left="426" w:hanging="426"/>
        <w:rPr>
          <w:lang w:eastAsia="pl-PL"/>
        </w:rPr>
      </w:pPr>
      <w:r w:rsidRPr="00E95E15">
        <w:rPr>
          <w:lang w:eastAsia="pl-PL"/>
        </w:rPr>
        <w:t>Przysługuje mi prawo wniesienia skargi do organu nadzorczego właściwego do przetwarzania danych osobowych, jeżeli uznam, że przetwarzanie danych narusza przepisy dotyczące ochrony danych (Prezes Urzędu Ochrony Danych Osobowych, ul. Stawki 2, 00-193 Warszawa).</w:t>
      </w:r>
    </w:p>
    <w:p w14:paraId="233058E7" w14:textId="72928F7D" w:rsidR="00E95E15" w:rsidRDefault="00A045EE" w:rsidP="000C654D">
      <w:pPr>
        <w:pStyle w:val="1Normalny"/>
        <w:numPr>
          <w:ilvl w:val="0"/>
          <w:numId w:val="24"/>
        </w:numPr>
        <w:ind w:left="426" w:hanging="426"/>
        <w:rPr>
          <w:lang w:eastAsia="pl-PL"/>
        </w:rPr>
      </w:pPr>
      <w:r w:rsidRPr="00E95E15">
        <w:rPr>
          <w:lang w:eastAsia="pl-PL"/>
        </w:rPr>
        <w:t xml:space="preserve">Podanie przeze mnie danych osobowych jest dobrowolne, jednak niezbędne do realizacji celów, o których mowa </w:t>
      </w:r>
      <w:r w:rsidRPr="006718F3">
        <w:rPr>
          <w:lang w:eastAsia="pl-PL"/>
        </w:rPr>
        <w:t>w pkt. 3</w:t>
      </w:r>
      <w:r w:rsidR="005D2951" w:rsidRPr="006718F3">
        <w:rPr>
          <w:lang w:eastAsia="pl-PL"/>
        </w:rPr>
        <w:t xml:space="preserve"> Klauzuli</w:t>
      </w:r>
      <w:r w:rsidR="00E95E15" w:rsidRPr="006718F3">
        <w:rPr>
          <w:lang w:eastAsia="pl-PL"/>
        </w:rPr>
        <w:t>.</w:t>
      </w:r>
      <w:r w:rsidR="00E95E15" w:rsidRPr="00824166">
        <w:rPr>
          <w:lang w:eastAsia="pl-PL"/>
        </w:rPr>
        <w:t xml:space="preserve"> </w:t>
      </w:r>
      <w:r w:rsidR="00824166" w:rsidRPr="00824166">
        <w:rPr>
          <w:lang w:eastAsia="pl-PL"/>
        </w:rPr>
        <w:t>Niepodanie</w:t>
      </w:r>
      <w:r w:rsidR="00824166">
        <w:rPr>
          <w:lang w:eastAsia="pl-PL"/>
        </w:rPr>
        <w:t xml:space="preserve"> przez Państwa </w:t>
      </w:r>
      <w:r w:rsidR="00913910">
        <w:rPr>
          <w:lang w:eastAsia="pl-PL"/>
        </w:rPr>
        <w:t xml:space="preserve">danych osobowych będzie skutkować brakiem możliwości zawarcia umowy poręczenia zwrotu przyznanych </w:t>
      </w:r>
      <w:r w:rsidR="00913910">
        <w:t>jednorazowo środków na podjęcie działalności gospodarczej</w:t>
      </w:r>
    </w:p>
    <w:p w14:paraId="196F7F9A" w14:textId="0DFC4D5B" w:rsidR="00A045EE" w:rsidRPr="00E95E15" w:rsidRDefault="00A045EE" w:rsidP="000C654D">
      <w:pPr>
        <w:pStyle w:val="1Normalny"/>
        <w:numPr>
          <w:ilvl w:val="0"/>
          <w:numId w:val="24"/>
        </w:numPr>
        <w:ind w:left="426" w:hanging="426"/>
        <w:rPr>
          <w:lang w:eastAsia="pl-PL"/>
        </w:rPr>
      </w:pPr>
      <w:r w:rsidRPr="00E95E15">
        <w:rPr>
          <w:lang w:eastAsia="pl-PL"/>
        </w:rPr>
        <w:t>Moje dane nie będą poddawane zautomatyzowanemu podejmowaniu decyzji (profilowaniu).</w:t>
      </w:r>
    </w:p>
    <w:p w14:paraId="657EF702" w14:textId="77777777" w:rsidR="00A045EE" w:rsidRPr="00A045EE" w:rsidRDefault="00A045EE" w:rsidP="00A045EE">
      <w:pPr>
        <w:spacing w:before="240" w:after="120" w:line="360" w:lineRule="auto"/>
        <w:rPr>
          <w:rFonts w:ascii="Arial" w:hAnsi="Arial" w:cs="Arial"/>
          <w:sz w:val="22"/>
          <w:szCs w:val="22"/>
        </w:rPr>
      </w:pPr>
      <w:r w:rsidRPr="00A045EE">
        <w:rPr>
          <w:rFonts w:ascii="Arial" w:hAnsi="Arial" w:cs="Arial"/>
          <w:b/>
          <w:sz w:val="22"/>
          <w:szCs w:val="22"/>
        </w:rPr>
        <w:t>Informacja dla poręczycieli:</w:t>
      </w:r>
    </w:p>
    <w:p w14:paraId="77E15198" w14:textId="77777777" w:rsidR="00E95E15" w:rsidRDefault="00A045EE" w:rsidP="000C654D">
      <w:pPr>
        <w:numPr>
          <w:ilvl w:val="0"/>
          <w:numId w:val="23"/>
        </w:numPr>
        <w:tabs>
          <w:tab w:val="left" w:pos="567"/>
        </w:tabs>
        <w:spacing w:line="360" w:lineRule="auto"/>
        <w:ind w:left="567" w:hanging="567"/>
        <w:rPr>
          <w:rFonts w:ascii="Arial" w:hAnsi="Arial" w:cs="Arial"/>
          <w:sz w:val="22"/>
          <w:szCs w:val="22"/>
        </w:rPr>
      </w:pPr>
      <w:r w:rsidRPr="00A045EE">
        <w:rPr>
          <w:rFonts w:ascii="Arial" w:hAnsi="Arial" w:cs="Arial"/>
          <w:sz w:val="22"/>
          <w:szCs w:val="22"/>
        </w:rPr>
        <w:t>W przypadku, gdy poręczycielem jest emeryt/rencista należy przedstawić decyzję o przyznaniu emerytury/renty lub ostatnią decyzję o jej waloryzacji oraz aktualny wyciąg bankowy potwierdzający wpływ emerytury/renty na konto bankowe lub ostatni odcinek emerytury/renty, bądź zaświadczenie z ZUS o wysokości otrzymanego świadczenia.</w:t>
      </w:r>
    </w:p>
    <w:p w14:paraId="2A2A59E1" w14:textId="2B900187" w:rsidR="00E95E15" w:rsidRDefault="00A045EE" w:rsidP="000C654D">
      <w:pPr>
        <w:numPr>
          <w:ilvl w:val="0"/>
          <w:numId w:val="23"/>
        </w:numPr>
        <w:tabs>
          <w:tab w:val="left" w:pos="284"/>
        </w:tabs>
        <w:spacing w:line="360" w:lineRule="auto"/>
        <w:ind w:left="284" w:hanging="568"/>
        <w:rPr>
          <w:rFonts w:ascii="Arial" w:hAnsi="Arial" w:cs="Arial"/>
          <w:sz w:val="22"/>
          <w:szCs w:val="22"/>
        </w:rPr>
      </w:pPr>
      <w:r w:rsidRPr="00A045EE">
        <w:rPr>
          <w:rFonts w:ascii="Arial" w:hAnsi="Arial" w:cs="Arial"/>
          <w:sz w:val="22"/>
          <w:szCs w:val="22"/>
        </w:rPr>
        <w:lastRenderedPageBreak/>
        <w:t>W przypadku, gdy poręczycielem jest osoba pracująca należy przedstawić zaświadczenie</w:t>
      </w:r>
      <w:r w:rsidR="000C654D">
        <w:rPr>
          <w:rFonts w:ascii="Arial" w:hAnsi="Arial" w:cs="Arial"/>
          <w:sz w:val="22"/>
          <w:szCs w:val="22"/>
        </w:rPr>
        <w:t xml:space="preserve"> </w:t>
      </w:r>
      <w:r w:rsidRPr="00A045EE">
        <w:rPr>
          <w:rFonts w:ascii="Arial" w:hAnsi="Arial" w:cs="Arial"/>
          <w:sz w:val="22"/>
          <w:szCs w:val="22"/>
        </w:rPr>
        <w:t>o zarobkach na druku, który stanowi załącznik do wniosku wydane nie wcześniej niż 14 dni od daty złożenia wniosku.</w:t>
      </w:r>
    </w:p>
    <w:p w14:paraId="69E4D1C6" w14:textId="0F96E05F" w:rsidR="00A045EE" w:rsidRPr="00A045EE" w:rsidRDefault="00A045EE" w:rsidP="000C654D">
      <w:pPr>
        <w:numPr>
          <w:ilvl w:val="0"/>
          <w:numId w:val="23"/>
        </w:numPr>
        <w:tabs>
          <w:tab w:val="left" w:pos="284"/>
        </w:tabs>
        <w:spacing w:line="360" w:lineRule="auto"/>
        <w:ind w:left="284" w:hanging="568"/>
        <w:rPr>
          <w:rFonts w:ascii="Arial" w:hAnsi="Arial" w:cs="Arial"/>
          <w:sz w:val="22"/>
          <w:szCs w:val="22"/>
        </w:rPr>
      </w:pPr>
      <w:r w:rsidRPr="00A045EE">
        <w:rPr>
          <w:rFonts w:ascii="Arial" w:hAnsi="Arial" w:cs="Arial"/>
          <w:sz w:val="22"/>
          <w:szCs w:val="22"/>
        </w:rPr>
        <w:t>W przypadku osoby prowadzącej działalność gospodarczą należy przedłożyć zaświadczenie z ZUS i Urzędu Skarbowego o braku posiadania zaległości podatkowych lub składkowych, o braku postępowań mających na celu ujawnienie zaległości podatkowych lub składkowych i określenia ich wysokości, o braku postępowań egzekucyjnych, również w zakresie innych niż składkowe i podatkowe zobowiązania oraz dotyczące podatków lub składek, których termin płatności został odroczony lub których płatność została rozłożona na raty, zaświadczenie z Urzędu Skarbowego o wysokości przychodu i dochodu podatnika wykazanego w poprzednim roku kalendarzowym, wydane nie wcześniej niż 14 dni od daty złożenia Wniosku.</w:t>
      </w:r>
    </w:p>
    <w:p w14:paraId="0A507ADD" w14:textId="7717784A" w:rsidR="00A045EE" w:rsidRPr="00A045EE" w:rsidRDefault="00A045EE" w:rsidP="00A045EE">
      <w:pPr>
        <w:spacing w:before="480" w:line="360" w:lineRule="auto"/>
        <w:rPr>
          <w:rFonts w:ascii="Arial" w:hAnsi="Arial" w:cs="Arial"/>
          <w:sz w:val="22"/>
          <w:szCs w:val="22"/>
        </w:rPr>
      </w:pPr>
      <w:r w:rsidRPr="00A045EE">
        <w:rPr>
          <w:rFonts w:ascii="Arial" w:hAnsi="Arial" w:cs="Arial"/>
          <w:sz w:val="22"/>
          <w:szCs w:val="22"/>
        </w:rPr>
        <w:t>Zapoznałam się / zapoznałem się,</w:t>
      </w:r>
      <w:r w:rsidR="00AB292C">
        <w:rPr>
          <w:rFonts w:ascii="Arial" w:hAnsi="Arial" w:cs="Arial"/>
          <w:sz w:val="22"/>
          <w:szCs w:val="22"/>
        </w:rPr>
        <w:br/>
      </w:r>
      <w:r w:rsidRPr="00A045EE">
        <w:rPr>
          <w:rFonts w:ascii="Arial" w:hAnsi="Arial" w:cs="Arial"/>
          <w:sz w:val="22"/>
          <w:szCs w:val="22"/>
        </w:rPr>
        <w:t>data i podpis poręczyciela</w:t>
      </w:r>
      <w:r w:rsidR="00AB292C">
        <w:rPr>
          <w:rFonts w:ascii="Arial" w:hAnsi="Arial" w:cs="Arial"/>
          <w:sz w:val="22"/>
          <w:szCs w:val="22"/>
        </w:rPr>
        <w:t xml:space="preserve">: </w:t>
      </w:r>
      <w:sdt>
        <w:sdtPr>
          <w:rPr>
            <w:rFonts w:ascii="Arial" w:hAnsi="Arial" w:cs="Arial"/>
            <w:sz w:val="22"/>
            <w:szCs w:val="22"/>
          </w:rPr>
          <w:alias w:val="Data"/>
          <w:tag w:val="Data"/>
          <w:id w:val="-760208065"/>
          <w:placeholder>
            <w:docPart w:val="5662FB7FA8AD4229A1C62A864C0769BA"/>
          </w:placeholder>
          <w:showingPlcHdr/>
          <w:date>
            <w:dateFormat w:val="d MMMM yyyy"/>
            <w:lid w:val="pl-PL"/>
            <w:storeMappedDataAs w:val="dateTime"/>
            <w:calendar w:val="gregorian"/>
          </w:date>
        </w:sdtPr>
        <w:sdtEndPr/>
        <w:sdtContent>
          <w:r w:rsidR="00AB292C" w:rsidRPr="000F4D94">
            <w:rPr>
              <w:rStyle w:val="Tekstzastpczy"/>
            </w:rPr>
            <w:t>Kliknij, aby wprowadzić datę.</w:t>
          </w:r>
        </w:sdtContent>
      </w:sdt>
      <w:r w:rsidR="00AB292C">
        <w:rPr>
          <w:rFonts w:ascii="Arial" w:hAnsi="Arial" w:cs="Arial"/>
          <w:sz w:val="22"/>
          <w:szCs w:val="22"/>
        </w:rPr>
        <w:t xml:space="preserve">, </w:t>
      </w:r>
      <w:sdt>
        <w:sdtPr>
          <w:rPr>
            <w:rFonts w:ascii="Arial" w:hAnsi="Arial" w:cs="Arial"/>
            <w:sz w:val="22"/>
            <w:szCs w:val="22"/>
          </w:rPr>
          <w:alias w:val="Podpis"/>
          <w:tag w:val="Podpis"/>
          <w:id w:val="-496654418"/>
          <w:placeholder>
            <w:docPart w:val="DEAF3D66E6EF472798D86F9B552319A7"/>
          </w:placeholder>
          <w:showingPlcHdr/>
          <w:dropDownList>
            <w:listItem w:value="Wybierz element."/>
            <w:listItem w:displayText="Podpis elektroniczny" w:value="Podpis elektroniczny"/>
            <w:listItem w:displayText="........................................................." w:value="........................................................."/>
          </w:dropDownList>
        </w:sdtPr>
        <w:sdtEndPr/>
        <w:sdtContent>
          <w:r w:rsidR="00AB292C" w:rsidRPr="000F4D94">
            <w:rPr>
              <w:rStyle w:val="Tekstzastpczy"/>
            </w:rPr>
            <w:t>Wybierz element.</w:t>
          </w:r>
        </w:sdtContent>
      </w:sdt>
    </w:p>
    <w:p w14:paraId="6006DBCC" w14:textId="77777777" w:rsidR="00E95E15" w:rsidRPr="00A045EE" w:rsidRDefault="00A045EE" w:rsidP="00E95E15">
      <w:pPr>
        <w:tabs>
          <w:tab w:val="left" w:pos="7938"/>
        </w:tabs>
        <w:spacing w:after="113" w:line="360" w:lineRule="auto"/>
        <w:ind w:right="-31"/>
        <w:rPr>
          <w:rFonts w:ascii="Arial" w:hAnsi="Arial" w:cs="Arial"/>
          <w:bCs/>
          <w:i/>
          <w:sz w:val="22"/>
          <w:szCs w:val="22"/>
        </w:rPr>
      </w:pPr>
      <w:r w:rsidRPr="00A045EE">
        <w:rPr>
          <w:sz w:val="24"/>
          <w:szCs w:val="24"/>
        </w:rPr>
        <w:br w:type="page"/>
      </w:r>
      <w:bookmarkEnd w:id="6"/>
      <w:r w:rsidR="00E95E15" w:rsidRPr="00A045EE">
        <w:rPr>
          <w:rFonts w:ascii="Arial" w:hAnsi="Arial" w:cs="Arial"/>
          <w:bCs/>
          <w:sz w:val="22"/>
          <w:szCs w:val="22"/>
        </w:rPr>
        <w:lastRenderedPageBreak/>
        <w:t>Załącznik nr 1 do Wniosku</w:t>
      </w:r>
    </w:p>
    <w:p w14:paraId="022B0092" w14:textId="77777777" w:rsidR="00E95E15" w:rsidRPr="00A045EE" w:rsidRDefault="00E95E15" w:rsidP="00E95E15">
      <w:pPr>
        <w:spacing w:before="360" w:line="360" w:lineRule="auto"/>
        <w:rPr>
          <w:rFonts w:ascii="Arial" w:hAnsi="Arial" w:cs="Arial"/>
          <w:b/>
          <w:sz w:val="22"/>
          <w:szCs w:val="22"/>
        </w:rPr>
      </w:pPr>
      <w:r w:rsidRPr="00A045EE">
        <w:rPr>
          <w:rFonts w:ascii="Arial" w:hAnsi="Arial" w:cs="Arial"/>
          <w:b/>
          <w:sz w:val="22"/>
          <w:szCs w:val="22"/>
        </w:rPr>
        <w:t>Powiatowy Urząd Pracy</w:t>
      </w:r>
    </w:p>
    <w:p w14:paraId="46C1A440" w14:textId="77777777" w:rsidR="00E95E15" w:rsidRPr="00A045EE" w:rsidRDefault="00E95E15" w:rsidP="00E95E15">
      <w:pPr>
        <w:spacing w:line="360" w:lineRule="auto"/>
        <w:rPr>
          <w:rFonts w:ascii="Arial" w:hAnsi="Arial" w:cs="Arial"/>
          <w:b/>
          <w:sz w:val="22"/>
          <w:szCs w:val="22"/>
        </w:rPr>
      </w:pPr>
      <w:r w:rsidRPr="00A045EE">
        <w:rPr>
          <w:rFonts w:ascii="Arial" w:hAnsi="Arial" w:cs="Arial"/>
          <w:b/>
          <w:sz w:val="22"/>
          <w:szCs w:val="22"/>
        </w:rPr>
        <w:t>ul. Dworcowa 23</w:t>
      </w:r>
    </w:p>
    <w:p w14:paraId="0DC70279" w14:textId="77777777" w:rsidR="00E95E15" w:rsidRPr="00A045EE" w:rsidRDefault="00E95E15" w:rsidP="00E95E15">
      <w:pPr>
        <w:spacing w:after="360" w:line="360" w:lineRule="auto"/>
        <w:rPr>
          <w:rFonts w:ascii="Arial" w:hAnsi="Arial" w:cs="Arial"/>
          <w:b/>
          <w:sz w:val="22"/>
          <w:szCs w:val="22"/>
        </w:rPr>
      </w:pPr>
      <w:r w:rsidRPr="00A045EE">
        <w:rPr>
          <w:rFonts w:ascii="Arial" w:hAnsi="Arial" w:cs="Arial"/>
          <w:b/>
          <w:sz w:val="22"/>
          <w:szCs w:val="22"/>
        </w:rPr>
        <w:t>43-200 Pszczyna</w:t>
      </w:r>
    </w:p>
    <w:p w14:paraId="26B6908F" w14:textId="175A2510" w:rsidR="00E95E15" w:rsidRPr="00A045EE" w:rsidRDefault="00E95E15" w:rsidP="00E95E15">
      <w:pPr>
        <w:spacing w:after="240" w:line="360" w:lineRule="auto"/>
        <w:rPr>
          <w:rFonts w:ascii="Arial" w:hAnsi="Arial" w:cs="Arial"/>
          <w:b/>
          <w:sz w:val="24"/>
          <w:szCs w:val="24"/>
        </w:rPr>
      </w:pPr>
      <w:r w:rsidRPr="00A045EE">
        <w:rPr>
          <w:rFonts w:ascii="Arial" w:hAnsi="Arial" w:cs="Arial"/>
          <w:b/>
          <w:sz w:val="24"/>
          <w:szCs w:val="24"/>
        </w:rPr>
        <w:t xml:space="preserve">Oświadczenie </w:t>
      </w:r>
      <w:r>
        <w:rPr>
          <w:rFonts w:ascii="Arial" w:hAnsi="Arial" w:cs="Arial"/>
          <w:b/>
          <w:sz w:val="24"/>
          <w:szCs w:val="24"/>
        </w:rPr>
        <w:t>P</w:t>
      </w:r>
      <w:r w:rsidRPr="00A045EE">
        <w:rPr>
          <w:rFonts w:ascii="Arial" w:hAnsi="Arial" w:cs="Arial"/>
          <w:b/>
          <w:sz w:val="24"/>
          <w:szCs w:val="24"/>
        </w:rPr>
        <w:t>oręczyciela</w:t>
      </w:r>
      <w:r>
        <w:rPr>
          <w:rFonts w:ascii="Arial" w:hAnsi="Arial" w:cs="Arial"/>
          <w:b/>
          <w:sz w:val="24"/>
          <w:szCs w:val="24"/>
        </w:rPr>
        <w:t xml:space="preserve"> II:</w:t>
      </w:r>
    </w:p>
    <w:p w14:paraId="44D4850E" w14:textId="22C1E261"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 xml:space="preserve">Imię i nazwisko: </w:t>
      </w:r>
      <w:sdt>
        <w:sdtPr>
          <w:rPr>
            <w:rFonts w:ascii="Arial" w:eastAsia="Arial" w:hAnsi="Arial" w:cs="Arial"/>
            <w:sz w:val="22"/>
            <w:szCs w:val="22"/>
          </w:rPr>
          <w:id w:val="24146249"/>
          <w:placeholder>
            <w:docPart w:val="32D5BCD1F89446DEB1992B680FCAFBD3"/>
          </w:placeholder>
          <w:showingPlcHdr/>
        </w:sdtPr>
        <w:sdtEndPr/>
        <w:sdtContent>
          <w:r w:rsidR="00CC6C2C">
            <w:rPr>
              <w:rStyle w:val="Tekstzastpczy"/>
            </w:rPr>
            <w:t>…</w:t>
          </w:r>
        </w:sdtContent>
      </w:sdt>
    </w:p>
    <w:p w14:paraId="28015263" w14:textId="0A19331C"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 xml:space="preserve">Adres zamieszkania: </w:t>
      </w:r>
      <w:sdt>
        <w:sdtPr>
          <w:rPr>
            <w:rFonts w:ascii="Arial" w:eastAsia="Arial" w:hAnsi="Arial" w:cs="Arial"/>
            <w:sz w:val="22"/>
            <w:szCs w:val="22"/>
          </w:rPr>
          <w:id w:val="405042800"/>
          <w:placeholder>
            <w:docPart w:val="D40760A1E06D4DCE9C4064FC40475164"/>
          </w:placeholder>
          <w:showingPlcHdr/>
        </w:sdtPr>
        <w:sdtEndPr/>
        <w:sdtContent>
          <w:r w:rsidR="00CC6C2C">
            <w:rPr>
              <w:rStyle w:val="Tekstzastpczy"/>
            </w:rPr>
            <w:t>…</w:t>
          </w:r>
        </w:sdtContent>
      </w:sdt>
    </w:p>
    <w:p w14:paraId="55C273CF" w14:textId="29B87638" w:rsidR="00E95E15" w:rsidRPr="00A045EE" w:rsidRDefault="00E95E15" w:rsidP="00E95E15">
      <w:pPr>
        <w:tabs>
          <w:tab w:val="left" w:pos="3402"/>
        </w:tabs>
        <w:spacing w:after="120" w:line="360" w:lineRule="auto"/>
        <w:rPr>
          <w:rFonts w:ascii="Arial" w:hAnsi="Arial" w:cs="Arial"/>
          <w:sz w:val="22"/>
          <w:szCs w:val="22"/>
        </w:rPr>
      </w:pPr>
      <w:r w:rsidRPr="00A045EE">
        <w:rPr>
          <w:rFonts w:ascii="Arial" w:hAnsi="Arial" w:cs="Arial"/>
          <w:sz w:val="22"/>
          <w:szCs w:val="22"/>
        </w:rPr>
        <w:t xml:space="preserve">Numer PESEL, jeżeli został nadany: </w:t>
      </w:r>
      <w:sdt>
        <w:sdtPr>
          <w:rPr>
            <w:rFonts w:ascii="Arial" w:eastAsia="Arial" w:hAnsi="Arial" w:cs="Arial"/>
            <w:sz w:val="22"/>
            <w:szCs w:val="22"/>
          </w:rPr>
          <w:id w:val="630053508"/>
          <w:placeholder>
            <w:docPart w:val="9F7CC2265A79480E87D83F9838E50B35"/>
          </w:placeholder>
          <w:showingPlcHdr/>
        </w:sdtPr>
        <w:sdtEndPr/>
        <w:sdtContent>
          <w:r w:rsidR="00CC6C2C">
            <w:rPr>
              <w:rStyle w:val="Tekstzastpczy"/>
            </w:rPr>
            <w:t>…</w:t>
          </w:r>
        </w:sdtContent>
      </w:sdt>
    </w:p>
    <w:p w14:paraId="1FE1AFDB" w14:textId="579D1CD6" w:rsidR="00E95E15" w:rsidRPr="00A045EE" w:rsidRDefault="00E95E15" w:rsidP="00E95E15">
      <w:pPr>
        <w:tabs>
          <w:tab w:val="left" w:pos="3402"/>
        </w:tabs>
        <w:spacing w:after="120" w:line="360" w:lineRule="auto"/>
        <w:rPr>
          <w:rFonts w:ascii="Arial" w:hAnsi="Arial" w:cs="Arial"/>
          <w:sz w:val="22"/>
          <w:szCs w:val="22"/>
        </w:rPr>
      </w:pPr>
      <w:r w:rsidRPr="00A045EE">
        <w:rPr>
          <w:rFonts w:ascii="Arial" w:hAnsi="Arial" w:cs="Arial"/>
          <w:sz w:val="22"/>
          <w:szCs w:val="22"/>
        </w:rPr>
        <w:t xml:space="preserve">Nazwa i numer dokumentu potwierdzającego tożsamość: </w:t>
      </w:r>
      <w:sdt>
        <w:sdtPr>
          <w:rPr>
            <w:rFonts w:ascii="Arial" w:eastAsia="Arial" w:hAnsi="Arial" w:cs="Arial"/>
            <w:sz w:val="22"/>
            <w:szCs w:val="22"/>
          </w:rPr>
          <w:id w:val="420992762"/>
          <w:placeholder>
            <w:docPart w:val="443EBB8FFBEF4DA1839D570ABB99CA40"/>
          </w:placeholder>
          <w:showingPlcHdr/>
        </w:sdtPr>
        <w:sdtEndPr/>
        <w:sdtContent>
          <w:r w:rsidR="00CC6C2C">
            <w:rPr>
              <w:rStyle w:val="Tekstzastpczy"/>
            </w:rPr>
            <w:t>…</w:t>
          </w:r>
        </w:sdtContent>
      </w:sdt>
    </w:p>
    <w:p w14:paraId="30242E5D" w14:textId="207B7DA5"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 xml:space="preserve">Źródło uzyskiwanych dochodów: </w:t>
      </w:r>
      <w:sdt>
        <w:sdtPr>
          <w:rPr>
            <w:rFonts w:ascii="Arial" w:eastAsia="Arial" w:hAnsi="Arial" w:cs="Arial"/>
            <w:sz w:val="22"/>
            <w:szCs w:val="22"/>
          </w:rPr>
          <w:id w:val="-1842160894"/>
          <w:placeholder>
            <w:docPart w:val="574C22BAD6C3434384A98E49331074BD"/>
          </w:placeholder>
          <w:showingPlcHdr/>
        </w:sdtPr>
        <w:sdtEndPr/>
        <w:sdtContent>
          <w:r w:rsidR="00CC6C2C">
            <w:rPr>
              <w:rStyle w:val="Tekstzastpczy"/>
            </w:rPr>
            <w:t>…</w:t>
          </w:r>
        </w:sdtContent>
      </w:sdt>
    </w:p>
    <w:p w14:paraId="77137C66" w14:textId="77777777"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Kwota dochodów (netto) w ostatnich 3 miesiącach:</w:t>
      </w:r>
    </w:p>
    <w:p w14:paraId="4198545C" w14:textId="70B235C4" w:rsidR="00E95E15" w:rsidRPr="00A045EE" w:rsidRDefault="000960FC" w:rsidP="00CC6C2C">
      <w:pPr>
        <w:numPr>
          <w:ilvl w:val="0"/>
          <w:numId w:val="26"/>
        </w:numPr>
        <w:spacing w:after="120" w:line="360" w:lineRule="auto"/>
        <w:ind w:left="0" w:firstLine="0"/>
        <w:rPr>
          <w:rFonts w:ascii="Arial" w:hAnsi="Arial" w:cs="Arial"/>
          <w:sz w:val="22"/>
          <w:szCs w:val="22"/>
        </w:rPr>
      </w:pPr>
      <w:sdt>
        <w:sdtPr>
          <w:rPr>
            <w:rFonts w:ascii="Arial" w:hAnsi="Arial" w:cs="Arial"/>
            <w:sz w:val="22"/>
            <w:szCs w:val="22"/>
          </w:rPr>
          <w:id w:val="2131662908"/>
          <w:placeholder>
            <w:docPart w:val="7863107F8AE948EAA14790352946E160"/>
          </w:placeholder>
          <w:showingPlcHdr/>
          <w:date w:fullDate="2025-08-01T00:00:00Z">
            <w:dateFormat w:val="MMMM yyyy"/>
            <w:lid w:val="pl-PL"/>
            <w:storeMappedDataAs w:val="dateTime"/>
            <w:calendar w:val="gregorian"/>
          </w:date>
        </w:sdtPr>
        <w:sdtEndPr/>
        <w:sdtContent>
          <w:r w:rsidR="00CC6C2C" w:rsidRPr="000F4D94">
            <w:rPr>
              <w:rStyle w:val="Tekstzastpczy"/>
            </w:rPr>
            <w:t>Kliknij, aby wprowadzić datę.</w:t>
          </w:r>
        </w:sdtContent>
      </w:sdt>
      <w:r w:rsidR="00CC6C2C" w:rsidRPr="00A045EE">
        <w:rPr>
          <w:rFonts w:ascii="Arial" w:hAnsi="Arial" w:cs="Arial"/>
          <w:sz w:val="22"/>
          <w:szCs w:val="22"/>
        </w:rPr>
        <w:t xml:space="preserve"> </w:t>
      </w:r>
      <w:r w:rsidR="00E95E15" w:rsidRPr="00A045EE">
        <w:rPr>
          <w:rFonts w:ascii="Arial" w:hAnsi="Arial" w:cs="Arial"/>
          <w:sz w:val="22"/>
          <w:szCs w:val="22"/>
        </w:rPr>
        <w:t xml:space="preserve">r. kwota </w:t>
      </w:r>
      <w:sdt>
        <w:sdtPr>
          <w:rPr>
            <w:rFonts w:ascii="Arial" w:eastAsia="Arial" w:hAnsi="Arial" w:cs="Arial"/>
            <w:sz w:val="22"/>
            <w:szCs w:val="22"/>
          </w:rPr>
          <w:id w:val="-1821954617"/>
          <w:placeholder>
            <w:docPart w:val="BC7449CAFB3C49929961DA48154C14FE"/>
          </w:placeholder>
          <w:showingPlcHdr/>
        </w:sdtPr>
        <w:sdtEndPr/>
        <w:sdtContent>
          <w:r w:rsidR="00CC6C2C">
            <w:rPr>
              <w:rStyle w:val="Tekstzastpczy"/>
            </w:rPr>
            <w:t>…</w:t>
          </w:r>
        </w:sdtContent>
      </w:sdt>
      <w:r w:rsidR="00E95E15" w:rsidRPr="00A045EE">
        <w:rPr>
          <w:rFonts w:ascii="Arial" w:hAnsi="Arial" w:cs="Arial"/>
          <w:sz w:val="22"/>
          <w:szCs w:val="22"/>
        </w:rPr>
        <w:t xml:space="preserve"> zł,</w:t>
      </w:r>
    </w:p>
    <w:p w14:paraId="0BE91847" w14:textId="1184975E" w:rsidR="00E95E15" w:rsidRPr="00A045EE" w:rsidRDefault="000960FC" w:rsidP="000C654D">
      <w:pPr>
        <w:numPr>
          <w:ilvl w:val="0"/>
          <w:numId w:val="26"/>
        </w:numPr>
        <w:spacing w:after="120" w:line="360" w:lineRule="auto"/>
        <w:ind w:left="0" w:firstLine="0"/>
        <w:rPr>
          <w:rFonts w:ascii="Arial" w:hAnsi="Arial" w:cs="Arial"/>
          <w:sz w:val="22"/>
          <w:szCs w:val="22"/>
        </w:rPr>
      </w:pPr>
      <w:sdt>
        <w:sdtPr>
          <w:rPr>
            <w:rFonts w:ascii="Arial" w:hAnsi="Arial" w:cs="Arial"/>
            <w:sz w:val="22"/>
            <w:szCs w:val="22"/>
          </w:rPr>
          <w:id w:val="-1259203503"/>
          <w:placeholder>
            <w:docPart w:val="2943CCF8EAF740E58F9AE88B1CA612AA"/>
          </w:placeholder>
          <w:showingPlcHdr/>
          <w:date w:fullDate="2025-08-01T00:00:00Z">
            <w:dateFormat w:val="MMMM yyyy"/>
            <w:lid w:val="pl-PL"/>
            <w:storeMappedDataAs w:val="dateTime"/>
            <w:calendar w:val="gregorian"/>
          </w:date>
        </w:sdtPr>
        <w:sdtEndPr/>
        <w:sdtContent>
          <w:r w:rsidR="00CC6C2C" w:rsidRPr="000F4D94">
            <w:rPr>
              <w:rStyle w:val="Tekstzastpczy"/>
            </w:rPr>
            <w:t>Kliknij, aby wprowadzić datę.</w:t>
          </w:r>
        </w:sdtContent>
      </w:sdt>
      <w:r w:rsidR="00CC6C2C" w:rsidRPr="00A045EE">
        <w:rPr>
          <w:rFonts w:ascii="Arial" w:hAnsi="Arial" w:cs="Arial"/>
          <w:sz w:val="22"/>
          <w:szCs w:val="22"/>
        </w:rPr>
        <w:t xml:space="preserve"> </w:t>
      </w:r>
      <w:r w:rsidR="00E95E15" w:rsidRPr="00A045EE">
        <w:rPr>
          <w:rFonts w:ascii="Arial" w:hAnsi="Arial" w:cs="Arial"/>
          <w:sz w:val="22"/>
          <w:szCs w:val="22"/>
        </w:rPr>
        <w:t xml:space="preserve">r. kwota </w:t>
      </w:r>
      <w:sdt>
        <w:sdtPr>
          <w:rPr>
            <w:rFonts w:ascii="Arial" w:eastAsia="Arial" w:hAnsi="Arial" w:cs="Arial"/>
            <w:sz w:val="22"/>
            <w:szCs w:val="22"/>
          </w:rPr>
          <w:id w:val="-1990858071"/>
          <w:placeholder>
            <w:docPart w:val="B007B561B9184138BD92B09EDD2C7616"/>
          </w:placeholder>
          <w:showingPlcHdr/>
        </w:sdtPr>
        <w:sdtEndPr/>
        <w:sdtContent>
          <w:r w:rsidR="00CC6C2C">
            <w:rPr>
              <w:rStyle w:val="Tekstzastpczy"/>
            </w:rPr>
            <w:t>…</w:t>
          </w:r>
        </w:sdtContent>
      </w:sdt>
      <w:r w:rsidR="00E95E15" w:rsidRPr="00A045EE">
        <w:rPr>
          <w:rFonts w:ascii="Arial" w:hAnsi="Arial" w:cs="Arial"/>
          <w:sz w:val="22"/>
          <w:szCs w:val="22"/>
        </w:rPr>
        <w:t xml:space="preserve"> zł,</w:t>
      </w:r>
    </w:p>
    <w:p w14:paraId="085520E1" w14:textId="72157B2F" w:rsidR="00E95E15" w:rsidRPr="00A045EE" w:rsidRDefault="000960FC" w:rsidP="000C654D">
      <w:pPr>
        <w:numPr>
          <w:ilvl w:val="0"/>
          <w:numId w:val="26"/>
        </w:numPr>
        <w:spacing w:after="120" w:line="360" w:lineRule="auto"/>
        <w:ind w:left="0" w:firstLine="0"/>
        <w:rPr>
          <w:rFonts w:ascii="Arial" w:hAnsi="Arial" w:cs="Arial"/>
          <w:sz w:val="22"/>
          <w:szCs w:val="22"/>
        </w:rPr>
      </w:pPr>
      <w:sdt>
        <w:sdtPr>
          <w:rPr>
            <w:rFonts w:ascii="Arial" w:hAnsi="Arial" w:cs="Arial"/>
            <w:sz w:val="22"/>
            <w:szCs w:val="22"/>
          </w:rPr>
          <w:id w:val="1790934463"/>
          <w:placeholder>
            <w:docPart w:val="049C3BAD9E6E41FFA60F0B3AA753F7FA"/>
          </w:placeholder>
          <w:showingPlcHdr/>
          <w:date w:fullDate="2025-08-01T00:00:00Z">
            <w:dateFormat w:val="MMMM yyyy"/>
            <w:lid w:val="pl-PL"/>
            <w:storeMappedDataAs w:val="dateTime"/>
            <w:calendar w:val="gregorian"/>
          </w:date>
        </w:sdtPr>
        <w:sdtEndPr/>
        <w:sdtContent>
          <w:r w:rsidR="00CC6C2C" w:rsidRPr="000F4D94">
            <w:rPr>
              <w:rStyle w:val="Tekstzastpczy"/>
            </w:rPr>
            <w:t>Kliknij, aby wprowadzić datę.</w:t>
          </w:r>
        </w:sdtContent>
      </w:sdt>
      <w:r w:rsidR="00CC6C2C" w:rsidRPr="00A045EE">
        <w:rPr>
          <w:rFonts w:ascii="Arial" w:hAnsi="Arial" w:cs="Arial"/>
          <w:sz w:val="22"/>
          <w:szCs w:val="22"/>
        </w:rPr>
        <w:t xml:space="preserve"> </w:t>
      </w:r>
      <w:r w:rsidR="00E95E15" w:rsidRPr="00A045EE">
        <w:rPr>
          <w:rFonts w:ascii="Arial" w:hAnsi="Arial" w:cs="Arial"/>
          <w:sz w:val="22"/>
          <w:szCs w:val="22"/>
        </w:rPr>
        <w:t xml:space="preserve">r. kwota </w:t>
      </w:r>
      <w:sdt>
        <w:sdtPr>
          <w:rPr>
            <w:rFonts w:ascii="Arial" w:eastAsia="Arial" w:hAnsi="Arial" w:cs="Arial"/>
            <w:sz w:val="22"/>
            <w:szCs w:val="22"/>
          </w:rPr>
          <w:id w:val="-755059984"/>
          <w:placeholder>
            <w:docPart w:val="4D5114118E2F4C579C88343723CAE299"/>
          </w:placeholder>
          <w:showingPlcHdr/>
        </w:sdtPr>
        <w:sdtEndPr/>
        <w:sdtContent>
          <w:r w:rsidR="00CC6C2C">
            <w:rPr>
              <w:rStyle w:val="Tekstzastpczy"/>
            </w:rPr>
            <w:t>…</w:t>
          </w:r>
        </w:sdtContent>
      </w:sdt>
      <w:r w:rsidR="00E95E15" w:rsidRPr="00A045EE">
        <w:rPr>
          <w:rFonts w:ascii="Arial" w:hAnsi="Arial" w:cs="Arial"/>
          <w:sz w:val="22"/>
          <w:szCs w:val="22"/>
        </w:rPr>
        <w:t xml:space="preserve"> zł.</w:t>
      </w:r>
    </w:p>
    <w:p w14:paraId="44DB1D59" w14:textId="12D6D342"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 xml:space="preserve">Kwota aktualnych zobowiązań finansowych (pożyczki, kredyty, alimenty itp.): </w:t>
      </w:r>
      <w:sdt>
        <w:sdtPr>
          <w:rPr>
            <w:rFonts w:ascii="Arial" w:eastAsia="Arial" w:hAnsi="Arial" w:cs="Arial"/>
            <w:sz w:val="22"/>
            <w:szCs w:val="22"/>
          </w:rPr>
          <w:id w:val="2122334939"/>
          <w:placeholder>
            <w:docPart w:val="F842B01E862946109C3879C08907DD8D"/>
          </w:placeholder>
          <w:showingPlcHdr/>
        </w:sdtPr>
        <w:sdtEndPr/>
        <w:sdtContent>
          <w:r w:rsidR="00CC6C2C">
            <w:rPr>
              <w:rStyle w:val="Tekstzastpczy"/>
            </w:rPr>
            <w:t>…</w:t>
          </w:r>
        </w:sdtContent>
      </w:sdt>
    </w:p>
    <w:p w14:paraId="2501AF5B" w14:textId="13B7DA21"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 xml:space="preserve">Wysokość miesięcznej spłaty zadłużenia: </w:t>
      </w:r>
      <w:sdt>
        <w:sdtPr>
          <w:rPr>
            <w:rFonts w:ascii="Arial" w:eastAsia="Arial" w:hAnsi="Arial" w:cs="Arial"/>
            <w:sz w:val="22"/>
            <w:szCs w:val="22"/>
          </w:rPr>
          <w:id w:val="1801953465"/>
          <w:placeholder>
            <w:docPart w:val="3F9E1C5DE5F84B57B4C1A6C79ADF5D2D"/>
          </w:placeholder>
          <w:showingPlcHdr/>
        </w:sdtPr>
        <w:sdtEndPr/>
        <w:sdtContent>
          <w:r w:rsidR="00CC6C2C">
            <w:rPr>
              <w:rStyle w:val="Tekstzastpczy"/>
            </w:rPr>
            <w:t>…</w:t>
          </w:r>
        </w:sdtContent>
      </w:sdt>
    </w:p>
    <w:p w14:paraId="4CB10F99" w14:textId="5A92AA4E" w:rsidR="00E95E15" w:rsidRPr="00A045EE" w:rsidRDefault="00E95E15" w:rsidP="00E95E15">
      <w:pPr>
        <w:spacing w:line="360" w:lineRule="auto"/>
        <w:rPr>
          <w:rFonts w:ascii="Arial" w:hAnsi="Arial" w:cs="Arial"/>
          <w:sz w:val="22"/>
          <w:szCs w:val="22"/>
        </w:rPr>
      </w:pPr>
      <w:r w:rsidRPr="00A045EE">
        <w:rPr>
          <w:rFonts w:ascii="Arial" w:hAnsi="Arial" w:cs="Arial"/>
          <w:sz w:val="22"/>
          <w:szCs w:val="22"/>
        </w:rPr>
        <w:t xml:space="preserve">Data i podpis poręczyciela: </w:t>
      </w:r>
      <w:sdt>
        <w:sdtPr>
          <w:rPr>
            <w:rFonts w:ascii="Arial" w:hAnsi="Arial" w:cs="Arial"/>
            <w:sz w:val="22"/>
            <w:szCs w:val="22"/>
          </w:rPr>
          <w:id w:val="-841082281"/>
          <w:placeholder>
            <w:docPart w:val="D9E79FF4462F4C4B933D09A8FE9A6BC8"/>
          </w:placeholder>
          <w:showingPlcHdr/>
          <w:date w:fullDate="2025-10-23T00:00:00Z">
            <w:dateFormat w:val="d MMMM yyyy"/>
            <w:lid w:val="pl-PL"/>
            <w:storeMappedDataAs w:val="dateTime"/>
            <w:calendar w:val="gregorian"/>
          </w:date>
        </w:sdtPr>
        <w:sdtEndPr/>
        <w:sdtContent>
          <w:r w:rsidR="00CC6C2C" w:rsidRPr="000F4D94">
            <w:rPr>
              <w:rStyle w:val="Tekstzastpczy"/>
            </w:rPr>
            <w:t>Kliknij, aby wprowadzić datę.</w:t>
          </w:r>
        </w:sdtContent>
      </w:sdt>
      <w:r w:rsidR="00CC6C2C">
        <w:rPr>
          <w:rFonts w:ascii="Arial" w:hAnsi="Arial" w:cs="Arial"/>
          <w:sz w:val="22"/>
          <w:szCs w:val="22"/>
        </w:rPr>
        <w:t xml:space="preserve">, </w:t>
      </w:r>
      <w:sdt>
        <w:sdtPr>
          <w:rPr>
            <w:rFonts w:ascii="Arial" w:hAnsi="Arial" w:cs="Arial"/>
            <w:sz w:val="22"/>
            <w:szCs w:val="22"/>
          </w:rPr>
          <w:alias w:val="Podpis"/>
          <w:tag w:val="Podpis"/>
          <w:id w:val="-1068575515"/>
          <w:placeholder>
            <w:docPart w:val="03D78DAFF74A40B09299D3B57F4CAFBE"/>
          </w:placeholder>
          <w:showingPlcHdr/>
          <w:dropDownList>
            <w:listItem w:value="Wybierz element."/>
            <w:listItem w:displayText="Podpis elektroniczny" w:value="Podpis elektroniczny"/>
            <w:listItem w:displayText="................................................................." w:value="................................................................."/>
          </w:dropDownList>
        </w:sdtPr>
        <w:sdtEndPr/>
        <w:sdtContent>
          <w:r w:rsidR="00CC6C2C" w:rsidRPr="000F4D94">
            <w:rPr>
              <w:rStyle w:val="Tekstzastpczy"/>
            </w:rPr>
            <w:t>Wybierz element.</w:t>
          </w:r>
        </w:sdtContent>
      </w:sdt>
    </w:p>
    <w:p w14:paraId="3FB03CBF" w14:textId="77777777" w:rsidR="00E95E15" w:rsidRPr="00A045EE" w:rsidRDefault="00E95E15" w:rsidP="00E95E15">
      <w:pPr>
        <w:spacing w:before="240" w:line="360" w:lineRule="auto"/>
        <w:rPr>
          <w:rFonts w:ascii="Arial" w:hAnsi="Arial" w:cs="Arial"/>
          <w:b/>
          <w:sz w:val="22"/>
          <w:szCs w:val="22"/>
        </w:rPr>
      </w:pPr>
      <w:r w:rsidRPr="00A045EE">
        <w:rPr>
          <w:rFonts w:ascii="Arial" w:hAnsi="Arial" w:cs="Arial"/>
          <w:b/>
          <w:sz w:val="22"/>
          <w:szCs w:val="22"/>
        </w:rPr>
        <w:t>Przyjmuję do wiadomości, że:</w:t>
      </w:r>
    </w:p>
    <w:p w14:paraId="147DD3D3" w14:textId="77777777" w:rsidR="00DD2CB4" w:rsidRDefault="00E95E15" w:rsidP="000C654D">
      <w:pPr>
        <w:numPr>
          <w:ilvl w:val="1"/>
          <w:numId w:val="12"/>
        </w:numPr>
        <w:tabs>
          <w:tab w:val="clear" w:pos="720"/>
          <w:tab w:val="num" w:pos="426"/>
        </w:tabs>
        <w:spacing w:line="360" w:lineRule="auto"/>
        <w:ind w:left="426" w:hanging="426"/>
        <w:rPr>
          <w:rFonts w:ascii="Arial" w:hAnsi="Arial" w:cs="Arial"/>
          <w:sz w:val="22"/>
          <w:szCs w:val="22"/>
          <w:lang w:eastAsia="pl-PL"/>
        </w:rPr>
      </w:pPr>
      <w:r w:rsidRPr="00A045EE">
        <w:rPr>
          <w:rFonts w:ascii="Arial" w:hAnsi="Arial" w:cs="Arial"/>
          <w:sz w:val="22"/>
          <w:szCs w:val="22"/>
          <w:lang w:eastAsia="pl-PL"/>
        </w:rPr>
        <w:t>Administratorem moich danych, w tym danych osobowych jest Powiatowy Urząd Pracy</w:t>
      </w:r>
      <w:r w:rsidR="00DD2CB4">
        <w:rPr>
          <w:rFonts w:ascii="Arial" w:hAnsi="Arial" w:cs="Arial"/>
          <w:sz w:val="22"/>
          <w:szCs w:val="22"/>
          <w:lang w:eastAsia="pl-PL"/>
        </w:rPr>
        <w:t xml:space="preserve"> </w:t>
      </w:r>
      <w:r w:rsidRPr="00A045EE">
        <w:rPr>
          <w:rFonts w:ascii="Arial" w:hAnsi="Arial" w:cs="Arial"/>
          <w:sz w:val="22"/>
          <w:szCs w:val="22"/>
          <w:lang w:eastAsia="pl-PL"/>
        </w:rPr>
        <w:t>w Pszczynie, z siedzibą przy ul. Dworcowej 23, 43-200 Pszczyna, reprezentowany przez Dyrektora Urzędu.</w:t>
      </w:r>
    </w:p>
    <w:p w14:paraId="4AA0FFB7" w14:textId="77777777" w:rsidR="00DD2CB4" w:rsidRDefault="00E95E15" w:rsidP="000C654D">
      <w:pPr>
        <w:numPr>
          <w:ilvl w:val="1"/>
          <w:numId w:val="12"/>
        </w:numPr>
        <w:tabs>
          <w:tab w:val="clear" w:pos="720"/>
          <w:tab w:val="num" w:pos="426"/>
        </w:tabs>
        <w:spacing w:line="360" w:lineRule="auto"/>
        <w:ind w:left="426" w:hanging="426"/>
        <w:rPr>
          <w:rFonts w:ascii="Arial" w:hAnsi="Arial" w:cs="Arial"/>
          <w:sz w:val="22"/>
          <w:szCs w:val="22"/>
          <w:lang w:eastAsia="pl-PL"/>
        </w:rPr>
      </w:pPr>
      <w:r w:rsidRPr="00A045EE">
        <w:rPr>
          <w:rFonts w:ascii="Arial" w:hAnsi="Arial" w:cs="Arial"/>
          <w:sz w:val="22"/>
          <w:szCs w:val="22"/>
          <w:lang w:eastAsia="pl-PL"/>
        </w:rPr>
        <w:t xml:space="preserve">Kontakt do pracownika pełniącego funkcję inspektora ochrony danych: </w:t>
      </w:r>
      <w:hyperlink r:id="rId9" w:history="1">
        <w:r w:rsidRPr="00A045EE">
          <w:rPr>
            <w:rFonts w:ascii="Arial" w:hAnsi="Arial" w:cs="Arial"/>
            <w:color w:val="0563C1"/>
            <w:sz w:val="22"/>
            <w:szCs w:val="22"/>
            <w:u w:val="single"/>
            <w:lang w:eastAsia="pl-PL"/>
          </w:rPr>
          <w:t>iod@pup-pszczyna.pl</w:t>
        </w:r>
      </w:hyperlink>
      <w:r w:rsidRPr="00A045EE">
        <w:rPr>
          <w:rFonts w:ascii="Arial" w:hAnsi="Arial" w:cs="Arial"/>
          <w:sz w:val="22"/>
          <w:szCs w:val="22"/>
          <w:lang w:eastAsia="pl-PL"/>
        </w:rPr>
        <w:t>.</w:t>
      </w:r>
    </w:p>
    <w:p w14:paraId="5F8475FE" w14:textId="0F36F6A6" w:rsidR="00E95E15" w:rsidRPr="00A045EE" w:rsidRDefault="00E95E15" w:rsidP="000C654D">
      <w:pPr>
        <w:numPr>
          <w:ilvl w:val="1"/>
          <w:numId w:val="12"/>
        </w:numPr>
        <w:tabs>
          <w:tab w:val="clear" w:pos="720"/>
          <w:tab w:val="num" w:pos="426"/>
        </w:tabs>
        <w:spacing w:line="360" w:lineRule="auto"/>
        <w:ind w:left="426" w:hanging="426"/>
        <w:rPr>
          <w:rFonts w:ascii="Arial" w:hAnsi="Arial" w:cs="Arial"/>
          <w:sz w:val="22"/>
          <w:szCs w:val="22"/>
          <w:lang w:eastAsia="pl-PL"/>
        </w:rPr>
      </w:pPr>
      <w:r w:rsidRPr="00A045EE">
        <w:rPr>
          <w:rFonts w:ascii="Arial" w:hAnsi="Arial" w:cs="Arial"/>
          <w:sz w:val="22"/>
          <w:szCs w:val="22"/>
          <w:lang w:eastAsia="pl-PL"/>
        </w:rPr>
        <w:t xml:space="preserve">Moje dane osobowe przetwarzane są </w:t>
      </w:r>
      <w:r w:rsidRPr="00A045EE">
        <w:rPr>
          <w:rFonts w:ascii="Arial" w:hAnsi="Arial" w:cs="Arial"/>
          <w:bCs/>
          <w:sz w:val="22"/>
          <w:szCs w:val="22"/>
          <w:lang w:eastAsia="pl-PL"/>
        </w:rPr>
        <w:t>na podstawie art. 6 ust. 1 lit. c</w:t>
      </w:r>
      <w:r w:rsidRPr="00A045EE">
        <w:rPr>
          <w:rFonts w:ascii="Arial" w:hAnsi="Arial" w:cs="Arial"/>
          <w:sz w:val="22"/>
          <w:szCs w:val="22"/>
          <w:lang w:eastAsia="pl-PL"/>
        </w:rPr>
        <w:t xml:space="preserve"> ogólnego rozporządzenia o ochronie danych – w celu wypełnienia obowiązku prawnego ciążącego na administratorze w związku z realizacją zadań ustawowych określonych w:</w:t>
      </w:r>
    </w:p>
    <w:p w14:paraId="77AF8961" w14:textId="7C1B7F26" w:rsidR="00E95E15" w:rsidRDefault="00E95E15" w:rsidP="000C654D">
      <w:pPr>
        <w:numPr>
          <w:ilvl w:val="0"/>
          <w:numId w:val="25"/>
        </w:numPr>
        <w:spacing w:line="360" w:lineRule="auto"/>
        <w:ind w:left="709" w:hanging="283"/>
        <w:rPr>
          <w:rFonts w:ascii="Arial" w:hAnsi="Arial" w:cs="Arial"/>
          <w:sz w:val="22"/>
          <w:szCs w:val="22"/>
          <w:lang w:eastAsia="pl-PL"/>
        </w:rPr>
      </w:pPr>
      <w:r>
        <w:rPr>
          <w:rFonts w:ascii="Arial" w:hAnsi="Arial" w:cs="Arial"/>
          <w:sz w:val="22"/>
          <w:szCs w:val="22"/>
          <w:lang w:eastAsia="pl-PL"/>
        </w:rPr>
        <w:t xml:space="preserve"> </w:t>
      </w:r>
      <w:bookmarkStart w:id="7" w:name="_Hlk211325496"/>
      <w:r w:rsidRPr="00A045EE">
        <w:rPr>
          <w:rFonts w:ascii="Arial" w:hAnsi="Arial" w:cs="Arial"/>
          <w:sz w:val="22"/>
          <w:szCs w:val="22"/>
          <w:lang w:eastAsia="pl-PL"/>
        </w:rPr>
        <w:t xml:space="preserve">art. 47 ustawy z dnia </w:t>
      </w:r>
      <w:r w:rsidRPr="00A045EE">
        <w:rPr>
          <w:rFonts w:ascii="Arial" w:hAnsi="Arial" w:cs="Arial"/>
          <w:sz w:val="22"/>
          <w:szCs w:val="22"/>
        </w:rPr>
        <w:t xml:space="preserve">20 marca 2025 r. </w:t>
      </w:r>
      <w:bookmarkEnd w:id="7"/>
      <w:r w:rsidRPr="00A045EE">
        <w:rPr>
          <w:rFonts w:ascii="Arial" w:hAnsi="Arial" w:cs="Arial"/>
          <w:sz w:val="22"/>
          <w:szCs w:val="22"/>
        </w:rPr>
        <w:t xml:space="preserve">o rynku pracy i służbach zatrudnienia </w:t>
      </w:r>
      <w:r w:rsidRPr="00A045EE">
        <w:rPr>
          <w:rFonts w:ascii="Arial" w:hAnsi="Arial" w:cs="Arial"/>
          <w:sz w:val="22"/>
          <w:szCs w:val="22"/>
          <w:lang w:eastAsia="pl-PL"/>
        </w:rPr>
        <w:t xml:space="preserve">oraz </w:t>
      </w:r>
      <w:r w:rsidRPr="00A045EE">
        <w:rPr>
          <w:rFonts w:ascii="Arial" w:hAnsi="Arial" w:cs="Arial"/>
          <w:sz w:val="22"/>
          <w:szCs w:val="22"/>
        </w:rPr>
        <w:t xml:space="preserve">aktach wykonawczych wydanych na jej podstawie, w zakresie przyznawania </w:t>
      </w:r>
      <w:r>
        <w:rPr>
          <w:rFonts w:ascii="Arial" w:hAnsi="Arial" w:cs="Arial"/>
          <w:sz w:val="22"/>
          <w:szCs w:val="22"/>
        </w:rPr>
        <w:t>jednorazowo środków na podjęcie działalności gospodarczej</w:t>
      </w:r>
      <w:r w:rsidRPr="00A045EE">
        <w:rPr>
          <w:rFonts w:ascii="Arial" w:hAnsi="Arial" w:cs="Arial"/>
          <w:sz w:val="22"/>
          <w:szCs w:val="22"/>
        </w:rPr>
        <w:t>, w szczególności rozpatrywanie wniosku, ustanowienie oraz realizacja zabezpieczenia zwrotu dofinansowania przez poręczenie;</w:t>
      </w:r>
    </w:p>
    <w:p w14:paraId="243654F6" w14:textId="77777777" w:rsidR="00E95E15" w:rsidRPr="00A045EE" w:rsidRDefault="00E95E15" w:rsidP="000C654D">
      <w:pPr>
        <w:numPr>
          <w:ilvl w:val="0"/>
          <w:numId w:val="25"/>
        </w:numPr>
        <w:spacing w:line="360" w:lineRule="auto"/>
        <w:ind w:left="709" w:hanging="567"/>
        <w:rPr>
          <w:rFonts w:ascii="Arial" w:hAnsi="Arial" w:cs="Arial"/>
          <w:sz w:val="22"/>
          <w:szCs w:val="22"/>
          <w:lang w:eastAsia="pl-PL"/>
        </w:rPr>
      </w:pPr>
      <w:r w:rsidRPr="00A045EE">
        <w:rPr>
          <w:rFonts w:ascii="Arial" w:hAnsi="Arial" w:cs="Arial"/>
          <w:bCs/>
          <w:sz w:val="22"/>
          <w:szCs w:val="22"/>
          <w:lang w:eastAsia="pl-PL"/>
        </w:rPr>
        <w:lastRenderedPageBreak/>
        <w:t>ustawie z dnia 27 sierpnia 2009 r. o finansach publicznych oraz aktach wykonawczych wydanych na jej podstawie, w zakresie zasad dysponowania środkami publicznymi.</w:t>
      </w:r>
    </w:p>
    <w:p w14:paraId="4CE12543" w14:textId="77777777" w:rsidR="00DD2CB4" w:rsidRDefault="00E95E15" w:rsidP="000C654D">
      <w:pPr>
        <w:pStyle w:val="1Normalny"/>
        <w:numPr>
          <w:ilvl w:val="1"/>
          <w:numId w:val="12"/>
        </w:numPr>
        <w:tabs>
          <w:tab w:val="clear" w:pos="720"/>
          <w:tab w:val="num" w:pos="426"/>
        </w:tabs>
        <w:ind w:left="426" w:hanging="426"/>
        <w:rPr>
          <w:lang w:eastAsia="pl-PL"/>
        </w:rPr>
      </w:pPr>
      <w:r w:rsidRPr="00E95E15">
        <w:rPr>
          <w:lang w:eastAsia="pl-PL"/>
        </w:rPr>
        <w:t>Dalsze przetwarzanie moich danych osobowych możliwe jest do celów archiwalnych w interesie publicznym, do celów badań naukowych lub historycznych lub do celów statystycznych zgodnie z art. 89 ust. 1 ogólnego rozporządzenia o ochronie danych.</w:t>
      </w:r>
    </w:p>
    <w:p w14:paraId="79EA4472" w14:textId="77777777" w:rsidR="00DD2CB4" w:rsidRDefault="00E95E15" w:rsidP="000C654D">
      <w:pPr>
        <w:pStyle w:val="1Normalny"/>
        <w:numPr>
          <w:ilvl w:val="1"/>
          <w:numId w:val="12"/>
        </w:numPr>
        <w:tabs>
          <w:tab w:val="clear" w:pos="720"/>
          <w:tab w:val="num" w:pos="426"/>
        </w:tabs>
        <w:ind w:left="426" w:hanging="426"/>
        <w:rPr>
          <w:lang w:eastAsia="pl-PL"/>
        </w:rPr>
      </w:pPr>
      <w:r w:rsidRPr="00E95E15">
        <w:rPr>
          <w:lang w:eastAsia="pl-PL"/>
        </w:rPr>
        <w:t>Odbiorcami moich danych osobowych są wyłącznie podmioty uprawnione do ich uzyskania na podstawie przepisów prawa oraz podmioty, z którymi Powiatowy Urząd Pracy w Pszczynie zawarł umowy powierzenia przetwarzania danych osobowych.</w:t>
      </w:r>
    </w:p>
    <w:p w14:paraId="2824DB34" w14:textId="77777777" w:rsidR="00DD2CB4" w:rsidRDefault="00E95E15" w:rsidP="00BC0444">
      <w:pPr>
        <w:pStyle w:val="1Normalny"/>
        <w:numPr>
          <w:ilvl w:val="1"/>
          <w:numId w:val="12"/>
        </w:numPr>
        <w:tabs>
          <w:tab w:val="clear" w:pos="720"/>
          <w:tab w:val="num" w:pos="426"/>
        </w:tabs>
        <w:ind w:left="425" w:hanging="425"/>
        <w:rPr>
          <w:lang w:eastAsia="pl-PL"/>
        </w:rPr>
      </w:pPr>
      <w:r w:rsidRPr="00E95E15">
        <w:rPr>
          <w:lang w:eastAsia="pl-PL"/>
        </w:rPr>
        <w:t xml:space="preserve">Moje dane osobowe będą przetwarzane przez okres niezbędny do realizacji celów, o których mowa w pkt 3, a następnie przechowywane wg posiadanej kategorii archiwalnej – zgodnie z ustawą z dnia 14 lipca 1983 r. o narodowym zasobie archiwalnym i archiwach, w oparciu o Jednolity Rzeczowy Wykaz Akt obowiązujący w Powiatowym Urzędzie Pracy w Pszczynie - </w:t>
      </w:r>
      <w:r w:rsidRPr="00E95E15">
        <w:t>z zasady przez okres 10 lat, chyba, że wystąpią szczególne okoliczności związane np. z ochroną roszczeń</w:t>
      </w:r>
      <w:r w:rsidRPr="00E95E15">
        <w:rPr>
          <w:lang w:eastAsia="pl-PL"/>
        </w:rPr>
        <w:t>.</w:t>
      </w:r>
    </w:p>
    <w:p w14:paraId="2858D95D" w14:textId="77777777" w:rsidR="00DD2CB4" w:rsidRDefault="00E95E15" w:rsidP="000C654D">
      <w:pPr>
        <w:pStyle w:val="1Normalny"/>
        <w:numPr>
          <w:ilvl w:val="1"/>
          <w:numId w:val="12"/>
        </w:numPr>
        <w:tabs>
          <w:tab w:val="clear" w:pos="720"/>
          <w:tab w:val="num" w:pos="426"/>
        </w:tabs>
        <w:ind w:left="426" w:hanging="426"/>
        <w:rPr>
          <w:lang w:eastAsia="pl-PL"/>
        </w:rPr>
      </w:pPr>
      <w:r w:rsidRPr="00E95E15">
        <w:rPr>
          <w:lang w:eastAsia="pl-PL"/>
        </w:rPr>
        <w:t>Przysługuje mi prawo dostępu do treści moich danych oraz ich poprawienia i sprostowania oraz w zakresie wynikającym z przepisów do usunięcia, ograniczenia przetwarzania, przenoszenia danych, wniesienia sprzeciwu wobec ich przetwarzania.</w:t>
      </w:r>
    </w:p>
    <w:p w14:paraId="372CECA4" w14:textId="77777777" w:rsidR="00DD2CB4" w:rsidRDefault="00E95E15" w:rsidP="000C654D">
      <w:pPr>
        <w:pStyle w:val="1Normalny"/>
        <w:numPr>
          <w:ilvl w:val="1"/>
          <w:numId w:val="12"/>
        </w:numPr>
        <w:tabs>
          <w:tab w:val="clear" w:pos="720"/>
          <w:tab w:val="num" w:pos="426"/>
        </w:tabs>
        <w:ind w:left="426" w:hanging="426"/>
        <w:rPr>
          <w:lang w:eastAsia="pl-PL"/>
        </w:rPr>
      </w:pPr>
      <w:r w:rsidRPr="00E95E15">
        <w:rPr>
          <w:lang w:eastAsia="pl-PL"/>
        </w:rPr>
        <w:t>Przysługuje mi prawo wniesienia skargi do organu nadzorczego właściwego do przetwarzania danych osobowych, jeżeli uznam, że przetwarzanie danych narusza przepisy dotyczące ochrony danych (Prezes Urzędu Ochrony Danych Osobowych, ul. Stawki 2, 00-193 Warszawa).</w:t>
      </w:r>
    </w:p>
    <w:p w14:paraId="1EDAD4EB" w14:textId="614BD4E2" w:rsidR="00DD2CB4" w:rsidRDefault="00E95E15" w:rsidP="000C654D">
      <w:pPr>
        <w:pStyle w:val="1Normalny"/>
        <w:numPr>
          <w:ilvl w:val="1"/>
          <w:numId w:val="12"/>
        </w:numPr>
        <w:tabs>
          <w:tab w:val="clear" w:pos="720"/>
          <w:tab w:val="num" w:pos="426"/>
        </w:tabs>
        <w:ind w:left="426" w:hanging="426"/>
        <w:rPr>
          <w:lang w:eastAsia="pl-PL"/>
        </w:rPr>
      </w:pPr>
      <w:r w:rsidRPr="00E95E15">
        <w:rPr>
          <w:lang w:eastAsia="pl-PL"/>
        </w:rPr>
        <w:t xml:space="preserve">Podanie przeze mnie danych osobowych jest dobrowolne, jednak niezbędne do realizacji celów, o których mowa w </w:t>
      </w:r>
      <w:r w:rsidRPr="006718F3">
        <w:rPr>
          <w:lang w:eastAsia="pl-PL"/>
        </w:rPr>
        <w:t>pkt. 3</w:t>
      </w:r>
      <w:r w:rsidR="005D2951" w:rsidRPr="006718F3">
        <w:rPr>
          <w:lang w:eastAsia="pl-PL"/>
        </w:rPr>
        <w:t xml:space="preserve"> Klauzuli</w:t>
      </w:r>
      <w:r w:rsidRPr="006718F3">
        <w:rPr>
          <w:lang w:eastAsia="pl-PL"/>
        </w:rPr>
        <w:t>.</w:t>
      </w:r>
      <w:r>
        <w:rPr>
          <w:lang w:eastAsia="pl-PL"/>
        </w:rPr>
        <w:t xml:space="preserve"> </w:t>
      </w:r>
      <w:r w:rsidR="00DD2CB4" w:rsidRPr="00824166">
        <w:rPr>
          <w:lang w:eastAsia="pl-PL"/>
        </w:rPr>
        <w:t>Niepodanie</w:t>
      </w:r>
      <w:r w:rsidR="00DD2CB4">
        <w:rPr>
          <w:lang w:eastAsia="pl-PL"/>
        </w:rPr>
        <w:t xml:space="preserve"> przez Państwa danych osobowych będzie skutkować brakiem możliwości zawarcia umowy poręczenia zwrotu przyznanych </w:t>
      </w:r>
      <w:r w:rsidR="00DD2CB4">
        <w:t>jednorazowo środków na podjęcie działalności gospodarczej.</w:t>
      </w:r>
    </w:p>
    <w:p w14:paraId="5E99A03D" w14:textId="7E47AD93" w:rsidR="00E95E15" w:rsidRPr="00E95E15" w:rsidRDefault="00E95E15" w:rsidP="000C654D">
      <w:pPr>
        <w:pStyle w:val="1Normalny"/>
        <w:numPr>
          <w:ilvl w:val="1"/>
          <w:numId w:val="12"/>
        </w:numPr>
        <w:tabs>
          <w:tab w:val="clear" w:pos="720"/>
          <w:tab w:val="num" w:pos="426"/>
        </w:tabs>
        <w:ind w:left="426" w:hanging="426"/>
        <w:rPr>
          <w:lang w:eastAsia="pl-PL"/>
        </w:rPr>
      </w:pPr>
      <w:r w:rsidRPr="00E95E15">
        <w:rPr>
          <w:lang w:eastAsia="pl-PL"/>
        </w:rPr>
        <w:t>Moje dane nie będą poddawane zautomatyzowanemu podejmowaniu decyzji (profilowaniu).</w:t>
      </w:r>
    </w:p>
    <w:p w14:paraId="46A52D82" w14:textId="77777777" w:rsidR="00E95E15" w:rsidRPr="00A045EE" w:rsidRDefault="00E95E15" w:rsidP="00E95E15">
      <w:pPr>
        <w:spacing w:before="240" w:after="120" w:line="360" w:lineRule="auto"/>
        <w:rPr>
          <w:rFonts w:ascii="Arial" w:hAnsi="Arial" w:cs="Arial"/>
          <w:sz w:val="22"/>
          <w:szCs w:val="22"/>
        </w:rPr>
      </w:pPr>
      <w:r w:rsidRPr="00A045EE">
        <w:rPr>
          <w:rFonts w:ascii="Arial" w:hAnsi="Arial" w:cs="Arial"/>
          <w:b/>
          <w:sz w:val="22"/>
          <w:szCs w:val="22"/>
        </w:rPr>
        <w:t>Informacja dla poręczycieli:</w:t>
      </w:r>
    </w:p>
    <w:p w14:paraId="2BB0419F" w14:textId="77777777" w:rsidR="00DD2CB4" w:rsidRDefault="00E95E15" w:rsidP="000C654D">
      <w:pPr>
        <w:numPr>
          <w:ilvl w:val="3"/>
          <w:numId w:val="12"/>
        </w:numPr>
        <w:tabs>
          <w:tab w:val="clear" w:pos="2880"/>
          <w:tab w:val="left" w:pos="567"/>
        </w:tabs>
        <w:spacing w:line="360" w:lineRule="auto"/>
        <w:ind w:left="567" w:hanging="425"/>
        <w:rPr>
          <w:rFonts w:ascii="Arial" w:hAnsi="Arial" w:cs="Arial"/>
          <w:sz w:val="22"/>
          <w:szCs w:val="22"/>
        </w:rPr>
      </w:pPr>
      <w:r w:rsidRPr="00A045EE">
        <w:rPr>
          <w:rFonts w:ascii="Arial" w:hAnsi="Arial" w:cs="Arial"/>
          <w:sz w:val="22"/>
          <w:szCs w:val="22"/>
        </w:rPr>
        <w:t>W przypadku, gdy poręczycielem jest emeryt/rencista należy przedstawić decyzję o przyznaniu emerytury/renty lub ostatnią decyzję o jej waloryzacji oraz aktualny wyciąg bankowy potwierdzający wpływ emerytury/renty na konto bankowe lub ostatni odcinek emerytury/renty, bądź zaświadczenie z ZUS o wysokości otrzymanego świadczenia.</w:t>
      </w:r>
    </w:p>
    <w:p w14:paraId="2BB1C48B" w14:textId="77777777" w:rsidR="00DD2CB4" w:rsidRDefault="00E95E15" w:rsidP="000C654D">
      <w:pPr>
        <w:numPr>
          <w:ilvl w:val="3"/>
          <w:numId w:val="12"/>
        </w:numPr>
        <w:tabs>
          <w:tab w:val="clear" w:pos="2880"/>
          <w:tab w:val="left" w:pos="567"/>
        </w:tabs>
        <w:spacing w:line="360" w:lineRule="auto"/>
        <w:ind w:left="567" w:hanging="425"/>
        <w:rPr>
          <w:rFonts w:ascii="Arial" w:hAnsi="Arial" w:cs="Arial"/>
          <w:sz w:val="22"/>
          <w:szCs w:val="22"/>
        </w:rPr>
      </w:pPr>
      <w:r w:rsidRPr="00A045EE">
        <w:rPr>
          <w:rFonts w:ascii="Arial" w:hAnsi="Arial" w:cs="Arial"/>
          <w:sz w:val="22"/>
          <w:szCs w:val="22"/>
        </w:rPr>
        <w:t>W przypadku, gdy poręczycielem jest osoba pracująca należy przedstawić zaświadczenie o zarobkach na druku, który stanowi załącznik do wniosku wydane nie wcześniej niż 14 dni od daty złożenia wniosku.</w:t>
      </w:r>
    </w:p>
    <w:p w14:paraId="1B8BAB93" w14:textId="5B7ED4AC" w:rsidR="00E95E15" w:rsidRPr="00A045EE" w:rsidRDefault="00E95E15" w:rsidP="000C654D">
      <w:pPr>
        <w:numPr>
          <w:ilvl w:val="3"/>
          <w:numId w:val="12"/>
        </w:numPr>
        <w:tabs>
          <w:tab w:val="clear" w:pos="2880"/>
          <w:tab w:val="left" w:pos="567"/>
        </w:tabs>
        <w:spacing w:line="360" w:lineRule="auto"/>
        <w:ind w:left="567" w:hanging="425"/>
        <w:rPr>
          <w:rFonts w:ascii="Arial" w:hAnsi="Arial" w:cs="Arial"/>
          <w:sz w:val="22"/>
          <w:szCs w:val="22"/>
        </w:rPr>
      </w:pPr>
      <w:r w:rsidRPr="00A045EE">
        <w:rPr>
          <w:rFonts w:ascii="Arial" w:hAnsi="Arial" w:cs="Arial"/>
          <w:sz w:val="22"/>
          <w:szCs w:val="22"/>
        </w:rPr>
        <w:lastRenderedPageBreak/>
        <w:t>W przypadku osoby prowadzącej działalność gospodarczą należy przedłożyć zaświadczenie z ZUS i Urzędu Skarbowego o braku posiadania zaległości podatkowych lub składkowych, o braku postępowań mających na celu ujawnienie zaległości podatkowych lub składkowych i określenia ich wysokości, o braku postępowań egzekucyjnych, również w zakresie innych niż składkowe i podatkowe zobowiązania oraz dotyczące podatków lub składek, których termin płatności został odroczony lub których płatność została rozłożona na raty, zaświadczenie z Urzędu Skarbowego o wysokości przychodu i dochodu podatnika wykazanego w poprzednim roku kalendarzowym, wydane nie wcześniej niż 14 dni od daty złożenia Wniosku.</w:t>
      </w:r>
    </w:p>
    <w:p w14:paraId="5841F214" w14:textId="6CE79396" w:rsidR="00E95E15" w:rsidRPr="00A045EE" w:rsidRDefault="00E95E15" w:rsidP="00E95E15">
      <w:pPr>
        <w:spacing w:before="480" w:line="360" w:lineRule="auto"/>
        <w:rPr>
          <w:rFonts w:ascii="Arial" w:hAnsi="Arial" w:cs="Arial"/>
          <w:sz w:val="22"/>
          <w:szCs w:val="22"/>
        </w:rPr>
      </w:pPr>
      <w:r w:rsidRPr="00A045EE">
        <w:rPr>
          <w:rFonts w:ascii="Arial" w:hAnsi="Arial" w:cs="Arial"/>
          <w:sz w:val="22"/>
          <w:szCs w:val="22"/>
        </w:rPr>
        <w:t>Zapoznałam się / zapoznałem się,</w:t>
      </w:r>
      <w:r w:rsidR="00CC6C2C">
        <w:rPr>
          <w:rFonts w:ascii="Arial" w:hAnsi="Arial" w:cs="Arial"/>
          <w:sz w:val="22"/>
          <w:szCs w:val="22"/>
        </w:rPr>
        <w:br/>
      </w:r>
      <w:r w:rsidRPr="00A045EE">
        <w:rPr>
          <w:rFonts w:ascii="Arial" w:hAnsi="Arial" w:cs="Arial"/>
          <w:sz w:val="22"/>
          <w:szCs w:val="22"/>
        </w:rPr>
        <w:t xml:space="preserve">data i podpis poręczyciela </w:t>
      </w:r>
      <w:sdt>
        <w:sdtPr>
          <w:rPr>
            <w:rFonts w:ascii="Arial" w:hAnsi="Arial" w:cs="Arial"/>
            <w:sz w:val="22"/>
            <w:szCs w:val="22"/>
          </w:rPr>
          <w:alias w:val="Data"/>
          <w:tag w:val="Data"/>
          <w:id w:val="1326328881"/>
          <w:placeholder>
            <w:docPart w:val="3CA10E157D824A1CA68323C91EBEC233"/>
          </w:placeholder>
          <w:showingPlcHdr/>
          <w:date>
            <w:dateFormat w:val="d MMMM yyyy"/>
            <w:lid w:val="pl-PL"/>
            <w:storeMappedDataAs w:val="dateTime"/>
            <w:calendar w:val="gregorian"/>
          </w:date>
        </w:sdtPr>
        <w:sdtEndPr/>
        <w:sdtContent>
          <w:r w:rsidR="00CC6C2C" w:rsidRPr="000F4D94">
            <w:rPr>
              <w:rStyle w:val="Tekstzastpczy"/>
            </w:rPr>
            <w:t>Kliknij, aby wprowadzić datę.</w:t>
          </w:r>
        </w:sdtContent>
      </w:sdt>
      <w:r w:rsidR="00CC6C2C">
        <w:rPr>
          <w:rFonts w:ascii="Arial" w:hAnsi="Arial" w:cs="Arial"/>
          <w:sz w:val="22"/>
          <w:szCs w:val="22"/>
        </w:rPr>
        <w:t xml:space="preserve">, </w:t>
      </w:r>
      <w:sdt>
        <w:sdtPr>
          <w:rPr>
            <w:rFonts w:ascii="Arial" w:hAnsi="Arial" w:cs="Arial"/>
            <w:sz w:val="22"/>
            <w:szCs w:val="22"/>
          </w:rPr>
          <w:alias w:val="Podpis"/>
          <w:tag w:val="Podpis"/>
          <w:id w:val="-1582441837"/>
          <w:placeholder>
            <w:docPart w:val="E647E8F12EDB43808AEC9AE826D76129"/>
          </w:placeholder>
          <w:showingPlcHdr/>
          <w:dropDownList>
            <w:listItem w:value="Wybierz element."/>
            <w:listItem w:displayText="Podpis elektroniczny" w:value="Podpis elektroniczny"/>
            <w:listItem w:displayText="........................................................." w:value="........................................................."/>
          </w:dropDownList>
        </w:sdtPr>
        <w:sdtEndPr/>
        <w:sdtContent>
          <w:r w:rsidR="00CC6C2C" w:rsidRPr="000F4D94">
            <w:rPr>
              <w:rStyle w:val="Tekstzastpczy"/>
            </w:rPr>
            <w:t>Wybierz element.</w:t>
          </w:r>
        </w:sdtContent>
      </w:sdt>
    </w:p>
    <w:p w14:paraId="1634FB84" w14:textId="77777777" w:rsidR="00E525CE" w:rsidRPr="00F14E1A" w:rsidRDefault="00D540A6" w:rsidP="00E525CE">
      <w:pPr>
        <w:tabs>
          <w:tab w:val="left" w:pos="7938"/>
        </w:tabs>
        <w:spacing w:after="113" w:line="360" w:lineRule="auto"/>
        <w:ind w:right="-31"/>
        <w:rPr>
          <w:rFonts w:ascii="Arial" w:hAnsi="Arial" w:cs="Arial"/>
          <w:bCs/>
          <w:i/>
          <w:sz w:val="22"/>
          <w:szCs w:val="22"/>
        </w:rPr>
      </w:pPr>
      <w:r>
        <w:rPr>
          <w:rFonts w:ascii="Arial" w:hAnsi="Arial" w:cs="Arial"/>
          <w:b/>
          <w:sz w:val="22"/>
          <w:szCs w:val="22"/>
        </w:rPr>
        <w:br w:type="page"/>
      </w:r>
      <w:r w:rsidR="00E525CE" w:rsidRPr="00F14E1A">
        <w:rPr>
          <w:rFonts w:ascii="Arial" w:hAnsi="Arial" w:cs="Arial"/>
          <w:bCs/>
          <w:sz w:val="22"/>
          <w:szCs w:val="22"/>
        </w:rPr>
        <w:lastRenderedPageBreak/>
        <w:t>Załącznik nr 2 do Wniosku</w:t>
      </w:r>
    </w:p>
    <w:p w14:paraId="0951B6B9" w14:textId="77777777" w:rsidR="00F14E1A" w:rsidRPr="00F14E1A" w:rsidRDefault="00F14E1A" w:rsidP="00F14E1A">
      <w:pPr>
        <w:spacing w:line="360" w:lineRule="auto"/>
        <w:rPr>
          <w:rFonts w:ascii="Arial" w:hAnsi="Arial" w:cs="Arial"/>
          <w:sz w:val="22"/>
          <w:szCs w:val="22"/>
        </w:rPr>
      </w:pPr>
      <w:r w:rsidRPr="00F14E1A">
        <w:rPr>
          <w:rFonts w:ascii="Arial" w:hAnsi="Arial" w:cs="Arial"/>
          <w:b/>
          <w:sz w:val="22"/>
          <w:szCs w:val="22"/>
        </w:rPr>
        <w:t>Powiatowy Urząd Pracy</w:t>
      </w:r>
    </w:p>
    <w:p w14:paraId="1EDB9B3F" w14:textId="77777777" w:rsidR="00F14E1A" w:rsidRPr="00F14E1A" w:rsidRDefault="00F14E1A" w:rsidP="00F14E1A">
      <w:pPr>
        <w:spacing w:line="360" w:lineRule="auto"/>
        <w:rPr>
          <w:rFonts w:ascii="Arial" w:hAnsi="Arial" w:cs="Arial"/>
          <w:b/>
          <w:sz w:val="22"/>
          <w:szCs w:val="22"/>
        </w:rPr>
      </w:pPr>
      <w:r w:rsidRPr="00F14E1A">
        <w:rPr>
          <w:rFonts w:ascii="Arial" w:hAnsi="Arial" w:cs="Arial"/>
          <w:b/>
          <w:sz w:val="22"/>
          <w:szCs w:val="22"/>
        </w:rPr>
        <w:t>ul. Dworcowa 23</w:t>
      </w:r>
    </w:p>
    <w:p w14:paraId="69DF70AA" w14:textId="77777777" w:rsidR="00F14E1A" w:rsidRPr="00F14E1A" w:rsidRDefault="00F14E1A" w:rsidP="00F14E1A">
      <w:pPr>
        <w:spacing w:after="600" w:line="360" w:lineRule="auto"/>
        <w:rPr>
          <w:rFonts w:ascii="Arial" w:hAnsi="Arial" w:cs="Arial"/>
          <w:b/>
          <w:sz w:val="22"/>
          <w:szCs w:val="22"/>
        </w:rPr>
      </w:pPr>
      <w:r w:rsidRPr="00F14E1A">
        <w:rPr>
          <w:rFonts w:ascii="Arial" w:hAnsi="Arial" w:cs="Arial"/>
          <w:b/>
          <w:sz w:val="22"/>
          <w:szCs w:val="22"/>
        </w:rPr>
        <w:t>43-200 Pszczyna</w:t>
      </w:r>
    </w:p>
    <w:p w14:paraId="3BF20D1D" w14:textId="4B21B69A" w:rsidR="00F14E1A" w:rsidRPr="00F14E1A" w:rsidRDefault="00F14E1A" w:rsidP="00F14E1A">
      <w:pPr>
        <w:spacing w:after="360" w:line="360" w:lineRule="auto"/>
        <w:rPr>
          <w:rFonts w:ascii="Arial" w:hAnsi="Arial" w:cs="Arial"/>
          <w:sz w:val="24"/>
          <w:szCs w:val="24"/>
        </w:rPr>
      </w:pPr>
      <w:r w:rsidRPr="00F14E1A">
        <w:rPr>
          <w:rFonts w:ascii="Arial" w:hAnsi="Arial" w:cs="Arial"/>
          <w:b/>
          <w:sz w:val="24"/>
          <w:szCs w:val="24"/>
        </w:rPr>
        <w:t>Zaświadczenie o zarobkach</w:t>
      </w:r>
      <w:r>
        <w:rPr>
          <w:rFonts w:ascii="Arial" w:hAnsi="Arial" w:cs="Arial"/>
          <w:b/>
          <w:sz w:val="24"/>
          <w:szCs w:val="24"/>
        </w:rPr>
        <w:t xml:space="preserve"> I:</w:t>
      </w:r>
    </w:p>
    <w:p w14:paraId="4FEDE5D4" w14:textId="754A2685"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 xml:space="preserve">Niniejszym zaświadcza się, że Pan/i </w:t>
      </w:r>
      <w:sdt>
        <w:sdtPr>
          <w:rPr>
            <w:rFonts w:ascii="Arial" w:eastAsia="Arial" w:hAnsi="Arial" w:cs="Arial"/>
            <w:sz w:val="22"/>
            <w:szCs w:val="22"/>
          </w:rPr>
          <w:id w:val="-882480419"/>
          <w:placeholder>
            <w:docPart w:val="13D0D7DB384640A28B3DEB75798FD332"/>
          </w:placeholder>
          <w:showingPlcHdr/>
        </w:sdtPr>
        <w:sdtEndPr/>
        <w:sdtContent>
          <w:r w:rsidR="00FA09F8">
            <w:rPr>
              <w:rStyle w:val="Tekstzastpczy"/>
            </w:rPr>
            <w:t>…</w:t>
          </w:r>
        </w:sdtContent>
      </w:sdt>
    </w:p>
    <w:p w14:paraId="7496DD1D" w14:textId="45DA7D0C"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 xml:space="preserve">zamieszkały/a </w:t>
      </w:r>
      <w:sdt>
        <w:sdtPr>
          <w:rPr>
            <w:rFonts w:ascii="Arial" w:eastAsia="Arial" w:hAnsi="Arial" w:cs="Arial"/>
            <w:sz w:val="22"/>
            <w:szCs w:val="22"/>
          </w:rPr>
          <w:id w:val="-1913851471"/>
          <w:placeholder>
            <w:docPart w:val="B686F90F52554343B4BF4219463CF9E7"/>
          </w:placeholder>
          <w:showingPlcHdr/>
        </w:sdtPr>
        <w:sdtEndPr/>
        <w:sdtContent>
          <w:r w:rsidR="00FA09F8">
            <w:rPr>
              <w:rStyle w:val="Tekstzastpczy"/>
            </w:rPr>
            <w:t>…</w:t>
          </w:r>
        </w:sdtContent>
      </w:sdt>
    </w:p>
    <w:p w14:paraId="5AAD9F57" w14:textId="350D1127"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 xml:space="preserve">PESEL: </w:t>
      </w:r>
      <w:sdt>
        <w:sdtPr>
          <w:rPr>
            <w:rFonts w:ascii="Arial" w:eastAsia="Arial" w:hAnsi="Arial" w:cs="Arial"/>
            <w:sz w:val="22"/>
            <w:szCs w:val="22"/>
          </w:rPr>
          <w:id w:val="-2116510070"/>
          <w:placeholder>
            <w:docPart w:val="591C9D138B0E4DA089D9FA9B8922C2D5"/>
          </w:placeholder>
          <w:showingPlcHdr/>
        </w:sdtPr>
        <w:sdtEndPr/>
        <w:sdtContent>
          <w:r w:rsidR="00FA09F8">
            <w:rPr>
              <w:rStyle w:val="Tekstzastpczy"/>
            </w:rPr>
            <w:t>…</w:t>
          </w:r>
        </w:sdtContent>
      </w:sdt>
    </w:p>
    <w:p w14:paraId="51C6A58B" w14:textId="32BED663"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 xml:space="preserve">jest pracownikiem naszego zakładu zatrudnionym od dnia </w:t>
      </w:r>
      <w:sdt>
        <w:sdtPr>
          <w:rPr>
            <w:rFonts w:ascii="Arial" w:hAnsi="Arial" w:cs="Arial"/>
            <w:sz w:val="22"/>
            <w:szCs w:val="22"/>
          </w:rPr>
          <w:id w:val="27539081"/>
          <w:placeholder>
            <w:docPart w:val="2792B7F2B90B4853BB492EAC9C46235F"/>
          </w:placeholder>
          <w:showingPlcHdr/>
          <w:date>
            <w:dateFormat w:val="d MMMM yyyy"/>
            <w:lid w:val="pl-PL"/>
            <w:storeMappedDataAs w:val="dateTime"/>
            <w:calendar w:val="gregorian"/>
          </w:date>
        </w:sdtPr>
        <w:sdtEndPr/>
        <w:sdtContent>
          <w:r w:rsidR="00FA09F8" w:rsidRPr="00A979DD">
            <w:rPr>
              <w:rStyle w:val="Tekstzastpczy"/>
            </w:rPr>
            <w:t>Kliknij, aby wprowadzić datę.</w:t>
          </w:r>
        </w:sdtContent>
      </w:sdt>
    </w:p>
    <w:p w14:paraId="4CC9B6A3" w14:textId="603C6EE7"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 xml:space="preserve">na stanowisku </w:t>
      </w:r>
      <w:sdt>
        <w:sdtPr>
          <w:rPr>
            <w:rFonts w:ascii="Arial" w:eastAsia="Arial" w:hAnsi="Arial" w:cs="Arial"/>
            <w:sz w:val="22"/>
            <w:szCs w:val="22"/>
          </w:rPr>
          <w:id w:val="-337541507"/>
          <w:placeholder>
            <w:docPart w:val="572F1B40C8BA43C2A2D8393905A810A4"/>
          </w:placeholder>
          <w:showingPlcHdr/>
        </w:sdtPr>
        <w:sdtEndPr/>
        <w:sdtContent>
          <w:r w:rsidR="00FA09F8">
            <w:rPr>
              <w:rStyle w:val="Tekstzastpczy"/>
            </w:rPr>
            <w:t>…</w:t>
          </w:r>
        </w:sdtContent>
      </w:sdt>
    </w:p>
    <w:p w14:paraId="71706FB1" w14:textId="08E3EFC8" w:rsidR="00F14E1A" w:rsidRPr="00F14E1A" w:rsidRDefault="00F14E1A" w:rsidP="00F14E1A">
      <w:pPr>
        <w:spacing w:before="120" w:line="360" w:lineRule="auto"/>
        <w:rPr>
          <w:rFonts w:ascii="Arial" w:hAnsi="Arial" w:cs="Arial"/>
          <w:sz w:val="22"/>
          <w:szCs w:val="22"/>
        </w:rPr>
      </w:pPr>
      <w:r w:rsidRPr="00F14E1A">
        <w:rPr>
          <w:rFonts w:ascii="Arial" w:hAnsi="Arial" w:cs="Arial"/>
          <w:sz w:val="22"/>
          <w:szCs w:val="22"/>
        </w:rPr>
        <w:t xml:space="preserve">Umowa zawarta jest na czas </w:t>
      </w:r>
      <w:sdt>
        <w:sdtPr>
          <w:rPr>
            <w:rFonts w:ascii="Arial" w:hAnsi="Arial" w:cs="Arial"/>
            <w:sz w:val="22"/>
            <w:szCs w:val="22"/>
          </w:rPr>
          <w:alias w:val="Czas umowy"/>
          <w:tag w:val="Czas umowy"/>
          <w:id w:val="1141848575"/>
          <w:placeholder>
            <w:docPart w:val="58177221CE96478EA0678BDF2129C437"/>
          </w:placeholder>
          <w:showingPlcHdr/>
          <w:dropDownList>
            <w:listItem w:value="Wybierz element."/>
            <w:listItem w:displayText="określony" w:value="określony"/>
            <w:listItem w:displayText="nieokreślony" w:value="nieokreślony"/>
          </w:dropDownList>
        </w:sdtPr>
        <w:sdtEndPr/>
        <w:sdtContent>
          <w:r w:rsidR="00E446C9" w:rsidRPr="00A979DD">
            <w:rPr>
              <w:rStyle w:val="Tekstzastpczy"/>
            </w:rPr>
            <w:t>Wybierz element.</w:t>
          </w:r>
        </w:sdtContent>
      </w:sdt>
      <w:r w:rsidRPr="00F14E1A">
        <w:rPr>
          <w:rFonts w:ascii="Arial" w:hAnsi="Arial" w:cs="Arial"/>
          <w:sz w:val="22"/>
          <w:szCs w:val="22"/>
        </w:rPr>
        <w:t xml:space="preserve">* do dnia </w:t>
      </w:r>
      <w:sdt>
        <w:sdtPr>
          <w:rPr>
            <w:rFonts w:ascii="Arial" w:hAnsi="Arial" w:cs="Arial"/>
            <w:sz w:val="22"/>
            <w:szCs w:val="22"/>
          </w:rPr>
          <w:alias w:val="Data"/>
          <w:tag w:val="Data"/>
          <w:id w:val="592981782"/>
          <w:placeholder>
            <w:docPart w:val="317A694D0A574C479EFA9E837D2C2E6E"/>
          </w:placeholder>
          <w:showingPlcHdr/>
          <w:date>
            <w:dateFormat w:val="d MMMM yyyy"/>
            <w:lid w:val="pl-PL"/>
            <w:storeMappedDataAs w:val="dateTime"/>
            <w:calendar w:val="gregorian"/>
          </w:date>
        </w:sdtPr>
        <w:sdtEndPr/>
        <w:sdtContent>
          <w:r w:rsidR="00E446C9" w:rsidRPr="00A979DD">
            <w:rPr>
              <w:rStyle w:val="Tekstzastpczy"/>
            </w:rPr>
            <w:t>Kliknij, aby wprowadzić datę.</w:t>
          </w:r>
        </w:sdtContent>
      </w:sdt>
      <w:r w:rsidR="00E446C9">
        <w:rPr>
          <w:rFonts w:ascii="Arial" w:hAnsi="Arial" w:cs="Arial"/>
          <w:sz w:val="22"/>
          <w:szCs w:val="22"/>
        </w:rPr>
        <w:t xml:space="preserve"> r.</w:t>
      </w:r>
    </w:p>
    <w:p w14:paraId="0179C966" w14:textId="77777777"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z wynagrodzeniem miesięcznym brutto w ostatnich 3 miesiącach:</w:t>
      </w:r>
    </w:p>
    <w:p w14:paraId="382FF757" w14:textId="5BA003B8" w:rsidR="00F14E1A" w:rsidRPr="00F14E1A" w:rsidRDefault="000960FC" w:rsidP="00F14E1A">
      <w:pPr>
        <w:numPr>
          <w:ilvl w:val="0"/>
          <w:numId w:val="27"/>
        </w:numPr>
        <w:spacing w:line="360" w:lineRule="auto"/>
        <w:ind w:left="567" w:hanging="567"/>
        <w:rPr>
          <w:rFonts w:ascii="Arial" w:hAnsi="Arial" w:cs="Arial"/>
          <w:sz w:val="22"/>
          <w:szCs w:val="22"/>
        </w:rPr>
      </w:pPr>
      <w:sdt>
        <w:sdtPr>
          <w:rPr>
            <w:rFonts w:ascii="Arial" w:hAnsi="Arial" w:cs="Arial"/>
            <w:sz w:val="22"/>
            <w:szCs w:val="22"/>
          </w:rPr>
          <w:id w:val="-992719385"/>
          <w:placeholder>
            <w:docPart w:val="B4F3283403DF4A2F8B8004380E3532AB"/>
          </w:placeholder>
          <w:showingPlcHdr/>
          <w:date w:fullDate="2025-08-01T00:00:00Z">
            <w:dateFormat w:val="MMMM yyyy"/>
            <w:lid w:val="pl-PL"/>
            <w:storeMappedDataAs w:val="dateTime"/>
            <w:calendar w:val="gregorian"/>
          </w:date>
        </w:sdtPr>
        <w:sdtEndPr/>
        <w:sdtContent>
          <w:r w:rsidR="006A1047" w:rsidRPr="000F4D94">
            <w:rPr>
              <w:rStyle w:val="Tekstzastpczy"/>
            </w:rPr>
            <w:t>Kliknij, aby wprowadzić datę.</w:t>
          </w:r>
        </w:sdtContent>
      </w:sdt>
      <w:r w:rsidR="006A1047" w:rsidRPr="00F14E1A">
        <w:rPr>
          <w:rFonts w:ascii="Arial" w:hAnsi="Arial" w:cs="Arial"/>
          <w:sz w:val="22"/>
          <w:szCs w:val="22"/>
        </w:rPr>
        <w:t xml:space="preserve"> </w:t>
      </w:r>
      <w:r w:rsidR="00F14E1A" w:rsidRPr="00F14E1A">
        <w:rPr>
          <w:rFonts w:ascii="Arial" w:hAnsi="Arial" w:cs="Arial"/>
          <w:sz w:val="22"/>
          <w:szCs w:val="22"/>
        </w:rPr>
        <w:t xml:space="preserve">r. kwota </w:t>
      </w:r>
      <w:sdt>
        <w:sdtPr>
          <w:rPr>
            <w:rFonts w:ascii="Arial" w:eastAsia="Arial" w:hAnsi="Arial" w:cs="Arial"/>
            <w:sz w:val="22"/>
            <w:szCs w:val="22"/>
          </w:rPr>
          <w:id w:val="15193252"/>
          <w:placeholder>
            <w:docPart w:val="29B1D0E34B5149F0B13C40D2134147BA"/>
          </w:placeholder>
          <w:showingPlcHdr/>
        </w:sdtPr>
        <w:sdtEndPr/>
        <w:sdtContent>
          <w:r w:rsidR="006A1047">
            <w:rPr>
              <w:rStyle w:val="Tekstzastpczy"/>
            </w:rPr>
            <w:t>…</w:t>
          </w:r>
        </w:sdtContent>
      </w:sdt>
      <w:r w:rsidR="00F14E1A" w:rsidRPr="00F14E1A">
        <w:rPr>
          <w:rFonts w:ascii="Arial" w:hAnsi="Arial" w:cs="Arial"/>
          <w:sz w:val="22"/>
          <w:szCs w:val="22"/>
        </w:rPr>
        <w:t xml:space="preserve"> zł,</w:t>
      </w:r>
    </w:p>
    <w:p w14:paraId="2330A1AB" w14:textId="49C94D5B" w:rsidR="00F14E1A" w:rsidRPr="00F14E1A" w:rsidRDefault="000960FC" w:rsidP="00F14E1A">
      <w:pPr>
        <w:numPr>
          <w:ilvl w:val="0"/>
          <w:numId w:val="27"/>
        </w:numPr>
        <w:spacing w:line="360" w:lineRule="auto"/>
        <w:ind w:left="567" w:hanging="567"/>
        <w:rPr>
          <w:rFonts w:ascii="Arial" w:hAnsi="Arial" w:cs="Arial"/>
          <w:sz w:val="22"/>
          <w:szCs w:val="22"/>
        </w:rPr>
      </w:pPr>
      <w:sdt>
        <w:sdtPr>
          <w:rPr>
            <w:rFonts w:ascii="Arial" w:hAnsi="Arial" w:cs="Arial"/>
            <w:sz w:val="22"/>
            <w:szCs w:val="22"/>
          </w:rPr>
          <w:id w:val="-360670880"/>
          <w:placeholder>
            <w:docPart w:val="264C2448C2B140C7BA18E0C2A1974F68"/>
          </w:placeholder>
          <w:showingPlcHdr/>
          <w:date w:fullDate="2025-08-01T00:00:00Z">
            <w:dateFormat w:val="MMMM yyyy"/>
            <w:lid w:val="pl-PL"/>
            <w:storeMappedDataAs w:val="dateTime"/>
            <w:calendar w:val="gregorian"/>
          </w:date>
        </w:sdtPr>
        <w:sdtEndPr/>
        <w:sdtContent>
          <w:r w:rsidR="006A1047" w:rsidRPr="000F4D94">
            <w:rPr>
              <w:rStyle w:val="Tekstzastpczy"/>
            </w:rPr>
            <w:t>Kliknij, aby wprowadzić datę.</w:t>
          </w:r>
        </w:sdtContent>
      </w:sdt>
      <w:r w:rsidR="006A1047" w:rsidRPr="00F14E1A">
        <w:rPr>
          <w:rFonts w:ascii="Arial" w:hAnsi="Arial" w:cs="Arial"/>
          <w:sz w:val="22"/>
          <w:szCs w:val="22"/>
        </w:rPr>
        <w:t xml:space="preserve"> </w:t>
      </w:r>
      <w:r w:rsidR="00F14E1A" w:rsidRPr="00F14E1A">
        <w:rPr>
          <w:rFonts w:ascii="Arial" w:hAnsi="Arial" w:cs="Arial"/>
          <w:sz w:val="22"/>
          <w:szCs w:val="22"/>
        </w:rPr>
        <w:t xml:space="preserve">r. kwota </w:t>
      </w:r>
      <w:sdt>
        <w:sdtPr>
          <w:rPr>
            <w:rFonts w:ascii="Arial" w:eastAsia="Arial" w:hAnsi="Arial" w:cs="Arial"/>
            <w:sz w:val="22"/>
            <w:szCs w:val="22"/>
          </w:rPr>
          <w:id w:val="-1781943704"/>
          <w:placeholder>
            <w:docPart w:val="778CE1E3815148679C8FBDD082789EA0"/>
          </w:placeholder>
          <w:showingPlcHdr/>
        </w:sdtPr>
        <w:sdtEndPr/>
        <w:sdtContent>
          <w:r w:rsidR="006A1047">
            <w:rPr>
              <w:rStyle w:val="Tekstzastpczy"/>
            </w:rPr>
            <w:t>…</w:t>
          </w:r>
        </w:sdtContent>
      </w:sdt>
      <w:r w:rsidR="00F14E1A" w:rsidRPr="00F14E1A">
        <w:rPr>
          <w:rFonts w:ascii="Arial" w:hAnsi="Arial" w:cs="Arial"/>
          <w:sz w:val="22"/>
          <w:szCs w:val="22"/>
        </w:rPr>
        <w:t xml:space="preserve"> zł,</w:t>
      </w:r>
    </w:p>
    <w:p w14:paraId="1BB6F2FE" w14:textId="531C9AF8" w:rsidR="00F14E1A" w:rsidRPr="00F14E1A" w:rsidRDefault="000960FC" w:rsidP="00F14E1A">
      <w:pPr>
        <w:numPr>
          <w:ilvl w:val="0"/>
          <w:numId w:val="27"/>
        </w:numPr>
        <w:spacing w:line="360" w:lineRule="auto"/>
        <w:ind w:left="567" w:hanging="567"/>
        <w:rPr>
          <w:rFonts w:ascii="Arial" w:hAnsi="Arial" w:cs="Arial"/>
          <w:sz w:val="22"/>
          <w:szCs w:val="22"/>
        </w:rPr>
      </w:pPr>
      <w:sdt>
        <w:sdtPr>
          <w:rPr>
            <w:rFonts w:ascii="Arial" w:hAnsi="Arial" w:cs="Arial"/>
            <w:sz w:val="22"/>
            <w:szCs w:val="22"/>
          </w:rPr>
          <w:id w:val="1506175146"/>
          <w:placeholder>
            <w:docPart w:val="F84FD18180C042EDBA1AEC6A0DBDE08C"/>
          </w:placeholder>
          <w:showingPlcHdr/>
          <w:date w:fullDate="2025-08-01T00:00:00Z">
            <w:dateFormat w:val="MMMM yyyy"/>
            <w:lid w:val="pl-PL"/>
            <w:storeMappedDataAs w:val="dateTime"/>
            <w:calendar w:val="gregorian"/>
          </w:date>
        </w:sdtPr>
        <w:sdtEndPr/>
        <w:sdtContent>
          <w:r w:rsidR="006A1047" w:rsidRPr="000F4D94">
            <w:rPr>
              <w:rStyle w:val="Tekstzastpczy"/>
            </w:rPr>
            <w:t>Kliknij, aby wprowadzić datę.</w:t>
          </w:r>
        </w:sdtContent>
      </w:sdt>
      <w:r w:rsidR="006A1047" w:rsidRPr="00F14E1A">
        <w:rPr>
          <w:rFonts w:ascii="Arial" w:hAnsi="Arial" w:cs="Arial"/>
          <w:sz w:val="22"/>
          <w:szCs w:val="22"/>
        </w:rPr>
        <w:t xml:space="preserve"> </w:t>
      </w:r>
      <w:r w:rsidR="00F14E1A" w:rsidRPr="00F14E1A">
        <w:rPr>
          <w:rFonts w:ascii="Arial" w:hAnsi="Arial" w:cs="Arial"/>
          <w:sz w:val="22"/>
          <w:szCs w:val="22"/>
        </w:rPr>
        <w:t xml:space="preserve">r. kwota </w:t>
      </w:r>
      <w:sdt>
        <w:sdtPr>
          <w:rPr>
            <w:rFonts w:ascii="Arial" w:eastAsia="Arial" w:hAnsi="Arial" w:cs="Arial"/>
            <w:sz w:val="22"/>
            <w:szCs w:val="22"/>
          </w:rPr>
          <w:id w:val="-188914234"/>
          <w:placeholder>
            <w:docPart w:val="F17CCB84F87740669FFA6DDA3A6511AD"/>
          </w:placeholder>
          <w:showingPlcHdr/>
        </w:sdtPr>
        <w:sdtEndPr/>
        <w:sdtContent>
          <w:r w:rsidR="006A1047">
            <w:rPr>
              <w:rStyle w:val="Tekstzastpczy"/>
            </w:rPr>
            <w:t>…</w:t>
          </w:r>
        </w:sdtContent>
      </w:sdt>
      <w:r w:rsidR="00F14E1A" w:rsidRPr="00F14E1A">
        <w:rPr>
          <w:rFonts w:ascii="Arial" w:hAnsi="Arial" w:cs="Arial"/>
          <w:sz w:val="22"/>
          <w:szCs w:val="22"/>
        </w:rPr>
        <w:t xml:space="preserve"> zł.</w:t>
      </w:r>
    </w:p>
    <w:p w14:paraId="5494B3E4" w14:textId="2BF559C5" w:rsidR="00F14E1A" w:rsidRPr="00F14E1A" w:rsidRDefault="00F14E1A" w:rsidP="00F14E1A">
      <w:pPr>
        <w:spacing w:before="120" w:line="360" w:lineRule="auto"/>
        <w:rPr>
          <w:rFonts w:ascii="Arial" w:hAnsi="Arial" w:cs="Arial"/>
          <w:sz w:val="22"/>
          <w:szCs w:val="22"/>
        </w:rPr>
      </w:pPr>
      <w:r w:rsidRPr="00F14E1A">
        <w:rPr>
          <w:rFonts w:ascii="Arial" w:hAnsi="Arial" w:cs="Arial"/>
          <w:sz w:val="22"/>
          <w:szCs w:val="22"/>
        </w:rPr>
        <w:t xml:space="preserve">Wynagrodzenie powyższe </w:t>
      </w:r>
      <w:sdt>
        <w:sdtPr>
          <w:rPr>
            <w:rFonts w:ascii="Arial" w:hAnsi="Arial" w:cs="Arial"/>
            <w:sz w:val="22"/>
            <w:szCs w:val="22"/>
          </w:rPr>
          <w:alias w:val="Nie jest / jest obciążone"/>
          <w:tag w:val="Nie jest / jest obciążone"/>
          <w:id w:val="-1512673858"/>
          <w:placeholder>
            <w:docPart w:val="C2FBA26ECF374CA1A56143AF5D70555F"/>
          </w:placeholder>
          <w:showingPlcHdr/>
          <w:dropDownList>
            <w:listItem w:value="Wybierz element."/>
            <w:listItem w:displayText="nie jest obciążone z tytułu wyroków sądowych lub innych tytułów." w:value="nie jest obciążone z tytułu wyroków sądowych lub innych tytułów."/>
            <w:listItem w:displayText="jest obciążone kwotą" w:value="jest obciążone kwotą"/>
          </w:dropDownList>
        </w:sdtPr>
        <w:sdtEndPr/>
        <w:sdtContent>
          <w:r w:rsidR="007C5BCF" w:rsidRPr="00A979DD">
            <w:rPr>
              <w:rStyle w:val="Tekstzastpczy"/>
            </w:rPr>
            <w:t>Wybierz element.</w:t>
          </w:r>
        </w:sdtContent>
      </w:sdt>
      <w:r w:rsidR="00EC6FD9">
        <w:rPr>
          <w:rFonts w:ascii="Arial" w:hAnsi="Arial" w:cs="Arial"/>
          <w:sz w:val="22"/>
          <w:szCs w:val="22"/>
        </w:rPr>
        <w:t>*</w:t>
      </w:r>
      <w:r w:rsidR="007C5BCF">
        <w:rPr>
          <w:rFonts w:ascii="Arial" w:hAnsi="Arial" w:cs="Arial"/>
          <w:sz w:val="22"/>
          <w:szCs w:val="22"/>
        </w:rPr>
        <w:t xml:space="preserve"> </w:t>
      </w:r>
      <w:sdt>
        <w:sdtPr>
          <w:rPr>
            <w:rFonts w:ascii="Arial" w:eastAsia="Arial" w:hAnsi="Arial" w:cs="Arial"/>
            <w:sz w:val="22"/>
            <w:szCs w:val="22"/>
          </w:rPr>
          <w:alias w:val="Kwota obciążenia gdy jest"/>
          <w:tag w:val="Kwota obciążenia gdy jest"/>
          <w:id w:val="-77603415"/>
          <w:placeholder>
            <w:docPart w:val="721F93BE212042678CF8B7A5F5C6A373"/>
          </w:placeholder>
          <w:showingPlcHdr/>
        </w:sdtPr>
        <w:sdtEndPr/>
        <w:sdtContent>
          <w:r w:rsidR="007C5BCF">
            <w:rPr>
              <w:rStyle w:val="Tekstzastpczy"/>
            </w:rPr>
            <w:t>…</w:t>
          </w:r>
        </w:sdtContent>
      </w:sdt>
    </w:p>
    <w:p w14:paraId="67C625D1" w14:textId="7C92C7F4" w:rsidR="00F14E1A" w:rsidRPr="00F14E1A" w:rsidRDefault="00F14E1A" w:rsidP="00F14E1A">
      <w:pPr>
        <w:spacing w:before="120" w:line="360" w:lineRule="auto"/>
        <w:rPr>
          <w:rFonts w:ascii="Arial" w:hAnsi="Arial" w:cs="Arial"/>
          <w:sz w:val="22"/>
          <w:szCs w:val="22"/>
        </w:rPr>
      </w:pPr>
      <w:r w:rsidRPr="00F14E1A">
        <w:rPr>
          <w:rFonts w:ascii="Arial" w:hAnsi="Arial" w:cs="Arial"/>
          <w:sz w:val="22"/>
          <w:szCs w:val="22"/>
        </w:rPr>
        <w:t xml:space="preserve">Wyżej wymieniony/a </w:t>
      </w:r>
      <w:sdt>
        <w:sdtPr>
          <w:rPr>
            <w:rFonts w:ascii="Arial" w:hAnsi="Arial" w:cs="Arial"/>
            <w:sz w:val="22"/>
            <w:szCs w:val="22"/>
          </w:rPr>
          <w:alias w:val="znajduje / nie znajduje się"/>
          <w:tag w:val="znajduje / nie znajduje się"/>
          <w:id w:val="1810207396"/>
          <w:placeholder>
            <w:docPart w:val="DefaultPlaceholder_-1854013438"/>
          </w:placeholder>
          <w:showingPlcHdr/>
          <w:dropDownList>
            <w:listItem w:value="Wybierz element."/>
            <w:listItem w:displayText="znajduje" w:value="znajduje"/>
            <w:listItem w:displayText="nie znajduje" w:value="nie znajduje"/>
          </w:dropDownList>
        </w:sdtPr>
        <w:sdtEndPr/>
        <w:sdtContent>
          <w:r w:rsidR="00D13763" w:rsidRPr="007E4D56">
            <w:rPr>
              <w:rStyle w:val="Tekstzastpczy"/>
            </w:rPr>
            <w:t>Wybierz element.</w:t>
          </w:r>
        </w:sdtContent>
      </w:sdt>
      <w:r w:rsidR="00D13763">
        <w:rPr>
          <w:rFonts w:ascii="Arial" w:hAnsi="Arial" w:cs="Arial"/>
          <w:sz w:val="22"/>
          <w:szCs w:val="22"/>
        </w:rPr>
        <w:t xml:space="preserve"> </w:t>
      </w:r>
      <w:r w:rsidRPr="00F14E1A">
        <w:rPr>
          <w:rFonts w:ascii="Arial" w:hAnsi="Arial" w:cs="Arial"/>
          <w:sz w:val="22"/>
          <w:szCs w:val="22"/>
        </w:rPr>
        <w:t>się w okresie wypowiedzenia umowy zatrudnienia, ani w okresie próbnym, nie jest pracownikiem sezonowym*.</w:t>
      </w:r>
    </w:p>
    <w:p w14:paraId="37A5A3A9" w14:textId="77777777" w:rsidR="00F14E1A" w:rsidRPr="00F14E1A" w:rsidRDefault="00F14E1A" w:rsidP="00F14E1A">
      <w:pPr>
        <w:spacing w:before="120" w:after="600" w:line="360" w:lineRule="auto"/>
        <w:rPr>
          <w:rFonts w:ascii="Arial" w:hAnsi="Arial" w:cs="Arial"/>
          <w:sz w:val="22"/>
          <w:szCs w:val="22"/>
        </w:rPr>
      </w:pPr>
      <w:r w:rsidRPr="00F14E1A">
        <w:rPr>
          <w:rFonts w:ascii="Arial" w:hAnsi="Arial" w:cs="Arial"/>
          <w:sz w:val="22"/>
          <w:szCs w:val="22"/>
        </w:rPr>
        <w:t>Niniejsze zaświadczenie wydano na wniosek pracownika.</w:t>
      </w:r>
    </w:p>
    <w:p w14:paraId="688450FA" w14:textId="0ECB282A" w:rsidR="00F14E1A" w:rsidRPr="00F14E1A" w:rsidRDefault="00F14E1A" w:rsidP="00F14E1A">
      <w:pPr>
        <w:shd w:val="clear" w:color="auto" w:fill="FFFFFF"/>
        <w:spacing w:before="240" w:after="480" w:line="276" w:lineRule="auto"/>
        <w:rPr>
          <w:rFonts w:ascii="Arial" w:hAnsi="Arial" w:cs="Arial"/>
          <w:sz w:val="22"/>
          <w:szCs w:val="22"/>
        </w:rPr>
      </w:pPr>
      <w:r w:rsidRPr="00F14E1A">
        <w:rPr>
          <w:rFonts w:ascii="Arial" w:hAnsi="Arial" w:cs="Arial"/>
          <w:sz w:val="22"/>
          <w:szCs w:val="22"/>
        </w:rPr>
        <w:t xml:space="preserve">Pieczątka i podpis </w:t>
      </w:r>
      <w:r w:rsidRPr="00F14E1A">
        <w:rPr>
          <w:rFonts w:ascii="Arial" w:hAnsi="Arial" w:cs="Arial"/>
          <w:sz w:val="22"/>
          <w:szCs w:val="22"/>
        </w:rPr>
        <w:br/>
        <w:t xml:space="preserve">głównego księgowego: </w:t>
      </w:r>
      <w:sdt>
        <w:sdtPr>
          <w:rPr>
            <w:rFonts w:ascii="Arial" w:hAnsi="Arial" w:cs="Arial"/>
            <w:sz w:val="22"/>
            <w:szCs w:val="22"/>
          </w:rPr>
          <w:alias w:val="Podpis"/>
          <w:tag w:val="Podpis"/>
          <w:id w:val="-1813329860"/>
          <w:placeholder>
            <w:docPart w:val="E22E898522C04E888DEA119903700285"/>
          </w:placeholder>
          <w:showingPlcHdr/>
          <w:dropDownList>
            <w:listItem w:value="Wybierz element."/>
            <w:listItem w:displayText="Podpis elektroniczny" w:value="Podpis elektroniczny"/>
            <w:listItem w:displayText="........................................................." w:value="........................................................."/>
          </w:dropDownList>
        </w:sdtPr>
        <w:sdtEndPr/>
        <w:sdtContent>
          <w:r w:rsidR="007C5BCF" w:rsidRPr="000F4D94">
            <w:rPr>
              <w:rStyle w:val="Tekstzastpczy"/>
            </w:rPr>
            <w:t>Wybierz element.</w:t>
          </w:r>
        </w:sdtContent>
      </w:sdt>
    </w:p>
    <w:p w14:paraId="372364B5" w14:textId="21C8EA3C" w:rsidR="00F14E1A" w:rsidRPr="00F14E1A" w:rsidRDefault="00F14E1A" w:rsidP="00F14E1A">
      <w:pPr>
        <w:shd w:val="clear" w:color="auto" w:fill="FFFFFF"/>
        <w:spacing w:after="480" w:line="276" w:lineRule="auto"/>
        <w:rPr>
          <w:rFonts w:ascii="Arial" w:hAnsi="Arial" w:cs="Arial"/>
          <w:sz w:val="22"/>
          <w:szCs w:val="22"/>
        </w:rPr>
      </w:pPr>
      <w:r w:rsidRPr="00F14E1A">
        <w:rPr>
          <w:rFonts w:ascii="Arial" w:hAnsi="Arial" w:cs="Arial"/>
          <w:sz w:val="22"/>
          <w:szCs w:val="22"/>
        </w:rPr>
        <w:t xml:space="preserve">Pieczątka i podpis </w:t>
      </w:r>
      <w:r w:rsidRPr="00F14E1A">
        <w:rPr>
          <w:rFonts w:ascii="Arial" w:hAnsi="Arial" w:cs="Arial"/>
          <w:sz w:val="22"/>
          <w:szCs w:val="22"/>
        </w:rPr>
        <w:br/>
        <w:t xml:space="preserve">pracodawcy: </w:t>
      </w:r>
      <w:sdt>
        <w:sdtPr>
          <w:rPr>
            <w:rFonts w:ascii="Arial" w:hAnsi="Arial" w:cs="Arial"/>
            <w:sz w:val="22"/>
            <w:szCs w:val="22"/>
          </w:rPr>
          <w:alias w:val="Podpis"/>
          <w:tag w:val="Podpis"/>
          <w:id w:val="1846274092"/>
          <w:placeholder>
            <w:docPart w:val="46210E8CD30B4C0A866A8F88CC7853B9"/>
          </w:placeholder>
          <w:showingPlcHdr/>
          <w:dropDownList>
            <w:listItem w:value="Wybierz element."/>
            <w:listItem w:displayText="Podpis elektroniczny" w:value="Podpis elektroniczny"/>
            <w:listItem w:displayText="........................................................." w:value="........................................................."/>
          </w:dropDownList>
        </w:sdtPr>
        <w:sdtEndPr/>
        <w:sdtContent>
          <w:r w:rsidR="007C5BCF" w:rsidRPr="000F4D94">
            <w:rPr>
              <w:rStyle w:val="Tekstzastpczy"/>
            </w:rPr>
            <w:t>Wybierz element.</w:t>
          </w:r>
        </w:sdtContent>
      </w:sdt>
    </w:p>
    <w:p w14:paraId="63DB3E15" w14:textId="5936B8F7" w:rsidR="00F14E1A" w:rsidRPr="00F14E1A" w:rsidRDefault="00F14E1A" w:rsidP="00F14E1A">
      <w:pPr>
        <w:shd w:val="clear" w:color="auto" w:fill="FFFFFF"/>
        <w:spacing w:before="600" w:after="480" w:line="276" w:lineRule="auto"/>
        <w:rPr>
          <w:rFonts w:ascii="Arial" w:hAnsi="Arial" w:cs="Arial"/>
          <w:sz w:val="22"/>
          <w:szCs w:val="22"/>
        </w:rPr>
      </w:pPr>
      <w:r w:rsidRPr="00F14E1A">
        <w:rPr>
          <w:rFonts w:ascii="Arial" w:hAnsi="Arial" w:cs="Arial"/>
          <w:sz w:val="22"/>
          <w:szCs w:val="22"/>
        </w:rPr>
        <w:t xml:space="preserve">Pieczęć zakładu pracy: </w:t>
      </w:r>
      <w:sdt>
        <w:sdtPr>
          <w:rPr>
            <w:rFonts w:ascii="Arial" w:hAnsi="Arial" w:cs="Arial"/>
            <w:sz w:val="22"/>
            <w:szCs w:val="22"/>
          </w:rPr>
          <w:alias w:val="Podpis"/>
          <w:tag w:val="Podpis"/>
          <w:id w:val="562608318"/>
          <w:placeholder>
            <w:docPart w:val="C051BEF21CBC42759BD162F24EAF1A4C"/>
          </w:placeholder>
          <w:showingPlcHdr/>
          <w:dropDownList>
            <w:listItem w:value="Wybierz element."/>
            <w:listItem w:displayText="Podpis elektroniczny" w:value="Podpis elektroniczny"/>
            <w:listItem w:displayText="........................................................." w:value="........................................................."/>
          </w:dropDownList>
        </w:sdtPr>
        <w:sdtEndPr/>
        <w:sdtContent>
          <w:r w:rsidR="007C5BCF" w:rsidRPr="000F4D94">
            <w:rPr>
              <w:rStyle w:val="Tekstzastpczy"/>
            </w:rPr>
            <w:t>Wybierz element.</w:t>
          </w:r>
        </w:sdtContent>
      </w:sdt>
    </w:p>
    <w:p w14:paraId="6CE98CA9" w14:textId="76FFC692" w:rsidR="00F14E1A" w:rsidRPr="00F14E1A" w:rsidRDefault="00F14E1A" w:rsidP="00F14E1A">
      <w:pPr>
        <w:shd w:val="clear" w:color="auto" w:fill="FFFFFF"/>
        <w:spacing w:after="240" w:line="276" w:lineRule="auto"/>
        <w:rPr>
          <w:rFonts w:ascii="Arial" w:hAnsi="Arial" w:cs="Arial"/>
          <w:sz w:val="22"/>
          <w:szCs w:val="22"/>
        </w:rPr>
      </w:pPr>
      <w:r w:rsidRPr="00F14E1A">
        <w:rPr>
          <w:rFonts w:ascii="Arial" w:hAnsi="Arial" w:cs="Arial"/>
          <w:sz w:val="22"/>
          <w:szCs w:val="22"/>
        </w:rPr>
        <w:t xml:space="preserve">Miejscowość i data: </w:t>
      </w:r>
      <w:sdt>
        <w:sdtPr>
          <w:rPr>
            <w:rFonts w:ascii="Arial" w:eastAsia="Arial" w:hAnsi="Arial" w:cs="Arial"/>
            <w:sz w:val="22"/>
            <w:szCs w:val="22"/>
          </w:rPr>
          <w:id w:val="-778631728"/>
          <w:placeholder>
            <w:docPart w:val="B9E7BC67C00B4F8891D77E9394D4A03B"/>
          </w:placeholder>
          <w:showingPlcHdr/>
        </w:sdtPr>
        <w:sdtEndPr/>
        <w:sdtContent>
          <w:r w:rsidR="007C5BCF">
            <w:rPr>
              <w:rStyle w:val="Tekstzastpczy"/>
            </w:rPr>
            <w:t>…</w:t>
          </w:r>
        </w:sdtContent>
      </w:sdt>
      <w:r w:rsidR="007C5BCF">
        <w:rPr>
          <w:rFonts w:ascii="Arial" w:eastAsia="Arial" w:hAnsi="Arial" w:cs="Arial"/>
          <w:sz w:val="22"/>
          <w:szCs w:val="22"/>
        </w:rPr>
        <w:t xml:space="preserve">, </w:t>
      </w:r>
      <w:sdt>
        <w:sdtPr>
          <w:rPr>
            <w:rFonts w:ascii="Arial" w:eastAsia="Arial" w:hAnsi="Arial" w:cs="Arial"/>
            <w:sz w:val="22"/>
            <w:szCs w:val="22"/>
          </w:rPr>
          <w:alias w:val="Data"/>
          <w:tag w:val="Data"/>
          <w:id w:val="1049656310"/>
          <w:placeholder>
            <w:docPart w:val="E6A515FF063544CA8CE1334FCB912F6E"/>
          </w:placeholder>
          <w:showingPlcHdr/>
          <w:date w:fullDate="2025-10-23T00:00:00Z">
            <w:dateFormat w:val="d MMMM yyyy"/>
            <w:lid w:val="pl-PL"/>
            <w:storeMappedDataAs w:val="dateTime"/>
            <w:calendar w:val="gregorian"/>
          </w:date>
        </w:sdtPr>
        <w:sdtEndPr/>
        <w:sdtContent>
          <w:r w:rsidR="007C5BCF" w:rsidRPr="000F4D94">
            <w:rPr>
              <w:rStyle w:val="Tekstzastpczy"/>
            </w:rPr>
            <w:t>Kliknij, aby wprowadzić datę.</w:t>
          </w:r>
        </w:sdtContent>
      </w:sdt>
      <w:r w:rsidR="007C5BCF">
        <w:rPr>
          <w:rFonts w:ascii="Arial" w:eastAsia="Arial" w:hAnsi="Arial" w:cs="Arial"/>
          <w:sz w:val="22"/>
          <w:szCs w:val="22"/>
        </w:rPr>
        <w:t xml:space="preserve"> r.</w:t>
      </w:r>
    </w:p>
    <w:p w14:paraId="56C611D9" w14:textId="589BD55C" w:rsidR="00F14E1A" w:rsidRPr="00F14E1A" w:rsidRDefault="00F14E1A" w:rsidP="00F14E1A">
      <w:pPr>
        <w:shd w:val="clear" w:color="auto" w:fill="FFFFFF"/>
        <w:tabs>
          <w:tab w:val="left" w:pos="7938"/>
        </w:tabs>
        <w:spacing w:after="113" w:line="360" w:lineRule="auto"/>
        <w:ind w:right="-31"/>
        <w:rPr>
          <w:rFonts w:ascii="Arial" w:hAnsi="Arial" w:cs="Arial"/>
          <w:sz w:val="22"/>
          <w:szCs w:val="22"/>
        </w:rPr>
      </w:pPr>
      <w:r w:rsidRPr="00F14E1A">
        <w:rPr>
          <w:rFonts w:ascii="Arial" w:hAnsi="Arial" w:cs="Arial"/>
          <w:sz w:val="22"/>
          <w:szCs w:val="22"/>
        </w:rPr>
        <w:t>*</w:t>
      </w:r>
      <w:r w:rsidR="00A80687">
        <w:rPr>
          <w:rFonts w:ascii="Arial" w:hAnsi="Arial" w:cs="Arial"/>
          <w:sz w:val="22"/>
          <w:szCs w:val="22"/>
        </w:rPr>
        <w:t>wybrać poprawne</w:t>
      </w:r>
    </w:p>
    <w:p w14:paraId="07A7A5C0" w14:textId="77777777" w:rsidR="00F14E1A" w:rsidRPr="00F14E1A" w:rsidRDefault="00F14E1A" w:rsidP="00F14E1A">
      <w:pPr>
        <w:spacing w:after="360"/>
        <w:rPr>
          <w:rFonts w:ascii="Arial" w:hAnsi="Arial" w:cs="Arial"/>
          <w:b/>
          <w:sz w:val="22"/>
          <w:szCs w:val="22"/>
        </w:rPr>
      </w:pPr>
      <w:r w:rsidRPr="00F14E1A">
        <w:rPr>
          <w:sz w:val="24"/>
          <w:szCs w:val="24"/>
        </w:rPr>
        <w:br w:type="page"/>
      </w:r>
      <w:r w:rsidRPr="00F14E1A">
        <w:rPr>
          <w:rFonts w:ascii="Arial" w:hAnsi="Arial" w:cs="Arial"/>
          <w:b/>
          <w:sz w:val="22"/>
          <w:szCs w:val="22"/>
        </w:rPr>
        <w:lastRenderedPageBreak/>
        <w:t>Klauzula informacyjna dotycząca przetwarzania danych osobowych</w:t>
      </w:r>
    </w:p>
    <w:p w14:paraId="458E6A27" w14:textId="77777777" w:rsidR="00F14E1A" w:rsidRPr="00F14E1A" w:rsidRDefault="00F14E1A" w:rsidP="00BC0444">
      <w:pPr>
        <w:spacing w:after="60" w:line="360" w:lineRule="auto"/>
        <w:rPr>
          <w:rFonts w:ascii="Arial" w:hAnsi="Arial" w:cs="Arial"/>
          <w:sz w:val="22"/>
          <w:szCs w:val="22"/>
        </w:rPr>
      </w:pPr>
      <w:r w:rsidRPr="00F14E1A">
        <w:rPr>
          <w:rFonts w:ascii="Arial" w:hAnsi="Arial" w:cs="Arial"/>
          <w:sz w:val="22"/>
          <w:szCs w:val="22"/>
        </w:rPr>
        <w:t>Zgodnie z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informuję, że:</w:t>
      </w:r>
    </w:p>
    <w:p w14:paraId="038B24E0"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Administratorem Państwa danych, w tym danych osobowych jest Powiatowy Urząd Pracy w Pszczynie, z siedzibą przy ul. Dworcowej 23, 43-200 Pszczyna, reprezentowany przez Dyrektora Urzędu.</w:t>
      </w:r>
    </w:p>
    <w:p w14:paraId="0C125C87"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 xml:space="preserve">Kontakt do pracownika pełniącego funkcję Inspektora Ochrony Danych: </w:t>
      </w:r>
      <w:hyperlink r:id="rId10" w:history="1">
        <w:r w:rsidRPr="00F14E1A">
          <w:rPr>
            <w:rFonts w:ascii="Arial" w:hAnsi="Arial" w:cs="Arial"/>
            <w:color w:val="0000FF"/>
            <w:sz w:val="22"/>
            <w:szCs w:val="22"/>
            <w:u w:val="single"/>
          </w:rPr>
          <w:t>iod@pup-pszczyna.pl</w:t>
        </w:r>
      </w:hyperlink>
      <w:r w:rsidRPr="00F14E1A">
        <w:rPr>
          <w:rFonts w:ascii="Arial" w:hAnsi="Arial" w:cs="Arial"/>
          <w:sz w:val="22"/>
          <w:szCs w:val="22"/>
        </w:rPr>
        <w:t>.</w:t>
      </w:r>
    </w:p>
    <w:p w14:paraId="37744E88"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Państwa dane osobowe przetwarzane są na podstawie art. 6 ust. 1 lit. c ogólnego rozporządzenia o ochronie danych – w celu wypełnienia obowiązku prawnego ciążącego na administratorze w związku z realizacją zadań ustawowych określonych w:</w:t>
      </w:r>
    </w:p>
    <w:p w14:paraId="03F586AF" w14:textId="45E9C8F2" w:rsidR="00F14E1A" w:rsidRPr="00F14E1A" w:rsidRDefault="00F14E1A" w:rsidP="00BC0444">
      <w:pPr>
        <w:numPr>
          <w:ilvl w:val="0"/>
          <w:numId w:val="29"/>
        </w:numPr>
        <w:tabs>
          <w:tab w:val="left" w:pos="1134"/>
        </w:tabs>
        <w:spacing w:after="60" w:line="360" w:lineRule="auto"/>
        <w:ind w:left="1134" w:hanging="567"/>
        <w:contextualSpacing/>
        <w:rPr>
          <w:rFonts w:ascii="Arial" w:hAnsi="Arial" w:cs="Arial"/>
          <w:sz w:val="22"/>
          <w:szCs w:val="22"/>
        </w:rPr>
      </w:pPr>
      <w:r w:rsidRPr="00A045EE">
        <w:rPr>
          <w:rFonts w:ascii="Arial" w:hAnsi="Arial" w:cs="Arial"/>
          <w:sz w:val="22"/>
          <w:szCs w:val="22"/>
          <w:lang w:eastAsia="pl-PL"/>
        </w:rPr>
        <w:t xml:space="preserve">art. 47 ustawy z dnia </w:t>
      </w:r>
      <w:r w:rsidRPr="00A045EE">
        <w:rPr>
          <w:rFonts w:ascii="Arial" w:hAnsi="Arial" w:cs="Arial"/>
          <w:sz w:val="22"/>
          <w:szCs w:val="22"/>
        </w:rPr>
        <w:t xml:space="preserve">20 marca 2025 r. </w:t>
      </w:r>
      <w:r w:rsidRPr="00F14E1A">
        <w:rPr>
          <w:rFonts w:ascii="Arial" w:hAnsi="Arial" w:cs="Arial"/>
          <w:sz w:val="22"/>
          <w:szCs w:val="22"/>
        </w:rPr>
        <w:t xml:space="preserve">o rynku pracy i służbach zatrudnienia oraz aktach wykonawczych wydanych na jej podstawie, w zakresie przyznawania </w:t>
      </w:r>
      <w:r>
        <w:rPr>
          <w:rFonts w:ascii="Arial" w:hAnsi="Arial" w:cs="Arial"/>
          <w:sz w:val="22"/>
          <w:szCs w:val="22"/>
        </w:rPr>
        <w:t>jednorazowo środków n podjęcie działalności gospodarczej</w:t>
      </w:r>
      <w:r w:rsidRPr="00F14E1A">
        <w:rPr>
          <w:rFonts w:ascii="Arial" w:hAnsi="Arial" w:cs="Arial"/>
          <w:sz w:val="22"/>
          <w:szCs w:val="22"/>
        </w:rPr>
        <w:t>, w szczególności rozpatrywanie wniosku, ustanowienie oraz realizacja zabezpieczenia zwrotu dofinansowania przez poręczenie.</w:t>
      </w:r>
    </w:p>
    <w:p w14:paraId="7D3CA1CA"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 xml:space="preserve">Dalsze przetwarzanie Państwa danych osobowych możliwe jest do celów archiwalnych w interesie publicznym, do celów badań naukowych lub historycznych lub do celów statystycznych zgodnie z art. 89 ust. 1 </w:t>
      </w:r>
      <w:r w:rsidRPr="00F14E1A">
        <w:rPr>
          <w:rFonts w:ascii="Arial" w:hAnsi="Arial" w:cs="Arial"/>
          <w:sz w:val="22"/>
          <w:szCs w:val="22"/>
          <w:lang w:eastAsia="pl-PL"/>
        </w:rPr>
        <w:t>ogólnego rozporządzenia o ochronie danych.</w:t>
      </w:r>
    </w:p>
    <w:p w14:paraId="1A17C7C2"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Odbiorcami Państwa danych osobowych są wyłącznie podmioty uprawnione do ich uzyskania na podstawie przepisów prawa oraz podmioty, z którymi Powiatowy Urząd Pracy w Pszczynie zawarł umowy powierzenia przetwarzania danych osobowych.</w:t>
      </w:r>
    </w:p>
    <w:p w14:paraId="1D571D3E"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Państwa dane osobowe będą przetwarzane przez okres niezbędny do realizacji celów, o których mowa w pkt 3, a następnie przechowywane wg posiadanej kategorii archiwalnej – zgodnie z ustawą z dnia 14 lipca 1983 r. o narodowym zasobie archiwalnym i archiwach, w oparciu o Jednolity Rzeczowy Wykaz Akt obowiązujący w Powiatowym Urzędzie Pracy w Pszczynie - z zasady przez okres 10 lat, chyba, że wystąpią szczególne okoliczności związane np. z ochroną roszczeń.</w:t>
      </w:r>
    </w:p>
    <w:p w14:paraId="32099D1B"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Przysługuje Państwu prawo dostępu do treści Państwa danych oraz ich poprawiania i sprostowania oraz w zakresie wynikającym z przepisów do usunięcia, ograniczenia przetwarzania i przenoszenia danych.</w:t>
      </w:r>
    </w:p>
    <w:p w14:paraId="35DCD686"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 xml:space="preserve">Przysługuje Państwu prawo wniesienia skargi do organu nadzorczego właściwego do przetwarzania danych osobowych, jeżeli uznają Państwo, że przetwarzanie danych </w:t>
      </w:r>
      <w:r w:rsidRPr="00F14E1A">
        <w:rPr>
          <w:rFonts w:ascii="Arial" w:hAnsi="Arial" w:cs="Arial"/>
          <w:sz w:val="22"/>
          <w:szCs w:val="22"/>
        </w:rPr>
        <w:lastRenderedPageBreak/>
        <w:t>narusza przepisy dotyczące ochrony danych (Prezes Urzędu Ochrony Danych Osobowych, ul. Stawki 2, 00-193 Warszawa).</w:t>
      </w:r>
    </w:p>
    <w:p w14:paraId="741E919E" w14:textId="6D9DF498" w:rsidR="00F14E1A" w:rsidRPr="00F14E1A" w:rsidRDefault="00F14E1A" w:rsidP="00BC0444">
      <w:pPr>
        <w:numPr>
          <w:ilvl w:val="0"/>
          <w:numId w:val="30"/>
        </w:numPr>
        <w:spacing w:after="60" w:line="360" w:lineRule="auto"/>
        <w:ind w:left="567" w:hanging="567"/>
        <w:rPr>
          <w:rFonts w:ascii="Arial" w:hAnsi="Arial" w:cs="Arial"/>
          <w:sz w:val="22"/>
          <w:szCs w:val="22"/>
          <w:lang w:eastAsia="pl-PL"/>
        </w:rPr>
      </w:pPr>
      <w:r w:rsidRPr="00F14E1A">
        <w:rPr>
          <w:rFonts w:ascii="Arial" w:hAnsi="Arial" w:cs="Arial"/>
          <w:sz w:val="22"/>
          <w:szCs w:val="22"/>
        </w:rPr>
        <w:t xml:space="preserve">Podanie przez Państwa danych osobowych jest dobrowolne, </w:t>
      </w:r>
      <w:r w:rsidRPr="00F14E1A">
        <w:rPr>
          <w:rFonts w:ascii="Arial" w:hAnsi="Arial" w:cs="Arial"/>
          <w:sz w:val="22"/>
          <w:szCs w:val="22"/>
          <w:lang w:eastAsia="pl-PL"/>
        </w:rPr>
        <w:t xml:space="preserve">jednak niezbędne do realizacji celów, o których mowa w pkt. </w:t>
      </w:r>
      <w:r w:rsidRPr="006718F3">
        <w:rPr>
          <w:rFonts w:ascii="Arial" w:hAnsi="Arial" w:cs="Arial"/>
          <w:sz w:val="22"/>
          <w:szCs w:val="22"/>
          <w:lang w:eastAsia="pl-PL"/>
        </w:rPr>
        <w:t>3</w:t>
      </w:r>
      <w:r w:rsidR="005D2951" w:rsidRPr="006718F3">
        <w:rPr>
          <w:rFonts w:ascii="Arial" w:hAnsi="Arial" w:cs="Arial"/>
          <w:sz w:val="22"/>
          <w:szCs w:val="22"/>
          <w:lang w:eastAsia="pl-PL"/>
        </w:rPr>
        <w:t xml:space="preserve"> Klauzuli</w:t>
      </w:r>
      <w:r w:rsidRPr="006718F3">
        <w:rPr>
          <w:rFonts w:ascii="Arial" w:hAnsi="Arial" w:cs="Arial"/>
          <w:sz w:val="22"/>
          <w:szCs w:val="22"/>
          <w:lang w:eastAsia="pl-PL"/>
        </w:rPr>
        <w:t>.</w:t>
      </w:r>
      <w:r>
        <w:rPr>
          <w:rFonts w:ascii="Arial" w:hAnsi="Arial" w:cs="Arial"/>
          <w:sz w:val="22"/>
          <w:szCs w:val="22"/>
          <w:lang w:eastAsia="pl-PL"/>
        </w:rPr>
        <w:t xml:space="preserve"> Niepodanie przez Państwa danych osobowych będzie skutkować brakiem</w:t>
      </w:r>
      <w:r w:rsidR="004D7973">
        <w:rPr>
          <w:rFonts w:ascii="Arial" w:hAnsi="Arial" w:cs="Arial"/>
          <w:sz w:val="22"/>
          <w:szCs w:val="22"/>
          <w:lang w:eastAsia="pl-PL"/>
        </w:rPr>
        <w:t xml:space="preserve"> możliwości zawarcia umowy poręczenia zwrotu przyznanych jednorazowo środków na podjęcie działalności gospodarczej.</w:t>
      </w:r>
    </w:p>
    <w:p w14:paraId="53C54A6A" w14:textId="77777777" w:rsidR="00F14E1A" w:rsidRPr="00F14E1A" w:rsidRDefault="00F14E1A" w:rsidP="00BC0444">
      <w:pPr>
        <w:numPr>
          <w:ilvl w:val="0"/>
          <w:numId w:val="30"/>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Państwa dane nie będą poddawane zautomatyzowanemu podejmowaniu decyzji (profilowaniu).</w:t>
      </w:r>
    </w:p>
    <w:p w14:paraId="52C4B3A0" w14:textId="351D8AAF" w:rsidR="00F14E1A" w:rsidRPr="00F14E1A" w:rsidRDefault="00F14E1A" w:rsidP="00BC0444">
      <w:pPr>
        <w:spacing w:before="480" w:after="120" w:line="360" w:lineRule="auto"/>
        <w:rPr>
          <w:rFonts w:ascii="Arial" w:hAnsi="Arial" w:cs="Arial"/>
          <w:sz w:val="22"/>
          <w:szCs w:val="22"/>
        </w:rPr>
      </w:pPr>
      <w:r w:rsidRPr="00F14E1A">
        <w:rPr>
          <w:rFonts w:ascii="Arial" w:hAnsi="Arial" w:cs="Arial"/>
          <w:sz w:val="22"/>
          <w:szCs w:val="22"/>
        </w:rPr>
        <w:t>Zapoznałam się / zapoznałem się,</w:t>
      </w:r>
      <w:r w:rsidR="00174CF9">
        <w:rPr>
          <w:rFonts w:ascii="Arial" w:hAnsi="Arial" w:cs="Arial"/>
          <w:sz w:val="22"/>
          <w:szCs w:val="22"/>
        </w:rPr>
        <w:br/>
      </w:r>
      <w:r w:rsidRPr="00F14E1A">
        <w:rPr>
          <w:rFonts w:ascii="Arial" w:hAnsi="Arial" w:cs="Arial"/>
          <w:sz w:val="22"/>
          <w:szCs w:val="22"/>
        </w:rPr>
        <w:t xml:space="preserve">data i podpis pracodawcy: </w:t>
      </w:r>
      <w:sdt>
        <w:sdtPr>
          <w:rPr>
            <w:rFonts w:ascii="Arial" w:hAnsi="Arial" w:cs="Arial"/>
            <w:sz w:val="22"/>
            <w:szCs w:val="22"/>
          </w:rPr>
          <w:alias w:val="Data"/>
          <w:tag w:val="Data"/>
          <w:id w:val="-1546747368"/>
          <w:placeholder>
            <w:docPart w:val="84F2A41330574D9E9075912DECA9647F"/>
          </w:placeholder>
          <w:showingPlcHdr/>
          <w:date>
            <w:dateFormat w:val="d MMMM yyyy"/>
            <w:lid w:val="pl-PL"/>
            <w:storeMappedDataAs w:val="dateTime"/>
            <w:calendar w:val="gregorian"/>
          </w:date>
        </w:sdtPr>
        <w:sdtEndPr/>
        <w:sdtContent>
          <w:r w:rsidR="00174CF9" w:rsidRPr="000F4D94">
            <w:rPr>
              <w:rStyle w:val="Tekstzastpczy"/>
            </w:rPr>
            <w:t>Kliknij, aby wprowadzić datę.</w:t>
          </w:r>
        </w:sdtContent>
      </w:sdt>
      <w:r w:rsidR="00174CF9">
        <w:rPr>
          <w:rFonts w:ascii="Arial" w:hAnsi="Arial" w:cs="Arial"/>
          <w:sz w:val="22"/>
          <w:szCs w:val="22"/>
        </w:rPr>
        <w:t xml:space="preserve">, </w:t>
      </w:r>
      <w:sdt>
        <w:sdtPr>
          <w:rPr>
            <w:rFonts w:ascii="Arial" w:hAnsi="Arial" w:cs="Arial"/>
            <w:sz w:val="22"/>
            <w:szCs w:val="22"/>
          </w:rPr>
          <w:alias w:val="Podpis"/>
          <w:tag w:val="Podpis"/>
          <w:id w:val="579792748"/>
          <w:placeholder>
            <w:docPart w:val="519FAFFBD1904ED9AC20533F7224364F"/>
          </w:placeholder>
          <w:showingPlcHdr/>
          <w:dropDownList>
            <w:listItem w:value="Wybierz element."/>
            <w:listItem w:displayText="Podpis elektroniczny" w:value="Podpis elektroniczny"/>
            <w:listItem w:displayText="........................................................." w:value="........................................................."/>
          </w:dropDownList>
        </w:sdtPr>
        <w:sdtEndPr/>
        <w:sdtContent>
          <w:r w:rsidR="00174CF9" w:rsidRPr="000F4D94">
            <w:rPr>
              <w:rStyle w:val="Tekstzastpczy"/>
            </w:rPr>
            <w:t>Wybierz element.</w:t>
          </w:r>
        </w:sdtContent>
      </w:sdt>
    </w:p>
    <w:p w14:paraId="0D1AF764" w14:textId="28B000F1" w:rsidR="00C4778B" w:rsidRDefault="00C4778B">
      <w:pPr>
        <w:suppressAutoHyphens w:val="0"/>
        <w:rPr>
          <w:rFonts w:ascii="Arial" w:hAnsi="Arial" w:cs="Arial"/>
          <w:b/>
          <w:sz w:val="22"/>
          <w:szCs w:val="22"/>
        </w:rPr>
      </w:pPr>
      <w:r>
        <w:rPr>
          <w:rFonts w:ascii="Arial" w:hAnsi="Arial" w:cs="Arial"/>
          <w:b/>
          <w:sz w:val="22"/>
          <w:szCs w:val="22"/>
        </w:rPr>
        <w:br w:type="page"/>
      </w:r>
    </w:p>
    <w:p w14:paraId="3C76B11E" w14:textId="70872ECA" w:rsidR="0012438D" w:rsidRPr="002477B2" w:rsidRDefault="0012438D" w:rsidP="0012438D">
      <w:pPr>
        <w:tabs>
          <w:tab w:val="left" w:pos="7938"/>
        </w:tabs>
        <w:spacing w:after="113" w:line="360" w:lineRule="auto"/>
        <w:ind w:right="-31"/>
        <w:rPr>
          <w:rFonts w:ascii="Arial" w:hAnsi="Arial" w:cs="Arial"/>
          <w:b/>
          <w:i/>
          <w:sz w:val="22"/>
          <w:szCs w:val="22"/>
        </w:rPr>
      </w:pPr>
      <w:r w:rsidRPr="002477B2">
        <w:rPr>
          <w:rFonts w:ascii="Arial" w:hAnsi="Arial" w:cs="Arial"/>
          <w:b/>
          <w:sz w:val="22"/>
          <w:szCs w:val="22"/>
        </w:rPr>
        <w:lastRenderedPageBreak/>
        <w:t xml:space="preserve">Załącznik nr </w:t>
      </w:r>
      <w:r>
        <w:rPr>
          <w:rFonts w:ascii="Arial" w:hAnsi="Arial" w:cs="Arial"/>
          <w:b/>
          <w:sz w:val="22"/>
          <w:szCs w:val="22"/>
        </w:rPr>
        <w:t>2</w:t>
      </w:r>
      <w:r w:rsidRPr="002477B2">
        <w:rPr>
          <w:rFonts w:ascii="Arial" w:hAnsi="Arial" w:cs="Arial"/>
          <w:b/>
          <w:sz w:val="22"/>
          <w:szCs w:val="22"/>
        </w:rPr>
        <w:t xml:space="preserve"> do Wniosku</w:t>
      </w:r>
    </w:p>
    <w:p w14:paraId="48CA4730" w14:textId="77777777" w:rsidR="00927A11" w:rsidRPr="00F14E1A" w:rsidRDefault="00927A11" w:rsidP="00927A11">
      <w:pPr>
        <w:spacing w:line="360" w:lineRule="auto"/>
        <w:rPr>
          <w:rFonts w:ascii="Arial" w:hAnsi="Arial" w:cs="Arial"/>
          <w:sz w:val="22"/>
          <w:szCs w:val="22"/>
        </w:rPr>
      </w:pPr>
      <w:r w:rsidRPr="00F14E1A">
        <w:rPr>
          <w:rFonts w:ascii="Arial" w:hAnsi="Arial" w:cs="Arial"/>
          <w:b/>
          <w:sz w:val="22"/>
          <w:szCs w:val="22"/>
        </w:rPr>
        <w:t>Powiatowy Urząd Pracy</w:t>
      </w:r>
    </w:p>
    <w:p w14:paraId="1319E929" w14:textId="77777777" w:rsidR="00927A11" w:rsidRPr="00F14E1A" w:rsidRDefault="00927A11" w:rsidP="00927A11">
      <w:pPr>
        <w:spacing w:line="360" w:lineRule="auto"/>
        <w:rPr>
          <w:rFonts w:ascii="Arial" w:hAnsi="Arial" w:cs="Arial"/>
          <w:b/>
          <w:sz w:val="22"/>
          <w:szCs w:val="22"/>
        </w:rPr>
      </w:pPr>
      <w:r w:rsidRPr="00F14E1A">
        <w:rPr>
          <w:rFonts w:ascii="Arial" w:hAnsi="Arial" w:cs="Arial"/>
          <w:b/>
          <w:sz w:val="22"/>
          <w:szCs w:val="22"/>
        </w:rPr>
        <w:t>ul. Dworcowa 23</w:t>
      </w:r>
    </w:p>
    <w:p w14:paraId="641292DF" w14:textId="77777777" w:rsidR="00927A11" w:rsidRPr="00F14E1A" w:rsidRDefault="00927A11" w:rsidP="00927A11">
      <w:pPr>
        <w:spacing w:after="600" w:line="360" w:lineRule="auto"/>
        <w:rPr>
          <w:rFonts w:ascii="Arial" w:hAnsi="Arial" w:cs="Arial"/>
          <w:b/>
          <w:sz w:val="22"/>
          <w:szCs w:val="22"/>
        </w:rPr>
      </w:pPr>
      <w:r w:rsidRPr="00F14E1A">
        <w:rPr>
          <w:rFonts w:ascii="Arial" w:hAnsi="Arial" w:cs="Arial"/>
          <w:b/>
          <w:sz w:val="22"/>
          <w:szCs w:val="22"/>
        </w:rPr>
        <w:t>43-200 Pszczyna</w:t>
      </w:r>
    </w:p>
    <w:p w14:paraId="37997211" w14:textId="6FF95BB1" w:rsidR="00927A11" w:rsidRPr="00F14E1A" w:rsidRDefault="00927A11" w:rsidP="00927A11">
      <w:pPr>
        <w:spacing w:after="360" w:line="360" w:lineRule="auto"/>
        <w:rPr>
          <w:rFonts w:ascii="Arial" w:hAnsi="Arial" w:cs="Arial"/>
          <w:sz w:val="24"/>
          <w:szCs w:val="24"/>
        </w:rPr>
      </w:pPr>
      <w:r w:rsidRPr="00F14E1A">
        <w:rPr>
          <w:rFonts w:ascii="Arial" w:hAnsi="Arial" w:cs="Arial"/>
          <w:b/>
          <w:sz w:val="24"/>
          <w:szCs w:val="24"/>
        </w:rPr>
        <w:t>Zaświadczenie o zarobkach</w:t>
      </w:r>
      <w:r>
        <w:rPr>
          <w:rFonts w:ascii="Arial" w:hAnsi="Arial" w:cs="Arial"/>
          <w:b/>
          <w:sz w:val="24"/>
          <w:szCs w:val="24"/>
        </w:rPr>
        <w:t xml:space="preserve"> II:</w:t>
      </w:r>
    </w:p>
    <w:p w14:paraId="14B9D616" w14:textId="71F9E6F9"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 xml:space="preserve">Niniejszym zaświadcza się, że Pan/i </w:t>
      </w:r>
      <w:sdt>
        <w:sdtPr>
          <w:rPr>
            <w:rFonts w:ascii="Arial" w:eastAsia="Arial" w:hAnsi="Arial" w:cs="Arial"/>
            <w:sz w:val="22"/>
            <w:szCs w:val="22"/>
          </w:rPr>
          <w:id w:val="-137263243"/>
          <w:placeholder>
            <w:docPart w:val="FFEA47BBF0E14D17A2833B786D2D34E1"/>
          </w:placeholder>
          <w:showingPlcHdr/>
        </w:sdtPr>
        <w:sdtEndPr/>
        <w:sdtContent>
          <w:r w:rsidR="009D374C">
            <w:rPr>
              <w:rStyle w:val="Tekstzastpczy"/>
            </w:rPr>
            <w:t>…</w:t>
          </w:r>
        </w:sdtContent>
      </w:sdt>
    </w:p>
    <w:p w14:paraId="3856D0A6" w14:textId="4AC9769D"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 xml:space="preserve">zamieszkały/a </w:t>
      </w:r>
      <w:sdt>
        <w:sdtPr>
          <w:rPr>
            <w:rFonts w:ascii="Arial" w:eastAsia="Arial" w:hAnsi="Arial" w:cs="Arial"/>
            <w:sz w:val="22"/>
            <w:szCs w:val="22"/>
          </w:rPr>
          <w:id w:val="-889804652"/>
          <w:placeholder>
            <w:docPart w:val="E30308697B4F4ECA88B34BC1B116D3BB"/>
          </w:placeholder>
          <w:showingPlcHdr/>
        </w:sdtPr>
        <w:sdtEndPr/>
        <w:sdtContent>
          <w:r w:rsidR="009D374C">
            <w:rPr>
              <w:rStyle w:val="Tekstzastpczy"/>
            </w:rPr>
            <w:t>…</w:t>
          </w:r>
        </w:sdtContent>
      </w:sdt>
    </w:p>
    <w:p w14:paraId="758F5528" w14:textId="12F3CB9F"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PESEL:</w:t>
      </w:r>
      <w:r w:rsidR="009D374C" w:rsidRPr="009D374C">
        <w:rPr>
          <w:rFonts w:ascii="Arial" w:eastAsia="Arial" w:hAnsi="Arial" w:cs="Arial"/>
          <w:sz w:val="22"/>
          <w:szCs w:val="22"/>
        </w:rPr>
        <w:t xml:space="preserve"> </w:t>
      </w:r>
      <w:sdt>
        <w:sdtPr>
          <w:rPr>
            <w:rFonts w:ascii="Arial" w:eastAsia="Arial" w:hAnsi="Arial" w:cs="Arial"/>
            <w:sz w:val="22"/>
            <w:szCs w:val="22"/>
          </w:rPr>
          <w:id w:val="1436639715"/>
          <w:placeholder>
            <w:docPart w:val="82288813F2C342B78CA4B3E30E60D705"/>
          </w:placeholder>
          <w:showingPlcHdr/>
        </w:sdtPr>
        <w:sdtEndPr/>
        <w:sdtContent>
          <w:r w:rsidR="009D374C">
            <w:rPr>
              <w:rStyle w:val="Tekstzastpczy"/>
            </w:rPr>
            <w:t>…</w:t>
          </w:r>
        </w:sdtContent>
      </w:sdt>
    </w:p>
    <w:p w14:paraId="16C2CC1B" w14:textId="0DD4A157"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jest pracownikiem naszego zakładu zatrudnionym od dnia</w:t>
      </w:r>
      <w:r w:rsidR="009D374C" w:rsidRPr="009D374C">
        <w:rPr>
          <w:rFonts w:ascii="Arial" w:hAnsi="Arial" w:cs="Arial"/>
          <w:sz w:val="22"/>
          <w:szCs w:val="22"/>
        </w:rPr>
        <w:t xml:space="preserve"> </w:t>
      </w:r>
      <w:sdt>
        <w:sdtPr>
          <w:rPr>
            <w:rFonts w:ascii="Arial" w:hAnsi="Arial" w:cs="Arial"/>
            <w:sz w:val="22"/>
            <w:szCs w:val="22"/>
          </w:rPr>
          <w:id w:val="982887032"/>
          <w:placeholder>
            <w:docPart w:val="6798A95437BB434295A012500D88BD49"/>
          </w:placeholder>
          <w:showingPlcHdr/>
          <w:date>
            <w:dateFormat w:val="d MMMM yyyy"/>
            <w:lid w:val="pl-PL"/>
            <w:storeMappedDataAs w:val="dateTime"/>
            <w:calendar w:val="gregorian"/>
          </w:date>
        </w:sdtPr>
        <w:sdtEndPr/>
        <w:sdtContent>
          <w:r w:rsidR="009D374C" w:rsidRPr="00A979DD">
            <w:rPr>
              <w:rStyle w:val="Tekstzastpczy"/>
            </w:rPr>
            <w:t>Kliknij, aby wprowadzić datę.</w:t>
          </w:r>
        </w:sdtContent>
      </w:sdt>
    </w:p>
    <w:p w14:paraId="4A1CE2ED" w14:textId="4DD90BC9"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 xml:space="preserve">na stanowisku </w:t>
      </w:r>
      <w:sdt>
        <w:sdtPr>
          <w:rPr>
            <w:rFonts w:ascii="Arial" w:eastAsia="Arial" w:hAnsi="Arial" w:cs="Arial"/>
            <w:sz w:val="22"/>
            <w:szCs w:val="22"/>
          </w:rPr>
          <w:id w:val="1970396282"/>
          <w:placeholder>
            <w:docPart w:val="56618717A6854DF3AFC271570E0ABA11"/>
          </w:placeholder>
          <w:showingPlcHdr/>
        </w:sdtPr>
        <w:sdtEndPr/>
        <w:sdtContent>
          <w:r w:rsidR="009D374C">
            <w:rPr>
              <w:rStyle w:val="Tekstzastpczy"/>
            </w:rPr>
            <w:t>…</w:t>
          </w:r>
        </w:sdtContent>
      </w:sdt>
    </w:p>
    <w:p w14:paraId="513A8400" w14:textId="7014823E" w:rsidR="00927A11" w:rsidRPr="00F14E1A" w:rsidRDefault="00927A11" w:rsidP="00927A11">
      <w:pPr>
        <w:spacing w:before="120" w:line="360" w:lineRule="auto"/>
        <w:rPr>
          <w:rFonts w:ascii="Arial" w:hAnsi="Arial" w:cs="Arial"/>
          <w:sz w:val="22"/>
          <w:szCs w:val="22"/>
        </w:rPr>
      </w:pPr>
      <w:r w:rsidRPr="00F14E1A">
        <w:rPr>
          <w:rFonts w:ascii="Arial" w:hAnsi="Arial" w:cs="Arial"/>
          <w:sz w:val="22"/>
          <w:szCs w:val="22"/>
        </w:rPr>
        <w:t xml:space="preserve">Umowa zawarta jest na czas nieokreślony, określony* do dnia </w:t>
      </w:r>
      <w:sdt>
        <w:sdtPr>
          <w:rPr>
            <w:rFonts w:ascii="Arial" w:hAnsi="Arial" w:cs="Arial"/>
            <w:sz w:val="22"/>
            <w:szCs w:val="22"/>
          </w:rPr>
          <w:alias w:val="Data"/>
          <w:tag w:val="Data"/>
          <w:id w:val="617797632"/>
          <w:placeholder>
            <w:docPart w:val="2FE3E3852A154AB8B8882DB7377890E5"/>
          </w:placeholder>
          <w:showingPlcHdr/>
          <w:date>
            <w:dateFormat w:val="d MMMM yyyy"/>
            <w:lid w:val="pl-PL"/>
            <w:storeMappedDataAs w:val="dateTime"/>
            <w:calendar w:val="gregorian"/>
          </w:date>
        </w:sdtPr>
        <w:sdtEndPr/>
        <w:sdtContent>
          <w:r w:rsidR="009D374C" w:rsidRPr="00A979DD">
            <w:rPr>
              <w:rStyle w:val="Tekstzastpczy"/>
            </w:rPr>
            <w:t>Kliknij, aby wprowadzić datę.</w:t>
          </w:r>
        </w:sdtContent>
      </w:sdt>
    </w:p>
    <w:p w14:paraId="4CE6CF0A" w14:textId="77777777"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z wynagrodzeniem miesięcznym brutto w ostatnich 3 miesiącach:</w:t>
      </w:r>
    </w:p>
    <w:p w14:paraId="4DA180B5" w14:textId="488F0BEC" w:rsidR="00927A11" w:rsidRPr="00F14E1A" w:rsidRDefault="000960FC" w:rsidP="00797D31">
      <w:pPr>
        <w:numPr>
          <w:ilvl w:val="0"/>
          <w:numId w:val="33"/>
        </w:numPr>
        <w:spacing w:line="360" w:lineRule="auto"/>
        <w:ind w:left="567" w:hanging="567"/>
        <w:rPr>
          <w:rFonts w:ascii="Arial" w:hAnsi="Arial" w:cs="Arial"/>
          <w:sz w:val="22"/>
          <w:szCs w:val="22"/>
        </w:rPr>
      </w:pPr>
      <w:sdt>
        <w:sdtPr>
          <w:rPr>
            <w:rFonts w:ascii="Arial" w:hAnsi="Arial" w:cs="Arial"/>
            <w:sz w:val="22"/>
            <w:szCs w:val="22"/>
          </w:rPr>
          <w:id w:val="1484818545"/>
          <w:placeholder>
            <w:docPart w:val="9117DD8D8A354FCA9449B31CBD14AA99"/>
          </w:placeholder>
          <w:showingPlcHdr/>
          <w:date w:fullDate="2025-08-01T00:00:00Z">
            <w:dateFormat w:val="MMMM yyyy"/>
            <w:lid w:val="pl-PL"/>
            <w:storeMappedDataAs w:val="dateTime"/>
            <w:calendar w:val="gregorian"/>
          </w:date>
        </w:sdtPr>
        <w:sdtEndPr/>
        <w:sdtContent>
          <w:r w:rsidR="009D374C" w:rsidRPr="000F4D94">
            <w:rPr>
              <w:rStyle w:val="Tekstzastpczy"/>
            </w:rPr>
            <w:t>Kliknij, aby wprowadzić datę.</w:t>
          </w:r>
        </w:sdtContent>
      </w:sdt>
      <w:r w:rsidR="009D374C" w:rsidRPr="00F14E1A">
        <w:rPr>
          <w:rFonts w:ascii="Arial" w:hAnsi="Arial" w:cs="Arial"/>
          <w:sz w:val="22"/>
          <w:szCs w:val="22"/>
        </w:rPr>
        <w:t xml:space="preserve"> </w:t>
      </w:r>
      <w:r w:rsidR="00927A11" w:rsidRPr="00F14E1A">
        <w:rPr>
          <w:rFonts w:ascii="Arial" w:hAnsi="Arial" w:cs="Arial"/>
          <w:sz w:val="22"/>
          <w:szCs w:val="22"/>
        </w:rPr>
        <w:t xml:space="preserve">r. kwota </w:t>
      </w:r>
      <w:sdt>
        <w:sdtPr>
          <w:rPr>
            <w:rFonts w:ascii="Arial" w:eastAsia="Arial" w:hAnsi="Arial" w:cs="Arial"/>
            <w:sz w:val="22"/>
            <w:szCs w:val="22"/>
          </w:rPr>
          <w:id w:val="2070147378"/>
          <w:placeholder>
            <w:docPart w:val="24747658DF2E4CAFAD602E1238903AB5"/>
          </w:placeholder>
          <w:showingPlcHdr/>
        </w:sdtPr>
        <w:sdtEndPr/>
        <w:sdtContent>
          <w:r w:rsidR="009D374C">
            <w:rPr>
              <w:rStyle w:val="Tekstzastpczy"/>
            </w:rPr>
            <w:t>…</w:t>
          </w:r>
        </w:sdtContent>
      </w:sdt>
      <w:r w:rsidR="00927A11" w:rsidRPr="00F14E1A">
        <w:rPr>
          <w:rFonts w:ascii="Arial" w:hAnsi="Arial" w:cs="Arial"/>
          <w:sz w:val="22"/>
          <w:szCs w:val="22"/>
        </w:rPr>
        <w:t xml:space="preserve"> zł,</w:t>
      </w:r>
    </w:p>
    <w:p w14:paraId="47D383EF" w14:textId="505AD3CA" w:rsidR="00927A11" w:rsidRPr="00F14E1A" w:rsidRDefault="000960FC" w:rsidP="00797D31">
      <w:pPr>
        <w:numPr>
          <w:ilvl w:val="0"/>
          <w:numId w:val="33"/>
        </w:numPr>
        <w:spacing w:line="360" w:lineRule="auto"/>
        <w:ind w:left="567" w:hanging="567"/>
        <w:rPr>
          <w:rFonts w:ascii="Arial" w:hAnsi="Arial" w:cs="Arial"/>
          <w:sz w:val="22"/>
          <w:szCs w:val="22"/>
        </w:rPr>
      </w:pPr>
      <w:sdt>
        <w:sdtPr>
          <w:rPr>
            <w:rFonts w:ascii="Arial" w:hAnsi="Arial" w:cs="Arial"/>
            <w:sz w:val="22"/>
            <w:szCs w:val="22"/>
          </w:rPr>
          <w:id w:val="-632709231"/>
          <w:placeholder>
            <w:docPart w:val="28124E5799D4407589B446311D5E5ECC"/>
          </w:placeholder>
          <w:showingPlcHdr/>
          <w:date w:fullDate="2025-08-01T00:00:00Z">
            <w:dateFormat w:val="MMMM yyyy"/>
            <w:lid w:val="pl-PL"/>
            <w:storeMappedDataAs w:val="dateTime"/>
            <w:calendar w:val="gregorian"/>
          </w:date>
        </w:sdtPr>
        <w:sdtEndPr/>
        <w:sdtContent>
          <w:r w:rsidR="009D374C" w:rsidRPr="000F4D94">
            <w:rPr>
              <w:rStyle w:val="Tekstzastpczy"/>
            </w:rPr>
            <w:t>Kliknij, aby wprowadzić datę.</w:t>
          </w:r>
        </w:sdtContent>
      </w:sdt>
      <w:r w:rsidR="009D374C" w:rsidRPr="00F14E1A">
        <w:rPr>
          <w:rFonts w:ascii="Arial" w:hAnsi="Arial" w:cs="Arial"/>
          <w:sz w:val="22"/>
          <w:szCs w:val="22"/>
        </w:rPr>
        <w:t xml:space="preserve"> </w:t>
      </w:r>
      <w:r w:rsidR="00927A11" w:rsidRPr="00F14E1A">
        <w:rPr>
          <w:rFonts w:ascii="Arial" w:hAnsi="Arial" w:cs="Arial"/>
          <w:sz w:val="22"/>
          <w:szCs w:val="22"/>
        </w:rPr>
        <w:t xml:space="preserve">r. kwota </w:t>
      </w:r>
      <w:sdt>
        <w:sdtPr>
          <w:rPr>
            <w:rFonts w:ascii="Arial" w:eastAsia="Arial" w:hAnsi="Arial" w:cs="Arial"/>
            <w:sz w:val="22"/>
            <w:szCs w:val="22"/>
          </w:rPr>
          <w:id w:val="-176654403"/>
          <w:placeholder>
            <w:docPart w:val="9D51582118384F00805EA2B907F70337"/>
          </w:placeholder>
          <w:showingPlcHdr/>
        </w:sdtPr>
        <w:sdtEndPr/>
        <w:sdtContent>
          <w:r w:rsidR="009D374C">
            <w:rPr>
              <w:rStyle w:val="Tekstzastpczy"/>
            </w:rPr>
            <w:t>…</w:t>
          </w:r>
        </w:sdtContent>
      </w:sdt>
      <w:r w:rsidR="00927A11" w:rsidRPr="00F14E1A">
        <w:rPr>
          <w:rFonts w:ascii="Arial" w:hAnsi="Arial" w:cs="Arial"/>
          <w:sz w:val="22"/>
          <w:szCs w:val="22"/>
        </w:rPr>
        <w:t xml:space="preserve"> zł,</w:t>
      </w:r>
    </w:p>
    <w:p w14:paraId="18793C0C" w14:textId="4D77EC92" w:rsidR="00927A11" w:rsidRPr="00F14E1A" w:rsidRDefault="000960FC" w:rsidP="00797D31">
      <w:pPr>
        <w:numPr>
          <w:ilvl w:val="0"/>
          <w:numId w:val="33"/>
        </w:numPr>
        <w:spacing w:line="360" w:lineRule="auto"/>
        <w:ind w:left="567" w:hanging="567"/>
        <w:rPr>
          <w:rFonts w:ascii="Arial" w:hAnsi="Arial" w:cs="Arial"/>
          <w:sz w:val="22"/>
          <w:szCs w:val="22"/>
        </w:rPr>
      </w:pPr>
      <w:sdt>
        <w:sdtPr>
          <w:rPr>
            <w:rFonts w:ascii="Arial" w:hAnsi="Arial" w:cs="Arial"/>
            <w:sz w:val="22"/>
            <w:szCs w:val="22"/>
          </w:rPr>
          <w:id w:val="-463037898"/>
          <w:placeholder>
            <w:docPart w:val="50DD92CEBB094C069500460657AFC03E"/>
          </w:placeholder>
          <w:showingPlcHdr/>
          <w:date w:fullDate="2025-08-01T00:00:00Z">
            <w:dateFormat w:val="MMMM yyyy"/>
            <w:lid w:val="pl-PL"/>
            <w:storeMappedDataAs w:val="dateTime"/>
            <w:calendar w:val="gregorian"/>
          </w:date>
        </w:sdtPr>
        <w:sdtEndPr/>
        <w:sdtContent>
          <w:r w:rsidR="009D374C" w:rsidRPr="000F4D94">
            <w:rPr>
              <w:rStyle w:val="Tekstzastpczy"/>
            </w:rPr>
            <w:t>Kliknij, aby wprowadzić datę.</w:t>
          </w:r>
        </w:sdtContent>
      </w:sdt>
      <w:r w:rsidR="009D374C" w:rsidRPr="00F14E1A">
        <w:rPr>
          <w:rFonts w:ascii="Arial" w:hAnsi="Arial" w:cs="Arial"/>
          <w:sz w:val="22"/>
          <w:szCs w:val="22"/>
        </w:rPr>
        <w:t xml:space="preserve"> </w:t>
      </w:r>
      <w:r w:rsidR="00927A11" w:rsidRPr="00F14E1A">
        <w:rPr>
          <w:rFonts w:ascii="Arial" w:hAnsi="Arial" w:cs="Arial"/>
          <w:sz w:val="22"/>
          <w:szCs w:val="22"/>
        </w:rPr>
        <w:t xml:space="preserve">r. kwota </w:t>
      </w:r>
      <w:sdt>
        <w:sdtPr>
          <w:rPr>
            <w:rFonts w:ascii="Arial" w:eastAsia="Arial" w:hAnsi="Arial" w:cs="Arial"/>
            <w:sz w:val="22"/>
            <w:szCs w:val="22"/>
          </w:rPr>
          <w:id w:val="531077338"/>
          <w:placeholder>
            <w:docPart w:val="A415D5C5A95A4D17BD0788C37C3A4ED9"/>
          </w:placeholder>
          <w:showingPlcHdr/>
        </w:sdtPr>
        <w:sdtEndPr/>
        <w:sdtContent>
          <w:r w:rsidR="009D374C">
            <w:rPr>
              <w:rStyle w:val="Tekstzastpczy"/>
            </w:rPr>
            <w:t>…</w:t>
          </w:r>
        </w:sdtContent>
      </w:sdt>
      <w:r w:rsidR="00927A11" w:rsidRPr="00F14E1A">
        <w:rPr>
          <w:rFonts w:ascii="Arial" w:hAnsi="Arial" w:cs="Arial"/>
          <w:sz w:val="22"/>
          <w:szCs w:val="22"/>
        </w:rPr>
        <w:t xml:space="preserve"> zł.</w:t>
      </w:r>
    </w:p>
    <w:p w14:paraId="64AD1671" w14:textId="7B9D699F" w:rsidR="009D374C" w:rsidRPr="00F14E1A" w:rsidRDefault="009D374C" w:rsidP="009D374C">
      <w:pPr>
        <w:spacing w:before="120" w:line="360" w:lineRule="auto"/>
        <w:rPr>
          <w:rFonts w:ascii="Arial" w:hAnsi="Arial" w:cs="Arial"/>
          <w:sz w:val="22"/>
          <w:szCs w:val="22"/>
        </w:rPr>
      </w:pPr>
      <w:r w:rsidRPr="00F14E1A">
        <w:rPr>
          <w:rFonts w:ascii="Arial" w:hAnsi="Arial" w:cs="Arial"/>
          <w:sz w:val="22"/>
          <w:szCs w:val="22"/>
        </w:rPr>
        <w:t xml:space="preserve">Wynagrodzenie powyższe </w:t>
      </w:r>
      <w:sdt>
        <w:sdtPr>
          <w:rPr>
            <w:rFonts w:ascii="Arial" w:hAnsi="Arial" w:cs="Arial"/>
            <w:sz w:val="22"/>
            <w:szCs w:val="22"/>
          </w:rPr>
          <w:alias w:val="Nie jest / jest obciążone"/>
          <w:tag w:val="Nie jest / jest obciążone"/>
          <w:id w:val="-39284633"/>
          <w:placeholder>
            <w:docPart w:val="19627B08FE884422BFF325088EC3FB09"/>
          </w:placeholder>
          <w:showingPlcHdr/>
          <w:dropDownList>
            <w:listItem w:value="Wybierz element."/>
            <w:listItem w:displayText="nie jest obciążone z tytułu wyroków sądowych lub innych tytułów." w:value="nie jest obciążone z tytułu wyroków sądowych lub innych tytułów."/>
            <w:listItem w:displayText="jest obciążone kwotą" w:value="jest obciążone kwotą"/>
          </w:dropDownList>
        </w:sdtPr>
        <w:sdtEndPr/>
        <w:sdtContent>
          <w:r w:rsidRPr="00A979DD">
            <w:rPr>
              <w:rStyle w:val="Tekstzastpczy"/>
            </w:rPr>
            <w:t>Wybierz element.</w:t>
          </w:r>
        </w:sdtContent>
      </w:sdt>
      <w:r>
        <w:rPr>
          <w:rFonts w:ascii="Arial" w:hAnsi="Arial" w:cs="Arial"/>
          <w:sz w:val="22"/>
          <w:szCs w:val="22"/>
        </w:rPr>
        <w:t xml:space="preserve">* </w:t>
      </w:r>
      <w:sdt>
        <w:sdtPr>
          <w:rPr>
            <w:rFonts w:ascii="Arial" w:eastAsia="Arial" w:hAnsi="Arial" w:cs="Arial"/>
            <w:sz w:val="22"/>
            <w:szCs w:val="22"/>
          </w:rPr>
          <w:alias w:val="Kwota obciążenia gdy jest"/>
          <w:tag w:val="Kwota obciążenia gdy jest"/>
          <w:id w:val="827708845"/>
          <w:placeholder>
            <w:docPart w:val="31BC577C1596451F9EA33F8395DD6E00"/>
          </w:placeholder>
          <w:showingPlcHdr/>
        </w:sdtPr>
        <w:sdtEndPr/>
        <w:sdtContent>
          <w:r>
            <w:rPr>
              <w:rStyle w:val="Tekstzastpczy"/>
            </w:rPr>
            <w:t>…</w:t>
          </w:r>
        </w:sdtContent>
      </w:sdt>
    </w:p>
    <w:p w14:paraId="13B8978E" w14:textId="0FA7B283" w:rsidR="00927A11" w:rsidRPr="00F14E1A" w:rsidRDefault="00927A11" w:rsidP="00927A11">
      <w:pPr>
        <w:spacing w:before="120" w:line="360" w:lineRule="auto"/>
        <w:rPr>
          <w:rFonts w:ascii="Arial" w:hAnsi="Arial" w:cs="Arial"/>
          <w:sz w:val="22"/>
          <w:szCs w:val="22"/>
        </w:rPr>
      </w:pPr>
      <w:r w:rsidRPr="00F14E1A">
        <w:rPr>
          <w:rFonts w:ascii="Arial" w:hAnsi="Arial" w:cs="Arial"/>
          <w:sz w:val="22"/>
          <w:szCs w:val="22"/>
        </w:rPr>
        <w:t xml:space="preserve">Wyżej wymieniony/a </w:t>
      </w:r>
      <w:sdt>
        <w:sdtPr>
          <w:rPr>
            <w:rFonts w:ascii="Arial" w:hAnsi="Arial" w:cs="Arial"/>
            <w:sz w:val="22"/>
            <w:szCs w:val="22"/>
          </w:rPr>
          <w:alias w:val="znajduje / nie znajduje się"/>
          <w:tag w:val="znajduje / nie znajduje się"/>
          <w:id w:val="-1646043270"/>
          <w:placeholder>
            <w:docPart w:val="72BF3C41FB12477AAF48E6F462C302D2"/>
          </w:placeholder>
          <w:showingPlcHdr/>
          <w:dropDownList>
            <w:listItem w:value="Wybierz element."/>
            <w:listItem w:displayText="znajduje" w:value="znajduje"/>
            <w:listItem w:displayText="nie znajduje" w:value="nie znajduje"/>
          </w:dropDownList>
        </w:sdtPr>
        <w:sdtEndPr/>
        <w:sdtContent>
          <w:r w:rsidR="009D374C" w:rsidRPr="007E4D56">
            <w:rPr>
              <w:rStyle w:val="Tekstzastpczy"/>
            </w:rPr>
            <w:t>Wybierz element.</w:t>
          </w:r>
        </w:sdtContent>
      </w:sdt>
      <w:r w:rsidRPr="00F14E1A">
        <w:rPr>
          <w:rFonts w:ascii="Arial" w:hAnsi="Arial" w:cs="Arial"/>
          <w:sz w:val="22"/>
          <w:szCs w:val="22"/>
        </w:rPr>
        <w:t xml:space="preserve"> się w okresie wypowiedzenia umowy zatrudnienia, ani w okresie próbnym, nie jest pracownikiem sezonowym*.</w:t>
      </w:r>
    </w:p>
    <w:p w14:paraId="2B9AD4DD" w14:textId="77777777" w:rsidR="00927A11" w:rsidRPr="00F14E1A" w:rsidRDefault="00927A11" w:rsidP="00927A11">
      <w:pPr>
        <w:spacing w:before="120" w:after="600" w:line="360" w:lineRule="auto"/>
        <w:rPr>
          <w:rFonts w:ascii="Arial" w:hAnsi="Arial" w:cs="Arial"/>
          <w:sz w:val="22"/>
          <w:szCs w:val="22"/>
        </w:rPr>
      </w:pPr>
      <w:r w:rsidRPr="00F14E1A">
        <w:rPr>
          <w:rFonts w:ascii="Arial" w:hAnsi="Arial" w:cs="Arial"/>
          <w:sz w:val="22"/>
          <w:szCs w:val="22"/>
        </w:rPr>
        <w:t>Niniejsze zaświadczenie wydano na wniosek pracownika.</w:t>
      </w:r>
    </w:p>
    <w:p w14:paraId="6DE4F78D" w14:textId="037A4676" w:rsidR="00927A11" w:rsidRPr="00F14E1A" w:rsidRDefault="00927A11" w:rsidP="00927A11">
      <w:pPr>
        <w:shd w:val="clear" w:color="auto" w:fill="FFFFFF"/>
        <w:spacing w:before="240" w:after="480" w:line="276" w:lineRule="auto"/>
        <w:rPr>
          <w:rFonts w:ascii="Arial" w:hAnsi="Arial" w:cs="Arial"/>
          <w:sz w:val="22"/>
          <w:szCs w:val="22"/>
        </w:rPr>
      </w:pPr>
      <w:r w:rsidRPr="00F14E1A">
        <w:rPr>
          <w:rFonts w:ascii="Arial" w:hAnsi="Arial" w:cs="Arial"/>
          <w:sz w:val="22"/>
          <w:szCs w:val="22"/>
        </w:rPr>
        <w:t xml:space="preserve">Pieczątka i podpis </w:t>
      </w:r>
      <w:r w:rsidRPr="00F14E1A">
        <w:rPr>
          <w:rFonts w:ascii="Arial" w:hAnsi="Arial" w:cs="Arial"/>
          <w:sz w:val="22"/>
          <w:szCs w:val="22"/>
        </w:rPr>
        <w:br/>
        <w:t xml:space="preserve">głównego księgowego: </w:t>
      </w:r>
      <w:sdt>
        <w:sdtPr>
          <w:rPr>
            <w:rFonts w:ascii="Arial" w:hAnsi="Arial" w:cs="Arial"/>
            <w:sz w:val="22"/>
            <w:szCs w:val="22"/>
          </w:rPr>
          <w:alias w:val="Podpis"/>
          <w:tag w:val="Podpis"/>
          <w:id w:val="1692261401"/>
          <w:placeholder>
            <w:docPart w:val="122FD8D033BE43DC947B2F88DD3EFF39"/>
          </w:placeholder>
          <w:showingPlcHdr/>
          <w:dropDownList>
            <w:listItem w:value="Wybierz element."/>
            <w:listItem w:displayText="Podpis elektroniczny" w:value="Podpis elektroniczny"/>
            <w:listItem w:displayText="........................................................." w:value="........................................................."/>
          </w:dropDownList>
        </w:sdtPr>
        <w:sdtEndPr/>
        <w:sdtContent>
          <w:r w:rsidR="009D374C" w:rsidRPr="000F4D94">
            <w:rPr>
              <w:rStyle w:val="Tekstzastpczy"/>
            </w:rPr>
            <w:t>Wybierz element.</w:t>
          </w:r>
        </w:sdtContent>
      </w:sdt>
    </w:p>
    <w:p w14:paraId="03F9D131" w14:textId="1C83424A" w:rsidR="00927A11" w:rsidRPr="00F14E1A" w:rsidRDefault="00927A11" w:rsidP="00927A11">
      <w:pPr>
        <w:shd w:val="clear" w:color="auto" w:fill="FFFFFF"/>
        <w:spacing w:after="480" w:line="276" w:lineRule="auto"/>
        <w:rPr>
          <w:rFonts w:ascii="Arial" w:hAnsi="Arial" w:cs="Arial"/>
          <w:sz w:val="22"/>
          <w:szCs w:val="22"/>
        </w:rPr>
      </w:pPr>
      <w:r w:rsidRPr="00F14E1A">
        <w:rPr>
          <w:rFonts w:ascii="Arial" w:hAnsi="Arial" w:cs="Arial"/>
          <w:sz w:val="22"/>
          <w:szCs w:val="22"/>
        </w:rPr>
        <w:t xml:space="preserve">Pieczątka i podpis </w:t>
      </w:r>
      <w:r w:rsidRPr="00F14E1A">
        <w:rPr>
          <w:rFonts w:ascii="Arial" w:hAnsi="Arial" w:cs="Arial"/>
          <w:sz w:val="22"/>
          <w:szCs w:val="22"/>
        </w:rPr>
        <w:br/>
        <w:t xml:space="preserve">pracodawcy: </w:t>
      </w:r>
      <w:sdt>
        <w:sdtPr>
          <w:rPr>
            <w:rFonts w:ascii="Arial" w:hAnsi="Arial" w:cs="Arial"/>
            <w:sz w:val="22"/>
            <w:szCs w:val="22"/>
          </w:rPr>
          <w:alias w:val="Podpis"/>
          <w:tag w:val="Podpis"/>
          <w:id w:val="-1566869008"/>
          <w:placeholder>
            <w:docPart w:val="505F4C008C474A08B0F2668258193C93"/>
          </w:placeholder>
          <w:showingPlcHdr/>
          <w:dropDownList>
            <w:listItem w:value="Wybierz element."/>
            <w:listItem w:displayText="Podpis elektroniczny" w:value="Podpis elektroniczny"/>
            <w:listItem w:displayText="........................................................." w:value="........................................................."/>
          </w:dropDownList>
        </w:sdtPr>
        <w:sdtEndPr/>
        <w:sdtContent>
          <w:r w:rsidR="009D374C" w:rsidRPr="000F4D94">
            <w:rPr>
              <w:rStyle w:val="Tekstzastpczy"/>
            </w:rPr>
            <w:t>Wybierz element.</w:t>
          </w:r>
        </w:sdtContent>
      </w:sdt>
    </w:p>
    <w:p w14:paraId="21DAE6BF" w14:textId="3DE859E7" w:rsidR="00927A11" w:rsidRPr="00F14E1A" w:rsidRDefault="00927A11" w:rsidP="00927A11">
      <w:pPr>
        <w:shd w:val="clear" w:color="auto" w:fill="FFFFFF"/>
        <w:spacing w:before="600" w:after="480" w:line="276" w:lineRule="auto"/>
        <w:rPr>
          <w:rFonts w:ascii="Arial" w:hAnsi="Arial" w:cs="Arial"/>
          <w:sz w:val="22"/>
          <w:szCs w:val="22"/>
        </w:rPr>
      </w:pPr>
      <w:r w:rsidRPr="00F14E1A">
        <w:rPr>
          <w:rFonts w:ascii="Arial" w:hAnsi="Arial" w:cs="Arial"/>
          <w:sz w:val="22"/>
          <w:szCs w:val="22"/>
        </w:rPr>
        <w:t xml:space="preserve">Pieczęć zakładu pracy: </w:t>
      </w:r>
      <w:sdt>
        <w:sdtPr>
          <w:rPr>
            <w:rFonts w:ascii="Arial" w:hAnsi="Arial" w:cs="Arial"/>
            <w:sz w:val="22"/>
            <w:szCs w:val="22"/>
          </w:rPr>
          <w:alias w:val="Podpis"/>
          <w:tag w:val="Podpis"/>
          <w:id w:val="-1007756607"/>
          <w:placeholder>
            <w:docPart w:val="0C60EC912A4E4A6084D280B060CEFC7A"/>
          </w:placeholder>
          <w:showingPlcHdr/>
          <w:dropDownList>
            <w:listItem w:value="Wybierz element."/>
            <w:listItem w:displayText="Podpis elektroniczny" w:value="Podpis elektroniczny"/>
            <w:listItem w:displayText="........................................................." w:value="........................................................."/>
          </w:dropDownList>
        </w:sdtPr>
        <w:sdtEndPr/>
        <w:sdtContent>
          <w:r w:rsidR="009D374C" w:rsidRPr="000F4D94">
            <w:rPr>
              <w:rStyle w:val="Tekstzastpczy"/>
            </w:rPr>
            <w:t>Wybierz element.</w:t>
          </w:r>
        </w:sdtContent>
      </w:sdt>
    </w:p>
    <w:p w14:paraId="65D2EBBA" w14:textId="7D483B4E" w:rsidR="00927A11" w:rsidRPr="00F14E1A" w:rsidRDefault="00927A11" w:rsidP="00927A11">
      <w:pPr>
        <w:shd w:val="clear" w:color="auto" w:fill="FFFFFF"/>
        <w:spacing w:after="240" w:line="276" w:lineRule="auto"/>
        <w:rPr>
          <w:rFonts w:ascii="Arial" w:hAnsi="Arial" w:cs="Arial"/>
          <w:sz w:val="22"/>
          <w:szCs w:val="22"/>
        </w:rPr>
      </w:pPr>
      <w:r w:rsidRPr="00F14E1A">
        <w:rPr>
          <w:rFonts w:ascii="Arial" w:hAnsi="Arial" w:cs="Arial"/>
          <w:sz w:val="22"/>
          <w:szCs w:val="22"/>
        </w:rPr>
        <w:t xml:space="preserve">Miejscowość i data: </w:t>
      </w:r>
      <w:sdt>
        <w:sdtPr>
          <w:rPr>
            <w:rFonts w:ascii="Arial" w:hAnsi="Arial" w:cs="Arial"/>
            <w:sz w:val="22"/>
            <w:szCs w:val="22"/>
          </w:rPr>
          <w:alias w:val="Podpis"/>
          <w:tag w:val="Podpis"/>
          <w:id w:val="-1741933349"/>
          <w:placeholder>
            <w:docPart w:val="D7FFD03A7B50434994ECCC16D380691C"/>
          </w:placeholder>
          <w:showingPlcHdr/>
          <w:dropDownList>
            <w:listItem w:value="Wybierz element."/>
            <w:listItem w:displayText="Podpis elektroniczny" w:value="Podpis elektroniczny"/>
            <w:listItem w:displayText="........................................................." w:value="........................................................."/>
          </w:dropDownList>
        </w:sdtPr>
        <w:sdtEndPr/>
        <w:sdtContent>
          <w:r w:rsidR="009D374C" w:rsidRPr="000F4D94">
            <w:rPr>
              <w:rStyle w:val="Tekstzastpczy"/>
            </w:rPr>
            <w:t>Wybierz element.</w:t>
          </w:r>
        </w:sdtContent>
      </w:sdt>
    </w:p>
    <w:p w14:paraId="67AA1D34" w14:textId="4F6D811B" w:rsidR="00927A11" w:rsidRPr="00F14E1A" w:rsidRDefault="00927A11" w:rsidP="00927A11">
      <w:pPr>
        <w:shd w:val="clear" w:color="auto" w:fill="FFFFFF"/>
        <w:tabs>
          <w:tab w:val="left" w:pos="7938"/>
        </w:tabs>
        <w:spacing w:after="113" w:line="360" w:lineRule="auto"/>
        <w:ind w:right="-31"/>
        <w:rPr>
          <w:rFonts w:ascii="Arial" w:hAnsi="Arial" w:cs="Arial"/>
          <w:sz w:val="22"/>
          <w:szCs w:val="22"/>
        </w:rPr>
      </w:pPr>
      <w:r w:rsidRPr="00F14E1A">
        <w:rPr>
          <w:rFonts w:ascii="Arial" w:hAnsi="Arial" w:cs="Arial"/>
          <w:sz w:val="22"/>
          <w:szCs w:val="22"/>
        </w:rPr>
        <w:t>*</w:t>
      </w:r>
      <w:r w:rsidR="009D374C">
        <w:rPr>
          <w:rFonts w:ascii="Arial" w:hAnsi="Arial" w:cs="Arial"/>
          <w:sz w:val="22"/>
          <w:szCs w:val="22"/>
        </w:rPr>
        <w:t>wybrać poprawne</w:t>
      </w:r>
    </w:p>
    <w:p w14:paraId="042F3D8B" w14:textId="77777777" w:rsidR="00927A11" w:rsidRPr="00F14E1A" w:rsidRDefault="00927A11" w:rsidP="00927A11">
      <w:pPr>
        <w:spacing w:after="360"/>
        <w:rPr>
          <w:rFonts w:ascii="Arial" w:hAnsi="Arial" w:cs="Arial"/>
          <w:b/>
          <w:sz w:val="22"/>
          <w:szCs w:val="22"/>
        </w:rPr>
      </w:pPr>
      <w:r w:rsidRPr="00F14E1A">
        <w:rPr>
          <w:sz w:val="24"/>
          <w:szCs w:val="24"/>
        </w:rPr>
        <w:br w:type="page"/>
      </w:r>
      <w:r w:rsidRPr="00F14E1A">
        <w:rPr>
          <w:rFonts w:ascii="Arial" w:hAnsi="Arial" w:cs="Arial"/>
          <w:b/>
          <w:sz w:val="22"/>
          <w:szCs w:val="22"/>
        </w:rPr>
        <w:lastRenderedPageBreak/>
        <w:t>Klauzula informacyjna dotycząca przetwarzania danych osobowych</w:t>
      </w:r>
    </w:p>
    <w:p w14:paraId="2358B552" w14:textId="77777777" w:rsidR="00927A11" w:rsidRPr="00F14E1A" w:rsidRDefault="00927A11" w:rsidP="00BC0444">
      <w:pPr>
        <w:spacing w:line="360" w:lineRule="auto"/>
        <w:rPr>
          <w:rFonts w:ascii="Arial" w:hAnsi="Arial" w:cs="Arial"/>
          <w:sz w:val="22"/>
          <w:szCs w:val="22"/>
        </w:rPr>
      </w:pPr>
      <w:r w:rsidRPr="00F14E1A">
        <w:rPr>
          <w:rFonts w:ascii="Arial" w:hAnsi="Arial" w:cs="Arial"/>
          <w:sz w:val="22"/>
          <w:szCs w:val="22"/>
        </w:rPr>
        <w:t>Zgodnie z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informuję, że:</w:t>
      </w:r>
    </w:p>
    <w:p w14:paraId="67ADCC70" w14:textId="77777777" w:rsidR="00927A1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Administratorem Państwa danych, w tym danych osobowych jest Powiatowy Urząd Pracy w Pszczynie, z siedzibą przy ul. Dworcowej 23, 43-200 Pszczyna, reprezentowany przez Dyrektora Urzędu.</w:t>
      </w:r>
    </w:p>
    <w:p w14:paraId="6C0134C9" w14:textId="77777777" w:rsidR="00927A1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 xml:space="preserve">Kontakt do pracownika pełniącego funkcję Inspektora Ochrony Danych: </w:t>
      </w:r>
      <w:hyperlink r:id="rId11" w:history="1">
        <w:r w:rsidRPr="00F14E1A">
          <w:rPr>
            <w:rFonts w:ascii="Arial" w:hAnsi="Arial" w:cs="Arial"/>
            <w:color w:val="0000FF"/>
            <w:sz w:val="22"/>
            <w:szCs w:val="22"/>
            <w:u w:val="single"/>
          </w:rPr>
          <w:t>iod@pup-pszczyna.pl</w:t>
        </w:r>
      </w:hyperlink>
      <w:r w:rsidRPr="00F14E1A">
        <w:rPr>
          <w:rFonts w:ascii="Arial" w:hAnsi="Arial" w:cs="Arial"/>
          <w:sz w:val="22"/>
          <w:szCs w:val="22"/>
        </w:rPr>
        <w:t>.</w:t>
      </w:r>
    </w:p>
    <w:p w14:paraId="19B0643A" w14:textId="297797A4" w:rsidR="00927A11" w:rsidRPr="00F14E1A"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Państwa dane osobowe przetwarzane są na podstawie art. 6 ust. 1 lit. c ogólnego rozporządzenia o ochronie danych – w celu wypełnienia obowiązku prawnego ciążącego na administratorze w związku z realizacją zadań ustawowych określonych w:</w:t>
      </w:r>
    </w:p>
    <w:p w14:paraId="196DA832" w14:textId="34CEB45F" w:rsidR="00927A11" w:rsidRDefault="00927A11" w:rsidP="00BC0444">
      <w:pPr>
        <w:numPr>
          <w:ilvl w:val="0"/>
          <w:numId w:val="29"/>
        </w:numPr>
        <w:tabs>
          <w:tab w:val="left" w:pos="1134"/>
        </w:tabs>
        <w:spacing w:line="360" w:lineRule="auto"/>
        <w:ind w:left="1134" w:hanging="567"/>
        <w:rPr>
          <w:rFonts w:ascii="Arial" w:hAnsi="Arial" w:cs="Arial"/>
          <w:sz w:val="22"/>
          <w:szCs w:val="22"/>
        </w:rPr>
      </w:pPr>
      <w:r w:rsidRPr="00A045EE">
        <w:rPr>
          <w:rFonts w:ascii="Arial" w:hAnsi="Arial" w:cs="Arial"/>
          <w:sz w:val="22"/>
          <w:szCs w:val="22"/>
          <w:lang w:eastAsia="pl-PL"/>
        </w:rPr>
        <w:t xml:space="preserve">art. 47 ustawy z dnia </w:t>
      </w:r>
      <w:r w:rsidRPr="00A045EE">
        <w:rPr>
          <w:rFonts w:ascii="Arial" w:hAnsi="Arial" w:cs="Arial"/>
          <w:sz w:val="22"/>
          <w:szCs w:val="22"/>
        </w:rPr>
        <w:t xml:space="preserve">20 marca 2025 r. </w:t>
      </w:r>
      <w:r w:rsidRPr="00F14E1A">
        <w:rPr>
          <w:rFonts w:ascii="Arial" w:hAnsi="Arial" w:cs="Arial"/>
          <w:sz w:val="22"/>
          <w:szCs w:val="22"/>
        </w:rPr>
        <w:t xml:space="preserve">o rynku pracy i służbach zatrudnienia oraz aktach wykonawczych wydanych na jej podstawie, w zakresie przyznawania </w:t>
      </w:r>
      <w:r>
        <w:rPr>
          <w:rFonts w:ascii="Arial" w:hAnsi="Arial" w:cs="Arial"/>
          <w:sz w:val="22"/>
          <w:szCs w:val="22"/>
        </w:rPr>
        <w:t>jednorazowo środków n podjęcie działalności gospodarczej</w:t>
      </w:r>
      <w:r w:rsidRPr="00F14E1A">
        <w:rPr>
          <w:rFonts w:ascii="Arial" w:hAnsi="Arial" w:cs="Arial"/>
          <w:sz w:val="22"/>
          <w:szCs w:val="22"/>
        </w:rPr>
        <w:t>, w szczególności rozpatrywanie wniosku, ustanowienie oraz realizacja zabezpieczenia zwrotu dofinansowania przez poręczenie.</w:t>
      </w:r>
    </w:p>
    <w:p w14:paraId="45DD0E77"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 xml:space="preserve">Dalsze przetwarzanie Państwa danych osobowych możliwe jest do celów archiwalnych w interesie publicznym, do celów badań naukowych lub historycznych lub do celów statystycznych zgodnie z art. 89 ust. 1 </w:t>
      </w:r>
      <w:r w:rsidRPr="00F14E1A">
        <w:rPr>
          <w:rFonts w:ascii="Arial" w:hAnsi="Arial" w:cs="Arial"/>
          <w:sz w:val="22"/>
          <w:szCs w:val="22"/>
          <w:lang w:eastAsia="pl-PL"/>
        </w:rPr>
        <w:t>ogólnego rozporządzenia o ochronie danych.</w:t>
      </w:r>
    </w:p>
    <w:p w14:paraId="4DFE7A9A"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Odbiorcami Państwa danych osobowych są wyłącznie podmioty uprawnione do ich uzyskania na podstawie przepisów prawa oraz podmioty, z którymi Powiatowy Urząd Pracy w Pszczynie zawarł umowy powierzenia przetwarzania danych osobowych.</w:t>
      </w:r>
    </w:p>
    <w:p w14:paraId="3FD76ED6"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Państwa dane osobowe będą przetwarzane przez okres niezbędny do realizacji celów, o których mowa w pkt 3, a następnie przechowywane wg posiadanej kategorii archiwalnej – zgodnie z ustawą z dnia 14 lipca 1983 r. o narodowym zasobie archiwalnym i archiwach, w oparciu o Jednolity Rzeczowy Wykaz Akt obowiązujący w Powiatowym Urzędzie Pracy w Pszczynie - z zasady przez okres 10 lat, chyba, że wystąpią szczególne okoliczności związane np. z ochroną roszczeń.</w:t>
      </w:r>
    </w:p>
    <w:p w14:paraId="09B132EA"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Przysługuje Państwu prawo dostępu do treści Państwa danych oraz ich poprawiania i sprostowania oraz w zakresie wynikającym z przepisów do usunięcia, ograniczenia przetwarzania i przenoszenia danych.</w:t>
      </w:r>
    </w:p>
    <w:p w14:paraId="4CFF8576"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 xml:space="preserve">Przysługuje Państwu prawo wniesienia skargi do organu nadzorczego właściwego do przetwarzania danych osobowych, jeżeli uznają Państwo, że przetwarzanie danych </w:t>
      </w:r>
      <w:r w:rsidRPr="00F14E1A">
        <w:rPr>
          <w:rFonts w:ascii="Arial" w:hAnsi="Arial" w:cs="Arial"/>
          <w:sz w:val="22"/>
          <w:szCs w:val="22"/>
        </w:rPr>
        <w:lastRenderedPageBreak/>
        <w:t>narusza przepisy dotyczące ochrony danych (Prezes Urzędu Ochrony Danych Osobowych, ul. Stawki 2, 00-193 Warszawa).</w:t>
      </w:r>
    </w:p>
    <w:p w14:paraId="11949D83"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 xml:space="preserve">Podanie przez Państwa danych osobowych jest dobrowolne, </w:t>
      </w:r>
      <w:r w:rsidRPr="00F14E1A">
        <w:rPr>
          <w:rFonts w:ascii="Arial" w:hAnsi="Arial" w:cs="Arial"/>
          <w:sz w:val="22"/>
          <w:szCs w:val="22"/>
          <w:lang w:eastAsia="pl-PL"/>
        </w:rPr>
        <w:t xml:space="preserve">jednak niezbędne do realizacji celów, o których mowa w pkt. </w:t>
      </w:r>
      <w:r w:rsidRPr="0026692A">
        <w:rPr>
          <w:rFonts w:ascii="Arial" w:hAnsi="Arial" w:cs="Arial"/>
          <w:sz w:val="22"/>
          <w:szCs w:val="22"/>
          <w:lang w:eastAsia="pl-PL"/>
        </w:rPr>
        <w:t>3 Klauzuli.</w:t>
      </w:r>
      <w:r w:rsidRPr="00797D31">
        <w:rPr>
          <w:rFonts w:ascii="Arial" w:hAnsi="Arial" w:cs="Arial"/>
          <w:sz w:val="22"/>
          <w:szCs w:val="22"/>
          <w:lang w:eastAsia="pl-PL"/>
        </w:rPr>
        <w:t xml:space="preserve"> Niepodanie przez Państwa danych osobowych będzie skutkować brakiem możliwości zawarcia umowy poręczenia zwrotu przyznanych jednorazowo środków na podjęcie działalności gospodarczej.</w:t>
      </w:r>
    </w:p>
    <w:p w14:paraId="08D39897" w14:textId="0871D211" w:rsidR="00927A11" w:rsidRPr="00F14E1A" w:rsidRDefault="00927A11" w:rsidP="00797D31">
      <w:pPr>
        <w:numPr>
          <w:ilvl w:val="0"/>
          <w:numId w:val="31"/>
        </w:numPr>
        <w:tabs>
          <w:tab w:val="left" w:pos="567"/>
        </w:tabs>
        <w:spacing w:after="60" w:line="360" w:lineRule="auto"/>
        <w:ind w:left="567" w:hanging="567"/>
        <w:rPr>
          <w:rFonts w:ascii="Arial" w:hAnsi="Arial" w:cs="Arial"/>
          <w:sz w:val="22"/>
          <w:szCs w:val="22"/>
        </w:rPr>
      </w:pPr>
      <w:r w:rsidRPr="00F14E1A">
        <w:rPr>
          <w:rFonts w:ascii="Arial" w:hAnsi="Arial" w:cs="Arial"/>
          <w:sz w:val="22"/>
          <w:szCs w:val="22"/>
        </w:rPr>
        <w:t>Państwa dane nie będą poddawane zautomatyzowanemu podejmowaniu decyzji (profilowaniu).</w:t>
      </w:r>
    </w:p>
    <w:p w14:paraId="235C5732" w14:textId="77777777" w:rsidR="009D374C" w:rsidRPr="00F14E1A" w:rsidRDefault="00927A11" w:rsidP="009D374C">
      <w:pPr>
        <w:spacing w:before="480" w:after="120" w:line="360" w:lineRule="auto"/>
        <w:rPr>
          <w:rFonts w:ascii="Arial" w:hAnsi="Arial" w:cs="Arial"/>
          <w:sz w:val="22"/>
          <w:szCs w:val="22"/>
        </w:rPr>
      </w:pPr>
      <w:r w:rsidRPr="00F14E1A">
        <w:rPr>
          <w:rFonts w:ascii="Arial" w:hAnsi="Arial" w:cs="Arial"/>
          <w:sz w:val="22"/>
          <w:szCs w:val="22"/>
        </w:rPr>
        <w:t>Zapoznałam się / zapoznałem się,</w:t>
      </w:r>
      <w:r w:rsidR="009D374C">
        <w:rPr>
          <w:rFonts w:ascii="Arial" w:hAnsi="Arial" w:cs="Arial"/>
          <w:sz w:val="22"/>
          <w:szCs w:val="22"/>
        </w:rPr>
        <w:br/>
      </w:r>
      <w:r w:rsidR="009D374C" w:rsidRPr="00F14E1A">
        <w:rPr>
          <w:rFonts w:ascii="Arial" w:hAnsi="Arial" w:cs="Arial"/>
          <w:sz w:val="22"/>
          <w:szCs w:val="22"/>
        </w:rPr>
        <w:t xml:space="preserve">data i podpis pracodawcy: </w:t>
      </w:r>
      <w:sdt>
        <w:sdtPr>
          <w:rPr>
            <w:rFonts w:ascii="Arial" w:hAnsi="Arial" w:cs="Arial"/>
            <w:sz w:val="22"/>
            <w:szCs w:val="22"/>
          </w:rPr>
          <w:alias w:val="Data"/>
          <w:tag w:val="Data"/>
          <w:id w:val="1530449337"/>
          <w:placeholder>
            <w:docPart w:val="E1F5AB1EC35947D7A27327EC5E262A86"/>
          </w:placeholder>
          <w:showingPlcHdr/>
          <w:date>
            <w:dateFormat w:val="d MMMM yyyy"/>
            <w:lid w:val="pl-PL"/>
            <w:storeMappedDataAs w:val="dateTime"/>
            <w:calendar w:val="gregorian"/>
          </w:date>
        </w:sdtPr>
        <w:sdtEndPr/>
        <w:sdtContent>
          <w:r w:rsidR="009D374C" w:rsidRPr="000F4D94">
            <w:rPr>
              <w:rStyle w:val="Tekstzastpczy"/>
            </w:rPr>
            <w:t>Kliknij, aby wprowadzić datę.</w:t>
          </w:r>
        </w:sdtContent>
      </w:sdt>
      <w:r w:rsidR="009D374C">
        <w:rPr>
          <w:rFonts w:ascii="Arial" w:hAnsi="Arial" w:cs="Arial"/>
          <w:sz w:val="22"/>
          <w:szCs w:val="22"/>
        </w:rPr>
        <w:t xml:space="preserve">, </w:t>
      </w:r>
      <w:sdt>
        <w:sdtPr>
          <w:rPr>
            <w:rFonts w:ascii="Arial" w:hAnsi="Arial" w:cs="Arial"/>
            <w:sz w:val="22"/>
            <w:szCs w:val="22"/>
          </w:rPr>
          <w:alias w:val="Podpis"/>
          <w:tag w:val="Podpis"/>
          <w:id w:val="-1673176935"/>
          <w:placeholder>
            <w:docPart w:val="4603271C168E4D119D99E1FA9B3879CD"/>
          </w:placeholder>
          <w:showingPlcHdr/>
          <w:dropDownList>
            <w:listItem w:value="Wybierz element."/>
            <w:listItem w:displayText="Podpis elektroniczny" w:value="Podpis elektroniczny"/>
            <w:listItem w:displayText="........................................................." w:value="........................................................."/>
          </w:dropDownList>
        </w:sdtPr>
        <w:sdtEndPr/>
        <w:sdtContent>
          <w:r w:rsidR="009D374C" w:rsidRPr="000F4D94">
            <w:rPr>
              <w:rStyle w:val="Tekstzastpczy"/>
            </w:rPr>
            <w:t>Wybierz element.</w:t>
          </w:r>
        </w:sdtContent>
      </w:sdt>
    </w:p>
    <w:sectPr w:rsidR="009D374C" w:rsidRPr="00F14E1A" w:rsidSect="00AB7F69">
      <w:footerReference w:type="default" r:id="rId12"/>
      <w:pgSz w:w="11906" w:h="16838"/>
      <w:pgMar w:top="1134" w:right="1134" w:bottom="1134" w:left="1134"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A2CE0" w14:textId="77777777" w:rsidR="0069529E" w:rsidRDefault="0069529E">
      <w:r>
        <w:separator/>
      </w:r>
    </w:p>
  </w:endnote>
  <w:endnote w:type="continuationSeparator" w:id="0">
    <w:p w14:paraId="192F9CBE" w14:textId="77777777" w:rsidR="0069529E" w:rsidRDefault="00695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panose1 w:val="05010000000000000000"/>
    <w:charset w:val="00"/>
    <w:family w:val="auto"/>
    <w:pitch w:val="variable"/>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259BC" w14:textId="7043563E" w:rsidR="0069529E" w:rsidRPr="00E3678C" w:rsidRDefault="0069529E" w:rsidP="00CA17B5">
    <w:pPr>
      <w:pStyle w:val="Stopka"/>
      <w:ind w:right="360"/>
      <w:rPr>
        <w:rFonts w:ascii="Arial" w:hAnsi="Arial" w:cs="Arial"/>
      </w:rPr>
    </w:pPr>
    <w:r w:rsidRPr="007B1CDE">
      <w:rPr>
        <w:rFonts w:ascii="Arial" w:hAnsi="Arial" w:cs="Arial"/>
      </w:rPr>
      <w:t>Wersja</w:t>
    </w:r>
    <w:r w:rsidRPr="007B1CDE">
      <w:rPr>
        <w:rFonts w:ascii="Arial" w:hAnsi="Arial" w:cs="Arial"/>
        <w:color w:val="FFFFFF"/>
      </w:rPr>
      <w:t xml:space="preserve"> </w:t>
    </w:r>
    <w:r w:rsidRPr="007B1CDE">
      <w:rPr>
        <w:rFonts w:ascii="Arial" w:hAnsi="Arial" w:cs="Arial"/>
      </w:rPr>
      <w:t>1</w:t>
    </w:r>
    <w:r w:rsidR="008E25D9" w:rsidRPr="007B1CDE">
      <w:rPr>
        <w:rFonts w:ascii="Arial" w:hAnsi="Arial" w:cs="Arial"/>
      </w:rPr>
      <w:t>8</w:t>
    </w:r>
  </w:p>
  <w:p w14:paraId="69293DB0" w14:textId="77777777" w:rsidR="0069529E" w:rsidRPr="00CA17B5" w:rsidRDefault="0069529E" w:rsidP="00CA17B5">
    <w:pPr>
      <w:pStyle w:val="Stopka"/>
      <w:jc w:val="center"/>
      <w:rPr>
        <w:rFonts w:ascii="Arial" w:hAnsi="Arial" w:cs="Arial"/>
      </w:rPr>
    </w:pPr>
    <w:r w:rsidRPr="00E3678C">
      <w:rPr>
        <w:rFonts w:ascii="Arial" w:hAnsi="Arial" w:cs="Arial"/>
      </w:rPr>
      <w:fldChar w:fldCharType="begin"/>
    </w:r>
    <w:r w:rsidRPr="00E3678C">
      <w:rPr>
        <w:rFonts w:ascii="Arial" w:hAnsi="Arial" w:cs="Arial"/>
      </w:rPr>
      <w:instrText>PAGE</w:instrText>
    </w:r>
    <w:r w:rsidRPr="00E3678C">
      <w:rPr>
        <w:rFonts w:ascii="Arial" w:hAnsi="Arial" w:cs="Arial"/>
      </w:rPr>
      <w:fldChar w:fldCharType="separate"/>
    </w:r>
    <w:r w:rsidR="00616F35">
      <w:rPr>
        <w:rFonts w:ascii="Arial" w:hAnsi="Arial" w:cs="Arial"/>
        <w:noProof/>
      </w:rPr>
      <w:t>1</w:t>
    </w:r>
    <w:r w:rsidRPr="00E3678C">
      <w:rPr>
        <w:rFonts w:ascii="Arial" w:hAnsi="Arial" w:cs="Arial"/>
      </w:rPr>
      <w:fldChar w:fldCharType="end"/>
    </w:r>
    <w:r w:rsidRPr="00E3678C">
      <w:rPr>
        <w:rFonts w:ascii="Arial" w:hAnsi="Arial" w:cs="Arial"/>
      </w:rPr>
      <w:t xml:space="preserve"> z </w:t>
    </w:r>
    <w:r w:rsidRPr="00E3678C">
      <w:rPr>
        <w:rFonts w:ascii="Arial" w:hAnsi="Arial" w:cs="Arial"/>
      </w:rPr>
      <w:fldChar w:fldCharType="begin"/>
    </w:r>
    <w:r w:rsidRPr="00E3678C">
      <w:rPr>
        <w:rFonts w:ascii="Arial" w:hAnsi="Arial" w:cs="Arial"/>
      </w:rPr>
      <w:instrText>NUMPAGES</w:instrText>
    </w:r>
    <w:r w:rsidRPr="00E3678C">
      <w:rPr>
        <w:rFonts w:ascii="Arial" w:hAnsi="Arial" w:cs="Arial"/>
      </w:rPr>
      <w:fldChar w:fldCharType="separate"/>
    </w:r>
    <w:r w:rsidR="00616F35">
      <w:rPr>
        <w:rFonts w:ascii="Arial" w:hAnsi="Arial" w:cs="Arial"/>
        <w:noProof/>
      </w:rPr>
      <w:t>33</w:t>
    </w:r>
    <w:r w:rsidRPr="00E3678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DA6EB" w14:textId="77777777" w:rsidR="0069529E" w:rsidRDefault="0069529E">
      <w:r>
        <w:separator/>
      </w:r>
    </w:p>
  </w:footnote>
  <w:footnote w:type="continuationSeparator" w:id="0">
    <w:p w14:paraId="0807E795" w14:textId="77777777" w:rsidR="0069529E" w:rsidRDefault="006952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pStyle w:val="Nagwek1"/>
      <w:suff w:val="nothing"/>
      <w:lvlText w:val=""/>
      <w:lvlJc w:val="left"/>
      <w:pPr>
        <w:tabs>
          <w:tab w:val="num" w:pos="0"/>
        </w:tabs>
        <w:ind w:left="432" w:hanging="432"/>
      </w:pPr>
      <w:rPr>
        <w:rFonts w:ascii="Wingdings" w:hAnsi="Wingdings" w:cs="Wingdings"/>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340"/>
        </w:tabs>
        <w:ind w:left="340" w:hanging="340"/>
      </w:pPr>
      <w:rPr>
        <w:rFonts w:ascii="Wingdings" w:hAnsi="Wingdings" w:cs="Wingdings"/>
        <w:sz w:val="22"/>
        <w:szCs w:val="22"/>
        <w:u w:val="none"/>
        <w:lang w:eastAsia="zh-CN"/>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Wingdings" w:hAnsi="Wingdings" w:cs="Wingdings"/>
        <w:sz w:val="22"/>
        <w:szCs w:val="22"/>
        <w:u w:val="none"/>
        <w:lang w:eastAsia="zh-CN"/>
      </w:rPr>
    </w:lvl>
  </w:abstractNum>
  <w:abstractNum w:abstractNumId="3" w15:restartNumberingAfterBreak="0">
    <w:nsid w:val="00000005"/>
    <w:multiLevelType w:val="singleLevel"/>
    <w:tmpl w:val="00000005"/>
    <w:name w:val="WW8Num5"/>
    <w:lvl w:ilvl="0">
      <w:start w:val="1"/>
      <w:numFmt w:val="bullet"/>
      <w:lvlText w:val=""/>
      <w:lvlJc w:val="left"/>
      <w:pPr>
        <w:tabs>
          <w:tab w:val="num" w:pos="340"/>
        </w:tabs>
        <w:ind w:left="340" w:hanging="340"/>
      </w:pPr>
      <w:rPr>
        <w:rFonts w:ascii="Wingdings" w:hAnsi="Wingdings"/>
        <w:sz w:val="18"/>
        <w:szCs w:val="18"/>
        <w:u w:val="none"/>
      </w:rPr>
    </w:lvl>
  </w:abstractNum>
  <w:abstractNum w:abstractNumId="4" w15:restartNumberingAfterBreak="0">
    <w:nsid w:val="00000006"/>
    <w:multiLevelType w:val="singleLevel"/>
    <w:tmpl w:val="00000006"/>
    <w:name w:val="WW8Num6"/>
    <w:lvl w:ilvl="0">
      <w:start w:val="1"/>
      <w:numFmt w:val="bullet"/>
      <w:lvlText w:val=""/>
      <w:lvlJc w:val="left"/>
      <w:pPr>
        <w:tabs>
          <w:tab w:val="num" w:pos="340"/>
        </w:tabs>
        <w:ind w:left="340" w:hanging="340"/>
      </w:pPr>
      <w:rPr>
        <w:rFonts w:ascii="Wingdings" w:hAnsi="Wingdings"/>
        <w:sz w:val="24"/>
        <w:szCs w:val="24"/>
      </w:rPr>
    </w:lvl>
  </w:abstractNum>
  <w:abstractNum w:abstractNumId="5" w15:restartNumberingAfterBreak="0">
    <w:nsid w:val="00000008"/>
    <w:multiLevelType w:val="multilevel"/>
    <w:tmpl w:val="00000008"/>
    <w:lvl w:ilvl="0">
      <w:start w:val="1"/>
      <w:numFmt w:val="decimal"/>
      <w:lvlText w:val="%1."/>
      <w:lvlJc w:val="left"/>
      <w:pPr>
        <w:tabs>
          <w:tab w:val="num" w:pos="360"/>
        </w:tabs>
        <w:ind w:left="360" w:hanging="360"/>
      </w:pPr>
      <w:rPr>
        <w:b w:val="0"/>
        <w:sz w:val="24"/>
        <w:szCs w:val="24"/>
        <w:u w:val="none"/>
      </w:rPr>
    </w:lvl>
    <w:lvl w:ilvl="1">
      <w:start w:val="1"/>
      <w:numFmt w:val="decimal"/>
      <w:lvlText w:val="%2."/>
      <w:lvlJc w:val="left"/>
      <w:pPr>
        <w:tabs>
          <w:tab w:val="num" w:pos="720"/>
        </w:tabs>
        <w:ind w:left="720" w:hanging="360"/>
      </w:pPr>
      <w:rPr>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A"/>
    <w:multiLevelType w:val="singleLevel"/>
    <w:tmpl w:val="0000000A"/>
    <w:name w:val="WW8Num10"/>
    <w:lvl w:ilvl="0">
      <w:start w:val="1"/>
      <w:numFmt w:val="upperRoman"/>
      <w:lvlText w:val="%1."/>
      <w:lvlJc w:val="left"/>
      <w:pPr>
        <w:tabs>
          <w:tab w:val="num" w:pos="0"/>
        </w:tabs>
        <w:ind w:left="1080" w:hanging="720"/>
      </w:pPr>
      <w:rPr>
        <w:sz w:val="22"/>
        <w:szCs w:val="24"/>
        <w:u w:val="none"/>
      </w:rPr>
    </w:lvl>
  </w:abstractNum>
  <w:abstractNum w:abstractNumId="7" w15:restartNumberingAfterBreak="0">
    <w:nsid w:val="0000000C"/>
    <w:multiLevelType w:val="multilevel"/>
    <w:tmpl w:val="33F80FB0"/>
    <w:lvl w:ilvl="0">
      <w:start w:val="1"/>
      <w:numFmt w:val="decimal"/>
      <w:lvlText w:val="%1."/>
      <w:lvlJc w:val="left"/>
      <w:pPr>
        <w:tabs>
          <w:tab w:val="num" w:pos="360"/>
        </w:tabs>
        <w:ind w:left="360" w:hanging="360"/>
      </w:pPr>
      <w:rPr>
        <w:b w:val="0"/>
        <w:szCs w:val="24"/>
        <w:u w:val="none"/>
      </w:rPr>
    </w:lvl>
    <w:lvl w:ilvl="1">
      <w:start w:val="1"/>
      <w:numFmt w:val="upperRoman"/>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0F"/>
    <w:multiLevelType w:val="singleLevel"/>
    <w:tmpl w:val="0000000F"/>
    <w:lvl w:ilvl="0">
      <w:start w:val="1"/>
      <w:numFmt w:val="decimal"/>
      <w:lvlText w:val="%1."/>
      <w:lvlJc w:val="left"/>
      <w:pPr>
        <w:tabs>
          <w:tab w:val="num" w:pos="900"/>
        </w:tabs>
        <w:ind w:left="900" w:hanging="360"/>
      </w:pPr>
    </w:lvl>
  </w:abstractNum>
  <w:abstractNum w:abstractNumId="9" w15:restartNumberingAfterBreak="0">
    <w:nsid w:val="00000010"/>
    <w:multiLevelType w:val="singleLevel"/>
    <w:tmpl w:val="35743208"/>
    <w:name w:val="WW8Num16"/>
    <w:lvl w:ilvl="0">
      <w:start w:val="1"/>
      <w:numFmt w:val="upperRoman"/>
      <w:lvlText w:val="%1."/>
      <w:lvlJc w:val="left"/>
      <w:pPr>
        <w:tabs>
          <w:tab w:val="num" w:pos="0"/>
        </w:tabs>
        <w:ind w:left="1080" w:hanging="720"/>
      </w:pPr>
      <w:rPr>
        <w:rFonts w:ascii="Times New Roman" w:hAnsi="Times New Roman" w:cs="Times New Roman"/>
        <w:b/>
        <w:bCs/>
        <w:sz w:val="22"/>
        <w:szCs w:val="22"/>
        <w:u w:val="none"/>
      </w:rPr>
    </w:lvl>
  </w:abstractNum>
  <w:abstractNum w:abstractNumId="10" w15:restartNumberingAfterBreak="0">
    <w:nsid w:val="00000011"/>
    <w:multiLevelType w:val="singleLevel"/>
    <w:tmpl w:val="00000011"/>
    <w:name w:val="WW8Num17"/>
    <w:lvl w:ilvl="0">
      <w:start w:val="1"/>
      <w:numFmt w:val="bullet"/>
      <w:lvlText w:val="-"/>
      <w:lvlJc w:val="left"/>
      <w:pPr>
        <w:tabs>
          <w:tab w:val="num" w:pos="0"/>
        </w:tabs>
        <w:ind w:left="1080" w:hanging="360"/>
      </w:pPr>
      <w:rPr>
        <w:rFonts w:ascii="Liberation Serif" w:hAnsi="Liberation Serif"/>
        <w:u w:val="none"/>
      </w:rPr>
    </w:lvl>
  </w:abstractNum>
  <w:abstractNum w:abstractNumId="11" w15:restartNumberingAfterBreak="0">
    <w:nsid w:val="00000013"/>
    <w:multiLevelType w:val="singleLevel"/>
    <w:tmpl w:val="00000013"/>
    <w:name w:val="WW8Num19"/>
    <w:lvl w:ilvl="0">
      <w:start w:val="1"/>
      <w:numFmt w:val="upperRoman"/>
      <w:lvlText w:val="%1."/>
      <w:lvlJc w:val="left"/>
      <w:pPr>
        <w:tabs>
          <w:tab w:val="num" w:pos="0"/>
        </w:tabs>
        <w:ind w:left="1080" w:hanging="720"/>
      </w:pPr>
      <w:rPr>
        <w:sz w:val="24"/>
        <w:szCs w:val="24"/>
        <w:u w:val="none"/>
      </w:rPr>
    </w:lvl>
  </w:abstractNum>
  <w:abstractNum w:abstractNumId="12" w15:restartNumberingAfterBreak="0">
    <w:nsid w:val="00000014"/>
    <w:multiLevelType w:val="singleLevel"/>
    <w:tmpl w:val="0000000A"/>
    <w:name w:val="WW8Num20"/>
    <w:lvl w:ilvl="0">
      <w:start w:val="1"/>
      <w:numFmt w:val="upperRoman"/>
      <w:lvlText w:val="%1."/>
      <w:lvlJc w:val="left"/>
      <w:pPr>
        <w:ind w:left="720" w:hanging="360"/>
      </w:pPr>
      <w:rPr>
        <w:rFonts w:hint="default"/>
        <w:sz w:val="22"/>
        <w:szCs w:val="24"/>
        <w:u w:val="none"/>
      </w:rPr>
    </w:lvl>
  </w:abstractNum>
  <w:abstractNum w:abstractNumId="13" w15:restartNumberingAfterBreak="0">
    <w:nsid w:val="00000015"/>
    <w:multiLevelType w:val="singleLevel"/>
    <w:tmpl w:val="6402FF56"/>
    <w:name w:val="WW8Num21"/>
    <w:lvl w:ilvl="0">
      <w:start w:val="1"/>
      <w:numFmt w:val="decimal"/>
      <w:lvlText w:val="%1."/>
      <w:lvlJc w:val="left"/>
      <w:pPr>
        <w:tabs>
          <w:tab w:val="num" w:pos="0"/>
        </w:tabs>
        <w:ind w:left="720" w:hanging="360"/>
      </w:pPr>
      <w:rPr>
        <w:b/>
        <w:color w:val="000000"/>
        <w:sz w:val="28"/>
        <w:szCs w:val="28"/>
      </w:rPr>
    </w:lvl>
  </w:abstractNum>
  <w:abstractNum w:abstractNumId="14" w15:restartNumberingAfterBreak="0">
    <w:nsid w:val="00000021"/>
    <w:multiLevelType w:val="multilevel"/>
    <w:tmpl w:val="00000021"/>
    <w:name w:val="WW8Num32"/>
    <w:lvl w:ilvl="0">
      <w:start w:val="4"/>
      <w:numFmt w:val="decimal"/>
      <w:lvlText w:val="%1."/>
      <w:lvlJc w:val="left"/>
      <w:pPr>
        <w:tabs>
          <w:tab w:val="num" w:pos="420"/>
        </w:tabs>
        <w:ind w:left="720" w:hanging="300"/>
      </w:pPr>
    </w:lvl>
    <w:lvl w:ilvl="1">
      <w:start w:val="4"/>
      <w:numFmt w:val="decimal"/>
      <w:lvlText w:val="%2."/>
      <w:lvlJc w:val="left"/>
      <w:pPr>
        <w:tabs>
          <w:tab w:val="num" w:pos="420"/>
        </w:tabs>
        <w:ind w:left="1080" w:hanging="660"/>
      </w:pPr>
      <w:rPr>
        <w:b w:val="0"/>
      </w:rPr>
    </w:lvl>
    <w:lvl w:ilvl="2">
      <w:start w:val="4"/>
      <w:numFmt w:val="decimal"/>
      <w:lvlText w:val="%3."/>
      <w:lvlJc w:val="left"/>
      <w:pPr>
        <w:tabs>
          <w:tab w:val="num" w:pos="420"/>
        </w:tabs>
        <w:ind w:left="1440" w:hanging="1020"/>
      </w:pPr>
      <w:rPr>
        <w:rFonts w:ascii="Wingdings" w:hAnsi="Wingdings" w:cs="Wingdings"/>
      </w:rPr>
    </w:lvl>
    <w:lvl w:ilvl="3">
      <w:start w:val="4"/>
      <w:numFmt w:val="decimal"/>
      <w:lvlText w:val="%4."/>
      <w:lvlJc w:val="left"/>
      <w:pPr>
        <w:tabs>
          <w:tab w:val="num" w:pos="420"/>
        </w:tabs>
        <w:ind w:left="1800" w:hanging="1380"/>
      </w:pPr>
      <w:rPr>
        <w:rFonts w:ascii="Symbol" w:hAnsi="Symbol" w:cs="Symbol"/>
      </w:rPr>
    </w:lvl>
    <w:lvl w:ilvl="4">
      <w:start w:val="4"/>
      <w:numFmt w:val="decimal"/>
      <w:lvlText w:val="%5."/>
      <w:lvlJc w:val="left"/>
      <w:pPr>
        <w:tabs>
          <w:tab w:val="num" w:pos="420"/>
        </w:tabs>
        <w:ind w:left="2160" w:hanging="1740"/>
      </w:pPr>
      <w:rPr>
        <w:rFonts w:ascii="Courier New" w:hAnsi="Courier New" w:cs="Courier New"/>
      </w:rPr>
    </w:lvl>
    <w:lvl w:ilvl="5">
      <w:start w:val="4"/>
      <w:numFmt w:val="decimal"/>
      <w:lvlText w:val="%6."/>
      <w:lvlJc w:val="left"/>
      <w:pPr>
        <w:tabs>
          <w:tab w:val="num" w:pos="420"/>
        </w:tabs>
        <w:ind w:left="2520" w:hanging="2100"/>
      </w:pPr>
    </w:lvl>
    <w:lvl w:ilvl="6">
      <w:start w:val="4"/>
      <w:numFmt w:val="decimal"/>
      <w:lvlText w:val="%7."/>
      <w:lvlJc w:val="left"/>
      <w:pPr>
        <w:tabs>
          <w:tab w:val="num" w:pos="420"/>
        </w:tabs>
        <w:ind w:left="2880" w:hanging="2460"/>
      </w:pPr>
    </w:lvl>
    <w:lvl w:ilvl="7">
      <w:start w:val="4"/>
      <w:numFmt w:val="decimal"/>
      <w:lvlText w:val="%8."/>
      <w:lvlJc w:val="left"/>
      <w:pPr>
        <w:tabs>
          <w:tab w:val="num" w:pos="420"/>
        </w:tabs>
        <w:ind w:left="3240" w:hanging="2820"/>
      </w:pPr>
    </w:lvl>
    <w:lvl w:ilvl="8">
      <w:start w:val="4"/>
      <w:numFmt w:val="decimal"/>
      <w:lvlText w:val="%9."/>
      <w:lvlJc w:val="left"/>
      <w:pPr>
        <w:tabs>
          <w:tab w:val="num" w:pos="420"/>
        </w:tabs>
        <w:ind w:left="3600" w:hanging="3180"/>
      </w:pPr>
    </w:lvl>
  </w:abstractNum>
  <w:abstractNum w:abstractNumId="15" w15:restartNumberingAfterBreak="0">
    <w:nsid w:val="00000026"/>
    <w:multiLevelType w:val="multilevel"/>
    <w:tmpl w:val="00000026"/>
    <w:name w:val="WW8Num37"/>
    <w:lvl w:ilvl="0">
      <w:start w:val="1"/>
      <w:numFmt w:val="decimal"/>
      <w:lvlText w:val="%1."/>
      <w:lvlJc w:val="left"/>
      <w:pPr>
        <w:tabs>
          <w:tab w:val="num" w:pos="420"/>
        </w:tabs>
        <w:ind w:left="420" w:hanging="420"/>
      </w:pPr>
      <w:rPr>
        <w:sz w:val="24"/>
        <w:szCs w:val="24"/>
      </w:rPr>
    </w:lvl>
    <w:lvl w:ilvl="1">
      <w:start w:val="1"/>
      <w:numFmt w:val="lowerLetter"/>
      <w:lvlText w:val="%2)"/>
      <w:lvlJc w:val="left"/>
      <w:pPr>
        <w:tabs>
          <w:tab w:val="num" w:pos="709"/>
        </w:tabs>
        <w:ind w:left="709" w:hanging="289"/>
      </w:pPr>
    </w:lvl>
    <w:lvl w:ilvl="2">
      <w:start w:val="1"/>
      <w:numFmt w:val="lowerRoman"/>
      <w:lvlText w:val="%3."/>
      <w:lvlJc w:val="right"/>
      <w:pPr>
        <w:tabs>
          <w:tab w:val="num" w:pos="1800"/>
        </w:tabs>
        <w:ind w:left="1800" w:hanging="180"/>
      </w:pPr>
      <w:rPr>
        <w:rFonts w:ascii="Wingdings" w:hAnsi="Wingdings" w:cs="Wingdings"/>
      </w:rPr>
    </w:lvl>
    <w:lvl w:ilvl="3">
      <w:start w:val="1"/>
      <w:numFmt w:val="decimal"/>
      <w:lvlText w:val="%4."/>
      <w:lvlJc w:val="left"/>
      <w:pPr>
        <w:tabs>
          <w:tab w:val="num" w:pos="2520"/>
        </w:tabs>
        <w:ind w:left="2520" w:hanging="360"/>
      </w:pPr>
      <w:rPr>
        <w:rFonts w:ascii="Symbol" w:hAnsi="Symbol" w:cs="Symbol"/>
      </w:rPr>
    </w:lvl>
    <w:lvl w:ilvl="4">
      <w:start w:val="1"/>
      <w:numFmt w:val="lowerLetter"/>
      <w:lvlText w:val="%5."/>
      <w:lvlJc w:val="left"/>
      <w:pPr>
        <w:tabs>
          <w:tab w:val="num" w:pos="3240"/>
        </w:tabs>
        <w:ind w:left="3240" w:hanging="360"/>
      </w:pPr>
      <w:rPr>
        <w:rFonts w:ascii="Courier New" w:hAnsi="Courier New" w:cs="Courier New"/>
      </w:r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039C37EF"/>
    <w:multiLevelType w:val="hybridMultilevel"/>
    <w:tmpl w:val="1D824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CF7EE9"/>
    <w:multiLevelType w:val="hybridMultilevel"/>
    <w:tmpl w:val="6B4498EE"/>
    <w:lvl w:ilvl="0" w:tplc="FFFFFFFF">
      <w:start w:val="1"/>
      <w:numFmt w:val="decimal"/>
      <w:lvlText w:val="%1."/>
      <w:lvlJc w:val="left"/>
      <w:pPr>
        <w:ind w:left="720" w:hanging="360"/>
      </w:pPr>
      <w:rPr>
        <w:rFonts w:ascii="Arial" w:eastAsia="Times New Roman" w:hAnsi="Arial" w:cs="Arial"/>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CDA4358"/>
    <w:multiLevelType w:val="hybridMultilevel"/>
    <w:tmpl w:val="38A0C9F6"/>
    <w:lvl w:ilvl="0" w:tplc="539291B6">
      <w:start w:val="1"/>
      <w:numFmt w:val="decimal"/>
      <w:pStyle w:val="1Normalny"/>
      <w:lvlText w:val="%1."/>
      <w:lvlJc w:val="left"/>
      <w:pPr>
        <w:ind w:left="92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BBEC434">
      <w:start w:val="1"/>
      <w:numFmt w:val="bullet"/>
      <w:lvlText w:val="−"/>
      <w:lvlJc w:val="left"/>
      <w:pPr>
        <w:ind w:left="2007" w:hanging="360"/>
      </w:pPr>
      <w:rPr>
        <w:rFonts w:ascii="Times New Roman" w:hAnsi="Times New Roman" w:cs="Wingdings"/>
        <w:b w:val="0"/>
        <w:sz w:val="24"/>
        <w:szCs w:val="24"/>
      </w:rPr>
    </w:lvl>
    <w:lvl w:ilvl="2" w:tplc="1BBEC434">
      <w:start w:val="1"/>
      <w:numFmt w:val="bullet"/>
      <w:lvlText w:val="−"/>
      <w:lvlJc w:val="left"/>
      <w:pPr>
        <w:ind w:left="2907" w:hanging="360"/>
      </w:pPr>
      <w:rPr>
        <w:rFonts w:ascii="Times New Roman" w:hAnsi="Times New Roman" w:cs="Wingdings"/>
        <w:b w:val="0"/>
        <w:sz w:val="24"/>
        <w:szCs w:val="24"/>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6365BDB"/>
    <w:multiLevelType w:val="hybridMultilevel"/>
    <w:tmpl w:val="68ACF130"/>
    <w:lvl w:ilvl="0" w:tplc="1BBEC434">
      <w:start w:val="1"/>
      <w:numFmt w:val="bullet"/>
      <w:lvlText w:val="−"/>
      <w:lvlJc w:val="left"/>
      <w:pPr>
        <w:ind w:left="720" w:hanging="360"/>
      </w:pPr>
      <w:rPr>
        <w:rFonts w:ascii="Times New Roman" w:hAnsi="Times New Roman" w:cs="Wingdings"/>
        <w:b w:val="0"/>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1977F6"/>
    <w:multiLevelType w:val="hybridMultilevel"/>
    <w:tmpl w:val="3626C10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BC76820"/>
    <w:multiLevelType w:val="hybridMultilevel"/>
    <w:tmpl w:val="EAE60A08"/>
    <w:name w:val="WW8Num103"/>
    <w:lvl w:ilvl="0" w:tplc="E6F876B6">
      <w:start w:val="1"/>
      <w:numFmt w:val="upperRoman"/>
      <w:lvlText w:val="%1."/>
      <w:lvlJc w:val="left"/>
      <w:pPr>
        <w:tabs>
          <w:tab w:val="num" w:pos="0"/>
        </w:tabs>
        <w:ind w:left="1080" w:hanging="720"/>
      </w:pPr>
      <w:rPr>
        <w:rFonts w:hint="default"/>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0D75AB"/>
    <w:multiLevelType w:val="hybridMultilevel"/>
    <w:tmpl w:val="271A8324"/>
    <w:lvl w:ilvl="0" w:tplc="FFFFFFFF">
      <w:start w:val="1"/>
      <w:numFmt w:val="upperRoman"/>
      <w:lvlText w:val="%1."/>
      <w:lvlJc w:val="left"/>
      <w:pPr>
        <w:tabs>
          <w:tab w:val="num" w:pos="0"/>
        </w:tabs>
        <w:ind w:left="1080" w:hanging="720"/>
      </w:pPr>
      <w:rPr>
        <w:rFonts w:hint="default"/>
        <w:sz w:val="24"/>
        <w:szCs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1817E38"/>
    <w:multiLevelType w:val="hybridMultilevel"/>
    <w:tmpl w:val="97E0FC1E"/>
    <w:lvl w:ilvl="0" w:tplc="C13A5D02">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FA3C19"/>
    <w:multiLevelType w:val="hybridMultilevel"/>
    <w:tmpl w:val="B9F46AB6"/>
    <w:name w:val="WW8Num104"/>
    <w:lvl w:ilvl="0" w:tplc="FB929E58">
      <w:start w:val="1"/>
      <w:numFmt w:val="upperRoman"/>
      <w:lvlText w:val="%1."/>
      <w:lvlJc w:val="left"/>
      <w:pPr>
        <w:tabs>
          <w:tab w:val="num" w:pos="0"/>
        </w:tabs>
        <w:ind w:left="1080" w:hanging="720"/>
      </w:pPr>
      <w:rPr>
        <w:rFonts w:hint="default"/>
        <w:sz w:val="22"/>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423A01"/>
    <w:multiLevelType w:val="multilevel"/>
    <w:tmpl w:val="33F80FB0"/>
    <w:lvl w:ilvl="0">
      <w:start w:val="1"/>
      <w:numFmt w:val="decimal"/>
      <w:lvlText w:val="%1."/>
      <w:lvlJc w:val="left"/>
      <w:pPr>
        <w:tabs>
          <w:tab w:val="num" w:pos="360"/>
        </w:tabs>
        <w:ind w:left="360" w:hanging="360"/>
      </w:pPr>
      <w:rPr>
        <w:b w:val="0"/>
        <w:szCs w:val="24"/>
        <w:u w:val="none"/>
      </w:rPr>
    </w:lvl>
    <w:lvl w:ilvl="1">
      <w:start w:val="1"/>
      <w:numFmt w:val="upperRoman"/>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249D5BE5"/>
    <w:multiLevelType w:val="hybridMultilevel"/>
    <w:tmpl w:val="4C9A041E"/>
    <w:name w:val="WW8Num105"/>
    <w:lvl w:ilvl="0" w:tplc="5F3ACFCC">
      <w:start w:val="1"/>
      <w:numFmt w:val="upperRoman"/>
      <w:lvlText w:val="%1."/>
      <w:lvlJc w:val="left"/>
      <w:pPr>
        <w:tabs>
          <w:tab w:val="num" w:pos="0"/>
        </w:tabs>
        <w:ind w:left="1080" w:hanging="720"/>
      </w:pPr>
      <w:rPr>
        <w:rFonts w:hint="default"/>
        <w:sz w:val="22"/>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9563CC"/>
    <w:multiLevelType w:val="multilevel"/>
    <w:tmpl w:val="33F80FB0"/>
    <w:lvl w:ilvl="0">
      <w:start w:val="1"/>
      <w:numFmt w:val="decimal"/>
      <w:lvlText w:val="%1."/>
      <w:lvlJc w:val="left"/>
      <w:pPr>
        <w:tabs>
          <w:tab w:val="num" w:pos="360"/>
        </w:tabs>
        <w:ind w:left="360" w:hanging="360"/>
      </w:pPr>
      <w:rPr>
        <w:b w:val="0"/>
        <w:szCs w:val="24"/>
        <w:u w:val="none"/>
      </w:rPr>
    </w:lvl>
    <w:lvl w:ilvl="1">
      <w:start w:val="1"/>
      <w:numFmt w:val="upperRoman"/>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2C2F4FD1"/>
    <w:multiLevelType w:val="hybridMultilevel"/>
    <w:tmpl w:val="7F22C82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6F753AA"/>
    <w:multiLevelType w:val="hybridMultilevel"/>
    <w:tmpl w:val="3626C1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DD308B2"/>
    <w:multiLevelType w:val="multilevel"/>
    <w:tmpl w:val="00000008"/>
    <w:lvl w:ilvl="0">
      <w:start w:val="1"/>
      <w:numFmt w:val="decimal"/>
      <w:lvlText w:val="%1."/>
      <w:lvlJc w:val="left"/>
      <w:pPr>
        <w:tabs>
          <w:tab w:val="num" w:pos="360"/>
        </w:tabs>
        <w:ind w:left="360" w:hanging="360"/>
      </w:pPr>
      <w:rPr>
        <w:b w:val="0"/>
        <w:sz w:val="24"/>
        <w:szCs w:val="24"/>
        <w:u w:val="none"/>
      </w:rPr>
    </w:lvl>
    <w:lvl w:ilvl="1">
      <w:start w:val="1"/>
      <w:numFmt w:val="decimal"/>
      <w:lvlText w:val="%2."/>
      <w:lvlJc w:val="left"/>
      <w:pPr>
        <w:tabs>
          <w:tab w:val="num" w:pos="720"/>
        </w:tabs>
        <w:ind w:left="720" w:hanging="360"/>
      </w:pPr>
      <w:rPr>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E575F86"/>
    <w:multiLevelType w:val="hybridMultilevel"/>
    <w:tmpl w:val="DA268C62"/>
    <w:lvl w:ilvl="0" w:tplc="1BBEC434">
      <w:start w:val="1"/>
      <w:numFmt w:val="bullet"/>
      <w:lvlText w:val="−"/>
      <w:lvlJc w:val="left"/>
      <w:pPr>
        <w:ind w:left="2160" w:hanging="360"/>
      </w:pPr>
      <w:rPr>
        <w:rFonts w:ascii="Times New Roman" w:hAnsi="Times New Roman" w:cs="Wingdings"/>
        <w:b w:val="0"/>
        <w:sz w:val="24"/>
        <w:szCs w:val="24"/>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2" w15:restartNumberingAfterBreak="0">
    <w:nsid w:val="3F055810"/>
    <w:multiLevelType w:val="hybridMultilevel"/>
    <w:tmpl w:val="C28A98A8"/>
    <w:lvl w:ilvl="0" w:tplc="0F9E8FFE">
      <w:start w:val="1"/>
      <w:numFmt w:val="upperRoman"/>
      <w:pStyle w:val="Nagwek2"/>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0F3DCD"/>
    <w:multiLevelType w:val="multilevel"/>
    <w:tmpl w:val="5DF63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76B1ABF"/>
    <w:multiLevelType w:val="hybridMultilevel"/>
    <w:tmpl w:val="738E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4A23F1"/>
    <w:multiLevelType w:val="hybridMultilevel"/>
    <w:tmpl w:val="3E9A0D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901E44"/>
    <w:multiLevelType w:val="hybridMultilevel"/>
    <w:tmpl w:val="EAE60A08"/>
    <w:lvl w:ilvl="0" w:tplc="FFFFFFFF">
      <w:start w:val="1"/>
      <w:numFmt w:val="upperRoman"/>
      <w:lvlText w:val="%1."/>
      <w:lvlJc w:val="left"/>
      <w:pPr>
        <w:tabs>
          <w:tab w:val="num" w:pos="0"/>
        </w:tabs>
        <w:ind w:left="1080" w:hanging="720"/>
      </w:pPr>
      <w:rPr>
        <w:rFonts w:hint="default"/>
        <w:sz w:val="24"/>
        <w:szCs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30B1A72"/>
    <w:multiLevelType w:val="multilevel"/>
    <w:tmpl w:val="6BB2F25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54B72589"/>
    <w:multiLevelType w:val="hybridMultilevel"/>
    <w:tmpl w:val="4E046C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4114D7"/>
    <w:multiLevelType w:val="hybridMultilevel"/>
    <w:tmpl w:val="6A0A7C16"/>
    <w:name w:val="WW8Num106"/>
    <w:lvl w:ilvl="0" w:tplc="926CDA70">
      <w:start w:val="1"/>
      <w:numFmt w:val="upperRoman"/>
      <w:lvlText w:val="%1."/>
      <w:lvlJc w:val="left"/>
      <w:pPr>
        <w:tabs>
          <w:tab w:val="num" w:pos="0"/>
        </w:tabs>
        <w:ind w:left="1080" w:hanging="720"/>
      </w:pPr>
      <w:rPr>
        <w:rFonts w:hint="default"/>
        <w:sz w:val="22"/>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C746E0"/>
    <w:multiLevelType w:val="hybridMultilevel"/>
    <w:tmpl w:val="98F21D4A"/>
    <w:name w:val="WW8Num1922"/>
    <w:lvl w:ilvl="0" w:tplc="E6F876B6">
      <w:start w:val="1"/>
      <w:numFmt w:val="upperRoman"/>
      <w:lvlText w:val="%1."/>
      <w:lvlJc w:val="left"/>
      <w:pPr>
        <w:tabs>
          <w:tab w:val="num" w:pos="0"/>
        </w:tabs>
        <w:ind w:left="1080" w:hanging="720"/>
      </w:pPr>
      <w:rPr>
        <w:rFonts w:hint="default"/>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305AE9"/>
    <w:multiLevelType w:val="hybridMultilevel"/>
    <w:tmpl w:val="D902E0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B257D2"/>
    <w:multiLevelType w:val="hybridMultilevel"/>
    <w:tmpl w:val="A5123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583CD8"/>
    <w:multiLevelType w:val="hybridMultilevel"/>
    <w:tmpl w:val="F3BE44CE"/>
    <w:name w:val="WW8Num102"/>
    <w:lvl w:ilvl="0" w:tplc="EE34F7BE">
      <w:start w:val="1"/>
      <w:numFmt w:val="upperRoman"/>
      <w:lvlText w:val="%1."/>
      <w:lvlJc w:val="left"/>
      <w:pPr>
        <w:tabs>
          <w:tab w:val="num" w:pos="0"/>
        </w:tabs>
        <w:ind w:left="1080" w:hanging="720"/>
      </w:pPr>
      <w:rPr>
        <w:rFonts w:hint="default"/>
        <w:sz w:val="22"/>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6525D9"/>
    <w:multiLevelType w:val="hybridMultilevel"/>
    <w:tmpl w:val="D04ECB62"/>
    <w:lvl w:ilvl="0" w:tplc="E6F254C6">
      <w:start w:val="1"/>
      <w:numFmt w:val="decimal"/>
      <w:lvlText w:val="%1."/>
      <w:lvlJc w:val="left"/>
      <w:pPr>
        <w:ind w:left="720" w:hanging="360"/>
      </w:pPr>
      <w:rPr>
        <w:rFonts w:ascii="Arial" w:eastAsia="Times New Roman" w:hAnsi="Arial" w:cs="Arial"/>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EA1481"/>
    <w:multiLevelType w:val="hybridMultilevel"/>
    <w:tmpl w:val="271A8324"/>
    <w:name w:val="WW8Num192"/>
    <w:lvl w:ilvl="0" w:tplc="E6F876B6">
      <w:start w:val="1"/>
      <w:numFmt w:val="upperRoman"/>
      <w:lvlText w:val="%1."/>
      <w:lvlJc w:val="left"/>
      <w:pPr>
        <w:tabs>
          <w:tab w:val="num" w:pos="0"/>
        </w:tabs>
        <w:ind w:left="1080" w:hanging="720"/>
      </w:pPr>
      <w:rPr>
        <w:rFonts w:hint="default"/>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086799"/>
    <w:multiLevelType w:val="hybridMultilevel"/>
    <w:tmpl w:val="64BCFF9E"/>
    <w:lvl w:ilvl="0" w:tplc="8E68AC20">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46691681">
    <w:abstractNumId w:val="0"/>
  </w:num>
  <w:num w:numId="2" w16cid:durableId="979768799">
    <w:abstractNumId w:val="1"/>
  </w:num>
  <w:num w:numId="3" w16cid:durableId="73941368">
    <w:abstractNumId w:val="2"/>
  </w:num>
  <w:num w:numId="4" w16cid:durableId="2144614486">
    <w:abstractNumId w:val="3"/>
  </w:num>
  <w:num w:numId="5" w16cid:durableId="1098983294">
    <w:abstractNumId w:val="4"/>
  </w:num>
  <w:num w:numId="6" w16cid:durableId="204290536">
    <w:abstractNumId w:val="5"/>
  </w:num>
  <w:num w:numId="7" w16cid:durableId="1904758028">
    <w:abstractNumId w:val="7"/>
  </w:num>
  <w:num w:numId="8" w16cid:durableId="809441447">
    <w:abstractNumId w:val="8"/>
  </w:num>
  <w:num w:numId="9" w16cid:durableId="201095523">
    <w:abstractNumId w:val="41"/>
  </w:num>
  <w:num w:numId="10" w16cid:durableId="1733263140">
    <w:abstractNumId w:val="28"/>
  </w:num>
  <w:num w:numId="11" w16cid:durableId="1363747974">
    <w:abstractNumId w:val="23"/>
  </w:num>
  <w:num w:numId="12" w16cid:durableId="619801854">
    <w:abstractNumId w:val="30"/>
  </w:num>
  <w:num w:numId="13" w16cid:durableId="1429690416">
    <w:abstractNumId w:val="33"/>
  </w:num>
  <w:num w:numId="14" w16cid:durableId="1582132387">
    <w:abstractNumId w:val="21"/>
  </w:num>
  <w:num w:numId="15" w16cid:durableId="727921569">
    <w:abstractNumId w:val="35"/>
  </w:num>
  <w:num w:numId="16" w16cid:durableId="349842244">
    <w:abstractNumId w:val="32"/>
  </w:num>
  <w:num w:numId="17" w16cid:durableId="1338457087">
    <w:abstractNumId w:val="34"/>
  </w:num>
  <w:num w:numId="18" w16cid:durableId="254822382">
    <w:abstractNumId w:val="37"/>
    <w:lvlOverride w:ilvl="0">
      <w:lvl w:ilvl="0">
        <w:start w:val="1"/>
        <w:numFmt w:val="decimal"/>
        <w:lvlText w:val="%1."/>
        <w:lvlJc w:val="left"/>
        <w:pPr>
          <w:tabs>
            <w:tab w:val="num" w:pos="720"/>
          </w:tabs>
          <w:ind w:left="720" w:hanging="36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9" w16cid:durableId="2032296181">
    <w:abstractNumId w:val="25"/>
  </w:num>
  <w:num w:numId="20" w16cid:durableId="920722143">
    <w:abstractNumId w:val="27"/>
  </w:num>
  <w:num w:numId="21" w16cid:durableId="940726223">
    <w:abstractNumId w:val="42"/>
  </w:num>
  <w:num w:numId="22" w16cid:durableId="1208296457">
    <w:abstractNumId w:val="18"/>
  </w:num>
  <w:num w:numId="23" w16cid:durableId="98061696">
    <w:abstractNumId w:val="18"/>
    <w:lvlOverride w:ilvl="0">
      <w:startOverride w:val="1"/>
    </w:lvlOverride>
  </w:num>
  <w:num w:numId="24" w16cid:durableId="2019769264">
    <w:abstractNumId w:val="18"/>
    <w:lvlOverride w:ilvl="0">
      <w:startOverride w:val="1"/>
    </w:lvlOverride>
  </w:num>
  <w:num w:numId="25" w16cid:durableId="1031031641">
    <w:abstractNumId w:val="31"/>
  </w:num>
  <w:num w:numId="26" w16cid:durableId="1549301730">
    <w:abstractNumId w:val="36"/>
  </w:num>
  <w:num w:numId="27" w16cid:durableId="135607328">
    <w:abstractNumId w:val="45"/>
  </w:num>
  <w:num w:numId="28" w16cid:durableId="207842689">
    <w:abstractNumId w:val="44"/>
  </w:num>
  <w:num w:numId="29" w16cid:durableId="1590891726">
    <w:abstractNumId w:val="19"/>
  </w:num>
  <w:num w:numId="30" w16cid:durableId="1564945816">
    <w:abstractNumId w:val="46"/>
  </w:num>
  <w:num w:numId="31" w16cid:durableId="1924147748">
    <w:abstractNumId w:val="17"/>
  </w:num>
  <w:num w:numId="32" w16cid:durableId="2100903017">
    <w:abstractNumId w:val="38"/>
  </w:num>
  <w:num w:numId="33" w16cid:durableId="1643073468">
    <w:abstractNumId w:val="22"/>
  </w:num>
  <w:num w:numId="34" w16cid:durableId="1622494632">
    <w:abstractNumId w:val="20"/>
  </w:num>
  <w:num w:numId="35" w16cid:durableId="2058047850">
    <w:abstractNumId w:val="29"/>
  </w:num>
  <w:num w:numId="36" w16cid:durableId="50201709">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mirrorMargin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brP855Zy5N8TIFghrwZipY6KZUhUx0SELkh56bhW0uZCCF7EMwHA+6hJx8DFbCfGdiDwq7E0+cjeS5t216ciFQ==" w:salt="i8p6WOZwJRSFhRnQrzj+Lw=="/>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C5"/>
    <w:rsid w:val="00002360"/>
    <w:rsid w:val="00013224"/>
    <w:rsid w:val="00015744"/>
    <w:rsid w:val="00023777"/>
    <w:rsid w:val="00027BD8"/>
    <w:rsid w:val="0003197B"/>
    <w:rsid w:val="000323AB"/>
    <w:rsid w:val="00033672"/>
    <w:rsid w:val="00034675"/>
    <w:rsid w:val="00035565"/>
    <w:rsid w:val="00035EDB"/>
    <w:rsid w:val="00061E70"/>
    <w:rsid w:val="00063208"/>
    <w:rsid w:val="00063842"/>
    <w:rsid w:val="00082463"/>
    <w:rsid w:val="00083127"/>
    <w:rsid w:val="000901BE"/>
    <w:rsid w:val="00094115"/>
    <w:rsid w:val="000960FC"/>
    <w:rsid w:val="000A3EBE"/>
    <w:rsid w:val="000B70FE"/>
    <w:rsid w:val="000C0AF4"/>
    <w:rsid w:val="000C37D0"/>
    <w:rsid w:val="000C654D"/>
    <w:rsid w:val="000C79D9"/>
    <w:rsid w:val="000D0419"/>
    <w:rsid w:val="000D0B57"/>
    <w:rsid w:val="000D1401"/>
    <w:rsid w:val="000D2909"/>
    <w:rsid w:val="000D6981"/>
    <w:rsid w:val="000E2435"/>
    <w:rsid w:val="000E5079"/>
    <w:rsid w:val="000F75B8"/>
    <w:rsid w:val="001006B1"/>
    <w:rsid w:val="00105F8F"/>
    <w:rsid w:val="00120598"/>
    <w:rsid w:val="00121B24"/>
    <w:rsid w:val="001228CC"/>
    <w:rsid w:val="0012438D"/>
    <w:rsid w:val="00126CE2"/>
    <w:rsid w:val="0013009C"/>
    <w:rsid w:val="00140B4F"/>
    <w:rsid w:val="00142C8A"/>
    <w:rsid w:val="00142F06"/>
    <w:rsid w:val="001527D7"/>
    <w:rsid w:val="001566A2"/>
    <w:rsid w:val="00161555"/>
    <w:rsid w:val="00162833"/>
    <w:rsid w:val="0016396B"/>
    <w:rsid w:val="001640D4"/>
    <w:rsid w:val="00173491"/>
    <w:rsid w:val="001741AE"/>
    <w:rsid w:val="00174CF9"/>
    <w:rsid w:val="00176170"/>
    <w:rsid w:val="00180207"/>
    <w:rsid w:val="00182EC5"/>
    <w:rsid w:val="001853AD"/>
    <w:rsid w:val="00195258"/>
    <w:rsid w:val="001956B2"/>
    <w:rsid w:val="001B3A1A"/>
    <w:rsid w:val="001C0BEE"/>
    <w:rsid w:val="001C1FC9"/>
    <w:rsid w:val="001F1432"/>
    <w:rsid w:val="001F5D1C"/>
    <w:rsid w:val="00203621"/>
    <w:rsid w:val="002213C8"/>
    <w:rsid w:val="00222448"/>
    <w:rsid w:val="00225C24"/>
    <w:rsid w:val="00226DAD"/>
    <w:rsid w:val="00231A7D"/>
    <w:rsid w:val="00244254"/>
    <w:rsid w:val="002477B2"/>
    <w:rsid w:val="00250263"/>
    <w:rsid w:val="0025175B"/>
    <w:rsid w:val="00252023"/>
    <w:rsid w:val="00254E4F"/>
    <w:rsid w:val="0025504D"/>
    <w:rsid w:val="00255077"/>
    <w:rsid w:val="00256811"/>
    <w:rsid w:val="00263AF0"/>
    <w:rsid w:val="00265F43"/>
    <w:rsid w:val="0026692A"/>
    <w:rsid w:val="00267FAE"/>
    <w:rsid w:val="00283779"/>
    <w:rsid w:val="002A3F93"/>
    <w:rsid w:val="002A42C4"/>
    <w:rsid w:val="002A4DC0"/>
    <w:rsid w:val="002C7114"/>
    <w:rsid w:val="002D5D52"/>
    <w:rsid w:val="002F5ABE"/>
    <w:rsid w:val="00302AB4"/>
    <w:rsid w:val="003033C0"/>
    <w:rsid w:val="00311E6C"/>
    <w:rsid w:val="003155FD"/>
    <w:rsid w:val="00316308"/>
    <w:rsid w:val="0032388B"/>
    <w:rsid w:val="00361B8D"/>
    <w:rsid w:val="00365FFB"/>
    <w:rsid w:val="003673B5"/>
    <w:rsid w:val="00373065"/>
    <w:rsid w:val="0038086B"/>
    <w:rsid w:val="0039233E"/>
    <w:rsid w:val="003A4E4C"/>
    <w:rsid w:val="003A6D65"/>
    <w:rsid w:val="003B6A32"/>
    <w:rsid w:val="003B7DAC"/>
    <w:rsid w:val="003C46E8"/>
    <w:rsid w:val="003D22D6"/>
    <w:rsid w:val="003D638D"/>
    <w:rsid w:val="003E019B"/>
    <w:rsid w:val="003F3889"/>
    <w:rsid w:val="003F3E6C"/>
    <w:rsid w:val="004029BB"/>
    <w:rsid w:val="00404F37"/>
    <w:rsid w:val="00407421"/>
    <w:rsid w:val="00410542"/>
    <w:rsid w:val="00413EB1"/>
    <w:rsid w:val="00427C7B"/>
    <w:rsid w:val="00433C49"/>
    <w:rsid w:val="004474E8"/>
    <w:rsid w:val="00450A86"/>
    <w:rsid w:val="0045201A"/>
    <w:rsid w:val="00452BFE"/>
    <w:rsid w:val="004628B4"/>
    <w:rsid w:val="00473569"/>
    <w:rsid w:val="00473B06"/>
    <w:rsid w:val="00473B8A"/>
    <w:rsid w:val="00474F42"/>
    <w:rsid w:val="00481DB4"/>
    <w:rsid w:val="00483FC2"/>
    <w:rsid w:val="004B056D"/>
    <w:rsid w:val="004B6DD3"/>
    <w:rsid w:val="004C064E"/>
    <w:rsid w:val="004C0798"/>
    <w:rsid w:val="004C2313"/>
    <w:rsid w:val="004D3452"/>
    <w:rsid w:val="004D7973"/>
    <w:rsid w:val="004E1BC7"/>
    <w:rsid w:val="004E3B6B"/>
    <w:rsid w:val="004F7057"/>
    <w:rsid w:val="005135CA"/>
    <w:rsid w:val="00515134"/>
    <w:rsid w:val="00521F4D"/>
    <w:rsid w:val="005274C6"/>
    <w:rsid w:val="0053279E"/>
    <w:rsid w:val="00535DB0"/>
    <w:rsid w:val="0054337A"/>
    <w:rsid w:val="005622A8"/>
    <w:rsid w:val="00566DAF"/>
    <w:rsid w:val="00567575"/>
    <w:rsid w:val="00581183"/>
    <w:rsid w:val="00596567"/>
    <w:rsid w:val="005C00A8"/>
    <w:rsid w:val="005C107D"/>
    <w:rsid w:val="005C340F"/>
    <w:rsid w:val="005D2951"/>
    <w:rsid w:val="005E11F6"/>
    <w:rsid w:val="005E15DF"/>
    <w:rsid w:val="005E73F2"/>
    <w:rsid w:val="005F0CC2"/>
    <w:rsid w:val="005F526D"/>
    <w:rsid w:val="0061282E"/>
    <w:rsid w:val="00613ABC"/>
    <w:rsid w:val="00616F35"/>
    <w:rsid w:val="00635FCC"/>
    <w:rsid w:val="00643F76"/>
    <w:rsid w:val="00660F33"/>
    <w:rsid w:val="00666892"/>
    <w:rsid w:val="006718F3"/>
    <w:rsid w:val="00675CF1"/>
    <w:rsid w:val="00676C51"/>
    <w:rsid w:val="00681283"/>
    <w:rsid w:val="006822A9"/>
    <w:rsid w:val="006837D4"/>
    <w:rsid w:val="0068754D"/>
    <w:rsid w:val="00693772"/>
    <w:rsid w:val="00694033"/>
    <w:rsid w:val="0069529E"/>
    <w:rsid w:val="006A0BD8"/>
    <w:rsid w:val="006A0F2A"/>
    <w:rsid w:val="006A1047"/>
    <w:rsid w:val="006A7AA9"/>
    <w:rsid w:val="006B0753"/>
    <w:rsid w:val="006B159D"/>
    <w:rsid w:val="006B6B90"/>
    <w:rsid w:val="006C2875"/>
    <w:rsid w:val="006D21FA"/>
    <w:rsid w:val="006D2624"/>
    <w:rsid w:val="006E39FF"/>
    <w:rsid w:val="006E44CD"/>
    <w:rsid w:val="006F0AFD"/>
    <w:rsid w:val="00700E46"/>
    <w:rsid w:val="00703FDE"/>
    <w:rsid w:val="007166A0"/>
    <w:rsid w:val="00721758"/>
    <w:rsid w:val="00722939"/>
    <w:rsid w:val="00734736"/>
    <w:rsid w:val="00740B62"/>
    <w:rsid w:val="007429E2"/>
    <w:rsid w:val="007445A6"/>
    <w:rsid w:val="0074663D"/>
    <w:rsid w:val="007466C9"/>
    <w:rsid w:val="0074756F"/>
    <w:rsid w:val="007547AE"/>
    <w:rsid w:val="0076474A"/>
    <w:rsid w:val="00766361"/>
    <w:rsid w:val="00767775"/>
    <w:rsid w:val="0077017F"/>
    <w:rsid w:val="00771669"/>
    <w:rsid w:val="007816EB"/>
    <w:rsid w:val="0078626D"/>
    <w:rsid w:val="00792256"/>
    <w:rsid w:val="00796083"/>
    <w:rsid w:val="00797D31"/>
    <w:rsid w:val="007A66D4"/>
    <w:rsid w:val="007A7B6B"/>
    <w:rsid w:val="007B1CDE"/>
    <w:rsid w:val="007C126B"/>
    <w:rsid w:val="007C3834"/>
    <w:rsid w:val="007C5BCF"/>
    <w:rsid w:val="007D478D"/>
    <w:rsid w:val="007D739A"/>
    <w:rsid w:val="007E4FC5"/>
    <w:rsid w:val="007F331A"/>
    <w:rsid w:val="007F4ED9"/>
    <w:rsid w:val="008073F1"/>
    <w:rsid w:val="00813111"/>
    <w:rsid w:val="00820429"/>
    <w:rsid w:val="00823464"/>
    <w:rsid w:val="00824166"/>
    <w:rsid w:val="00826AF5"/>
    <w:rsid w:val="00836BA5"/>
    <w:rsid w:val="0084628A"/>
    <w:rsid w:val="0085177D"/>
    <w:rsid w:val="00860342"/>
    <w:rsid w:val="00860CF8"/>
    <w:rsid w:val="0088689D"/>
    <w:rsid w:val="008969C1"/>
    <w:rsid w:val="008A026F"/>
    <w:rsid w:val="008A1189"/>
    <w:rsid w:val="008A26A6"/>
    <w:rsid w:val="008A7AF0"/>
    <w:rsid w:val="008B1639"/>
    <w:rsid w:val="008B4A30"/>
    <w:rsid w:val="008D20D3"/>
    <w:rsid w:val="008D4C61"/>
    <w:rsid w:val="008E25D9"/>
    <w:rsid w:val="008E3AE2"/>
    <w:rsid w:val="008F1759"/>
    <w:rsid w:val="00902BB3"/>
    <w:rsid w:val="00913910"/>
    <w:rsid w:val="00915D94"/>
    <w:rsid w:val="00915E38"/>
    <w:rsid w:val="00927A11"/>
    <w:rsid w:val="00931A14"/>
    <w:rsid w:val="00933179"/>
    <w:rsid w:val="00934E23"/>
    <w:rsid w:val="00935F7E"/>
    <w:rsid w:val="00937568"/>
    <w:rsid w:val="00941909"/>
    <w:rsid w:val="00957107"/>
    <w:rsid w:val="00957E14"/>
    <w:rsid w:val="00957FCD"/>
    <w:rsid w:val="009614BA"/>
    <w:rsid w:val="00973EB1"/>
    <w:rsid w:val="00977034"/>
    <w:rsid w:val="009807D5"/>
    <w:rsid w:val="009859D8"/>
    <w:rsid w:val="00986568"/>
    <w:rsid w:val="00990F25"/>
    <w:rsid w:val="00992384"/>
    <w:rsid w:val="00993081"/>
    <w:rsid w:val="009947B3"/>
    <w:rsid w:val="009A0EAD"/>
    <w:rsid w:val="009B3C93"/>
    <w:rsid w:val="009C5C78"/>
    <w:rsid w:val="009D374C"/>
    <w:rsid w:val="009D55EB"/>
    <w:rsid w:val="009E03CE"/>
    <w:rsid w:val="009E1440"/>
    <w:rsid w:val="009E457B"/>
    <w:rsid w:val="009F17D8"/>
    <w:rsid w:val="009F7EEA"/>
    <w:rsid w:val="00A033BE"/>
    <w:rsid w:val="00A045EE"/>
    <w:rsid w:val="00A05809"/>
    <w:rsid w:val="00A24B85"/>
    <w:rsid w:val="00A4439F"/>
    <w:rsid w:val="00A45745"/>
    <w:rsid w:val="00A521F9"/>
    <w:rsid w:val="00A53DC0"/>
    <w:rsid w:val="00A708B5"/>
    <w:rsid w:val="00A80687"/>
    <w:rsid w:val="00A9218A"/>
    <w:rsid w:val="00AA33CC"/>
    <w:rsid w:val="00AB292C"/>
    <w:rsid w:val="00AB7F69"/>
    <w:rsid w:val="00AC2B50"/>
    <w:rsid w:val="00AC63D2"/>
    <w:rsid w:val="00AC7E25"/>
    <w:rsid w:val="00AE3FA3"/>
    <w:rsid w:val="00AE46AD"/>
    <w:rsid w:val="00AE56FC"/>
    <w:rsid w:val="00AE5B9F"/>
    <w:rsid w:val="00AE6A39"/>
    <w:rsid w:val="00AF1867"/>
    <w:rsid w:val="00AF1D74"/>
    <w:rsid w:val="00B05518"/>
    <w:rsid w:val="00B074BB"/>
    <w:rsid w:val="00B277DD"/>
    <w:rsid w:val="00B310B9"/>
    <w:rsid w:val="00B36946"/>
    <w:rsid w:val="00B411FF"/>
    <w:rsid w:val="00B45462"/>
    <w:rsid w:val="00B475C0"/>
    <w:rsid w:val="00B51591"/>
    <w:rsid w:val="00B53904"/>
    <w:rsid w:val="00B56BF6"/>
    <w:rsid w:val="00B577F1"/>
    <w:rsid w:val="00B62805"/>
    <w:rsid w:val="00B67C01"/>
    <w:rsid w:val="00B70993"/>
    <w:rsid w:val="00B71EC4"/>
    <w:rsid w:val="00B72433"/>
    <w:rsid w:val="00B72F0E"/>
    <w:rsid w:val="00B7372A"/>
    <w:rsid w:val="00B756D8"/>
    <w:rsid w:val="00B758AC"/>
    <w:rsid w:val="00B76C5C"/>
    <w:rsid w:val="00B80424"/>
    <w:rsid w:val="00B82971"/>
    <w:rsid w:val="00B86BB8"/>
    <w:rsid w:val="00B90E33"/>
    <w:rsid w:val="00B93BED"/>
    <w:rsid w:val="00B93CB4"/>
    <w:rsid w:val="00B9502A"/>
    <w:rsid w:val="00BC0444"/>
    <w:rsid w:val="00BC0445"/>
    <w:rsid w:val="00BC0C92"/>
    <w:rsid w:val="00BC1FF5"/>
    <w:rsid w:val="00BC2DED"/>
    <w:rsid w:val="00BC3576"/>
    <w:rsid w:val="00BC3943"/>
    <w:rsid w:val="00BD5365"/>
    <w:rsid w:val="00BD77C6"/>
    <w:rsid w:val="00BE7F09"/>
    <w:rsid w:val="00BF5939"/>
    <w:rsid w:val="00C02714"/>
    <w:rsid w:val="00C04809"/>
    <w:rsid w:val="00C06487"/>
    <w:rsid w:val="00C06D60"/>
    <w:rsid w:val="00C14CB8"/>
    <w:rsid w:val="00C25896"/>
    <w:rsid w:val="00C26D74"/>
    <w:rsid w:val="00C300EA"/>
    <w:rsid w:val="00C30E8F"/>
    <w:rsid w:val="00C312BC"/>
    <w:rsid w:val="00C36D13"/>
    <w:rsid w:val="00C4778B"/>
    <w:rsid w:val="00C47D3D"/>
    <w:rsid w:val="00C57C18"/>
    <w:rsid w:val="00C64194"/>
    <w:rsid w:val="00C80929"/>
    <w:rsid w:val="00C87B45"/>
    <w:rsid w:val="00C91179"/>
    <w:rsid w:val="00C9313C"/>
    <w:rsid w:val="00C96E53"/>
    <w:rsid w:val="00CA17B5"/>
    <w:rsid w:val="00CA3432"/>
    <w:rsid w:val="00CA44D8"/>
    <w:rsid w:val="00CA7F92"/>
    <w:rsid w:val="00CB11CF"/>
    <w:rsid w:val="00CB37D4"/>
    <w:rsid w:val="00CB5F31"/>
    <w:rsid w:val="00CB6D24"/>
    <w:rsid w:val="00CC6C2C"/>
    <w:rsid w:val="00CC6DAC"/>
    <w:rsid w:val="00CD2509"/>
    <w:rsid w:val="00CD42B8"/>
    <w:rsid w:val="00CD665D"/>
    <w:rsid w:val="00CD7603"/>
    <w:rsid w:val="00CE6D46"/>
    <w:rsid w:val="00CF1E39"/>
    <w:rsid w:val="00CF61F2"/>
    <w:rsid w:val="00CF7FE7"/>
    <w:rsid w:val="00D06491"/>
    <w:rsid w:val="00D12EDA"/>
    <w:rsid w:val="00D13763"/>
    <w:rsid w:val="00D13E45"/>
    <w:rsid w:val="00D14140"/>
    <w:rsid w:val="00D157B5"/>
    <w:rsid w:val="00D201B4"/>
    <w:rsid w:val="00D24CFF"/>
    <w:rsid w:val="00D27267"/>
    <w:rsid w:val="00D273CB"/>
    <w:rsid w:val="00D33325"/>
    <w:rsid w:val="00D34E54"/>
    <w:rsid w:val="00D4221F"/>
    <w:rsid w:val="00D476EB"/>
    <w:rsid w:val="00D540A6"/>
    <w:rsid w:val="00D55644"/>
    <w:rsid w:val="00D644C1"/>
    <w:rsid w:val="00D7105F"/>
    <w:rsid w:val="00D844D6"/>
    <w:rsid w:val="00D879DF"/>
    <w:rsid w:val="00DA013E"/>
    <w:rsid w:val="00DA0483"/>
    <w:rsid w:val="00DA5255"/>
    <w:rsid w:val="00DA7168"/>
    <w:rsid w:val="00DB05EA"/>
    <w:rsid w:val="00DB25B3"/>
    <w:rsid w:val="00DB6705"/>
    <w:rsid w:val="00DD2CB4"/>
    <w:rsid w:val="00E105DC"/>
    <w:rsid w:val="00E16D8D"/>
    <w:rsid w:val="00E260DA"/>
    <w:rsid w:val="00E27D2E"/>
    <w:rsid w:val="00E33F4D"/>
    <w:rsid w:val="00E35569"/>
    <w:rsid w:val="00E3678C"/>
    <w:rsid w:val="00E446C9"/>
    <w:rsid w:val="00E451B2"/>
    <w:rsid w:val="00E525CE"/>
    <w:rsid w:val="00E53DB5"/>
    <w:rsid w:val="00E7017F"/>
    <w:rsid w:val="00E705EE"/>
    <w:rsid w:val="00E71E4F"/>
    <w:rsid w:val="00E95E15"/>
    <w:rsid w:val="00EB3BB0"/>
    <w:rsid w:val="00EB6452"/>
    <w:rsid w:val="00EC3128"/>
    <w:rsid w:val="00EC6908"/>
    <w:rsid w:val="00EC6FD9"/>
    <w:rsid w:val="00ED28EF"/>
    <w:rsid w:val="00ED4771"/>
    <w:rsid w:val="00ED69C3"/>
    <w:rsid w:val="00EE1F61"/>
    <w:rsid w:val="00EE695C"/>
    <w:rsid w:val="00F00F89"/>
    <w:rsid w:val="00F11121"/>
    <w:rsid w:val="00F14E1A"/>
    <w:rsid w:val="00F156A5"/>
    <w:rsid w:val="00F17CC0"/>
    <w:rsid w:val="00F230F8"/>
    <w:rsid w:val="00F32519"/>
    <w:rsid w:val="00F37A18"/>
    <w:rsid w:val="00F41617"/>
    <w:rsid w:val="00F51EB1"/>
    <w:rsid w:val="00F61F95"/>
    <w:rsid w:val="00F627FA"/>
    <w:rsid w:val="00F66D99"/>
    <w:rsid w:val="00F67031"/>
    <w:rsid w:val="00F70C1F"/>
    <w:rsid w:val="00F71E89"/>
    <w:rsid w:val="00F75B74"/>
    <w:rsid w:val="00F83BBE"/>
    <w:rsid w:val="00F85BE9"/>
    <w:rsid w:val="00F94762"/>
    <w:rsid w:val="00F949D9"/>
    <w:rsid w:val="00FA09F8"/>
    <w:rsid w:val="00FA1C72"/>
    <w:rsid w:val="00FB2D63"/>
    <w:rsid w:val="00FB434C"/>
    <w:rsid w:val="00FC4FB4"/>
    <w:rsid w:val="00FC6016"/>
    <w:rsid w:val="00FC7E42"/>
    <w:rsid w:val="00FD3C92"/>
    <w:rsid w:val="00FD6A13"/>
    <w:rsid w:val="00FF004F"/>
    <w:rsid w:val="00FF0373"/>
    <w:rsid w:val="00FF1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E759EB"/>
  <w15:chartTrackingRefBased/>
  <w15:docId w15:val="{DC377210-D46A-45FA-97B7-2B8CCFB46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3FC2"/>
    <w:pPr>
      <w:suppressAutoHyphens/>
    </w:pPr>
    <w:rPr>
      <w:lang w:eastAsia="zh-CN"/>
    </w:rPr>
  </w:style>
  <w:style w:type="paragraph" w:styleId="Nagwek1">
    <w:name w:val="heading 1"/>
    <w:basedOn w:val="Normalny"/>
    <w:next w:val="Normalny"/>
    <w:qFormat/>
    <w:pPr>
      <w:keepNext/>
      <w:numPr>
        <w:numId w:val="1"/>
      </w:numPr>
      <w:jc w:val="center"/>
      <w:outlineLvl w:val="0"/>
    </w:pPr>
    <w:rPr>
      <w:b/>
      <w:sz w:val="32"/>
    </w:rPr>
  </w:style>
  <w:style w:type="paragraph" w:styleId="Nagwek2">
    <w:name w:val="heading 2"/>
    <w:basedOn w:val="Normalny"/>
    <w:next w:val="Normalny"/>
    <w:qFormat/>
    <w:rsid w:val="00ED4771"/>
    <w:pPr>
      <w:keepNext/>
      <w:numPr>
        <w:numId w:val="16"/>
      </w:numPr>
      <w:spacing w:before="240" w:after="120"/>
      <w:ind w:left="567" w:hanging="567"/>
      <w:outlineLvl w:val="1"/>
    </w:pPr>
    <w:rPr>
      <w:rFonts w:ascii="Arial" w:hAnsi="Arial"/>
      <w:b/>
      <w:sz w:val="24"/>
    </w:rPr>
  </w:style>
  <w:style w:type="paragraph" w:styleId="Nagwek3">
    <w:name w:val="heading 3"/>
    <w:basedOn w:val="Normalny"/>
    <w:next w:val="Normalny"/>
    <w:qFormat/>
    <w:rsid w:val="000D2909"/>
    <w:pPr>
      <w:keepNext/>
      <w:tabs>
        <w:tab w:val="num" w:pos="0"/>
      </w:tabs>
      <w:spacing w:before="600" w:after="240"/>
      <w:outlineLvl w:val="2"/>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Wingdings" w:hAnsi="Wingdings" w:cs="Wingdings"/>
      <w:sz w:val="18"/>
      <w:szCs w:val="1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sz w:val="22"/>
      <w:szCs w:val="22"/>
      <w:u w:val="none"/>
      <w:lang w:eastAsia="zh-CN"/>
    </w:rPr>
  </w:style>
  <w:style w:type="character" w:customStyle="1" w:styleId="WW8Num4z0">
    <w:name w:val="WW8Num4z0"/>
    <w:rPr>
      <w:rFonts w:ascii="Wingdings" w:hAnsi="Wingdings" w:cs="Wingdings"/>
      <w:sz w:val="22"/>
      <w:szCs w:val="22"/>
      <w:u w:val="none"/>
      <w:lang w:eastAsia="zh-CN"/>
    </w:rPr>
  </w:style>
  <w:style w:type="character" w:customStyle="1" w:styleId="WW8Num5z0">
    <w:name w:val="WW8Num5z0"/>
    <w:rPr>
      <w:sz w:val="18"/>
      <w:szCs w:val="18"/>
      <w:u w:val="none"/>
    </w:rPr>
  </w:style>
  <w:style w:type="character" w:customStyle="1" w:styleId="WW8Num6z0">
    <w:name w:val="WW8Num6z0"/>
    <w:rPr>
      <w:sz w:val="24"/>
      <w:szCs w:val="24"/>
    </w:rPr>
  </w:style>
  <w:style w:type="character" w:customStyle="1" w:styleId="WW8Num7z0">
    <w:name w:val="WW8Num7z0"/>
    <w:rPr>
      <w:rFonts w:ascii="Wingdings" w:hAnsi="Wingdings" w:cs="Wingdings"/>
    </w:rPr>
  </w:style>
  <w:style w:type="character" w:customStyle="1" w:styleId="WW8Num8z0">
    <w:name w:val="WW8Num8z0"/>
    <w:rPr>
      <w:b w:val="0"/>
      <w:sz w:val="24"/>
      <w:szCs w:val="24"/>
      <w:u w:val="none"/>
    </w:rPr>
  </w:style>
  <w:style w:type="character" w:customStyle="1" w:styleId="WW8Num8z1">
    <w:name w:val="WW8Num8z1"/>
    <w:rPr>
      <w:sz w:val="24"/>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Wingdings" w:hAnsi="Wingdings" w:cs="Wingdings"/>
    </w:rPr>
  </w:style>
  <w:style w:type="character" w:customStyle="1" w:styleId="WW8Num10z0">
    <w:name w:val="WW8Num10z0"/>
    <w:rPr>
      <w:sz w:val="22"/>
      <w:szCs w:val="24"/>
      <w:u w:val="none"/>
    </w:rPr>
  </w:style>
  <w:style w:type="character" w:customStyle="1" w:styleId="WW8Num11z0">
    <w:name w:val="WW8Num11z0"/>
    <w:rPr>
      <w:rFonts w:ascii="Wingdings" w:hAnsi="Wingdings" w:cs="Wingdings"/>
      <w:color w:val="FF0000"/>
      <w:sz w:val="22"/>
      <w:szCs w:val="22"/>
    </w:rPr>
  </w:style>
  <w:style w:type="character" w:customStyle="1" w:styleId="WW8Num12z0">
    <w:name w:val="WW8Num12z0"/>
    <w:rPr>
      <w:szCs w:val="24"/>
      <w:u w:val="none"/>
    </w:rPr>
  </w:style>
  <w:style w:type="character" w:customStyle="1" w:styleId="WW8Num13z0">
    <w:name w:val="WW8Num13z0"/>
    <w:rPr>
      <w:sz w:val="24"/>
      <w:szCs w:val="24"/>
    </w:rPr>
  </w:style>
  <w:style w:type="character" w:customStyle="1" w:styleId="WW8Num14z0">
    <w:name w:val="WW8Num14z0"/>
    <w:rPr>
      <w:rFonts w:ascii="Wingdings" w:hAnsi="Wingdings" w:cs="Wingdings"/>
      <w:b/>
      <w:sz w:val="24"/>
      <w:szCs w:val="24"/>
    </w:rPr>
  </w:style>
  <w:style w:type="character" w:customStyle="1" w:styleId="WW8Num15z0">
    <w:name w:val="WW8Num15z0"/>
  </w:style>
  <w:style w:type="character" w:customStyle="1" w:styleId="WW8Num16z0">
    <w:name w:val="WW8Num16z0"/>
    <w:rPr>
      <w:rFonts w:ascii="Times New Roman" w:hAnsi="Times New Roman" w:cs="Times New Roman"/>
      <w:b/>
      <w:bCs/>
      <w:sz w:val="22"/>
      <w:szCs w:val="22"/>
      <w:u w:val="none"/>
    </w:rPr>
  </w:style>
  <w:style w:type="character" w:customStyle="1" w:styleId="WW8Num17z0">
    <w:name w:val="WW8Num17z0"/>
    <w:rPr>
      <w:u w:val="none"/>
    </w:rPr>
  </w:style>
  <w:style w:type="character" w:customStyle="1" w:styleId="WW8Num18z0">
    <w:name w:val="WW8Num18z0"/>
    <w:rPr>
      <w:b/>
      <w:bCs/>
      <w:color w:val="FF0000"/>
      <w:sz w:val="24"/>
      <w:szCs w:val="24"/>
      <w:u w:val="none"/>
    </w:rPr>
  </w:style>
  <w:style w:type="character" w:customStyle="1" w:styleId="WW8Num19z0">
    <w:name w:val="WW8Num19z0"/>
    <w:rPr>
      <w:sz w:val="24"/>
      <w:szCs w:val="24"/>
      <w:u w:val="none"/>
    </w:rPr>
  </w:style>
  <w:style w:type="character" w:customStyle="1" w:styleId="WW8Num20z0">
    <w:name w:val="WW8Num20z0"/>
    <w:rPr>
      <w:rFonts w:ascii="Wingdings" w:hAnsi="Wingdings" w:cs="Wingdings"/>
    </w:rPr>
  </w:style>
  <w:style w:type="character" w:customStyle="1" w:styleId="WW8Num21z0">
    <w:name w:val="WW8Num21z0"/>
    <w:rPr>
      <w:b/>
      <w:color w:val="000000"/>
      <w:sz w:val="28"/>
      <w:szCs w:val="28"/>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22z0">
    <w:name w:val="WW8Num22z0"/>
  </w:style>
  <w:style w:type="character" w:customStyle="1" w:styleId="WW8Num23z0">
    <w:name w:val="WW8Num23z0"/>
    <w:rPr>
      <w:color w:val="000000"/>
      <w:sz w:val="22"/>
      <w:szCs w:val="22"/>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b/>
      <w:color w:val="000000"/>
      <w:sz w:val="24"/>
      <w:szCs w:val="24"/>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b w:val="0"/>
      <w:u w:val="none"/>
    </w:rPr>
  </w:style>
  <w:style w:type="character" w:customStyle="1" w:styleId="WW8Num27z0">
    <w:name w:val="WW8Num27z0"/>
    <w:rPr>
      <w:u w:val="none"/>
    </w:rPr>
  </w:style>
  <w:style w:type="character" w:customStyle="1" w:styleId="WW8Num28z0">
    <w:name w:val="WW8Num28z0"/>
    <w:rPr>
      <w:b w:val="0"/>
      <w:color w:val="000000"/>
      <w:sz w:val="24"/>
      <w:szCs w:val="24"/>
      <w:u w:val="non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Domylnaczcionkaakapitu3">
    <w:name w:val="Domyślna czcionka akapitu3"/>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Domylnaczcionkaakapitu2">
    <w:name w:val="Domyślna czcionka akapitu2"/>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rPr>
      <w:rFonts w:ascii="Courier New" w:hAnsi="Courier New" w:cs="Courier New"/>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3">
    <w:name w:val="WW8Num9z3"/>
    <w:rPr>
      <w:rFonts w:ascii="Symbol" w:hAnsi="Symbol" w:cs="Symbol"/>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cs="Symbo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0">
    <w:name w:val="WW8Num29z0"/>
    <w:rPr>
      <w:b/>
      <w:sz w:val="24"/>
      <w:szCs w:val="24"/>
    </w:rPr>
  </w:style>
  <w:style w:type="character" w:customStyle="1" w:styleId="WW8Num30z0">
    <w:name w:val="WW8Num30z0"/>
    <w:rPr>
      <w:b/>
      <w:sz w:val="24"/>
      <w:szCs w:val="24"/>
      <w:lang w:eastAsia="zh-CN"/>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TekstdymkaZnak">
    <w:name w:val="Tekst dymka Znak"/>
    <w:rPr>
      <w:rFonts w:ascii="Segoe UI" w:hAnsi="Segoe UI" w:cs="Segoe UI"/>
      <w:sz w:val="18"/>
      <w:szCs w:val="18"/>
    </w:rPr>
  </w:style>
  <w:style w:type="character" w:customStyle="1" w:styleId="StopkaZnak">
    <w:name w:val="Stopka Znak"/>
    <w:uiPriority w:val="99"/>
    <w:rPr>
      <w:lang w:eastAsia="zh-CN"/>
    </w:rPr>
  </w:style>
  <w:style w:type="character" w:customStyle="1" w:styleId="Znakiwypunktowania">
    <w:name w:val="Znaki wypunktowania"/>
    <w:rPr>
      <w:rFonts w:ascii="OpenSymbol" w:eastAsia="OpenSymbol" w:hAnsi="OpenSymbol" w:cs="OpenSymbol"/>
    </w:rPr>
  </w:style>
  <w:style w:type="paragraph" w:customStyle="1" w:styleId="Nagwek30">
    <w:name w:val="Nagłówek3"/>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jc w:val="both"/>
    </w:pPr>
    <w:rPr>
      <w:sz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20">
    <w:name w:val="Nagłówek2"/>
    <w:basedOn w:val="Normalny"/>
    <w:next w:val="Tekstpodstawowy"/>
    <w:pPr>
      <w:keepNext/>
      <w:spacing w:before="240" w:after="120"/>
    </w:pPr>
    <w:rPr>
      <w:rFonts w:ascii="Liberation Sans" w:eastAsia="Microsoft YaHei" w:hAnsi="Liberation Sans"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Liberation Sans" w:eastAsia="Microsoft YaHei" w:hAnsi="Liberation Sans"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customStyle="1" w:styleId="Tekstpodstawowy22">
    <w:name w:val="Tekst podstawowy 22"/>
    <w:basedOn w:val="Normalny"/>
    <w:pPr>
      <w:jc w:val="center"/>
    </w:pPr>
    <w:rPr>
      <w:b/>
      <w:sz w:val="28"/>
    </w:rPr>
  </w:style>
  <w:style w:type="paragraph" w:customStyle="1" w:styleId="Tekstpodstawowy31">
    <w:name w:val="Tekst podstawowy 31"/>
    <w:basedOn w:val="Normalny"/>
    <w:rPr>
      <w:sz w:val="24"/>
    </w:rPr>
  </w:style>
  <w:style w:type="paragraph" w:styleId="Stopka">
    <w:name w:val="footer"/>
    <w:basedOn w:val="Normalny"/>
    <w:uiPriority w:val="99"/>
    <w:pPr>
      <w:tabs>
        <w:tab w:val="center" w:pos="4536"/>
        <w:tab w:val="right" w:pos="9072"/>
      </w:tabs>
    </w:pPr>
  </w:style>
  <w:style w:type="paragraph" w:styleId="Tekstprzypisudolnego">
    <w:name w:val="footnote text"/>
    <w:basedOn w:val="Normalny"/>
    <w:link w:val="TekstprzypisudolnegoZnak"/>
    <w:uiPriority w:val="99"/>
    <w:rPr>
      <w:lang w:val="x-none"/>
    </w:rPr>
  </w:style>
  <w:style w:type="paragraph" w:styleId="Nagwek">
    <w:name w:val="header"/>
    <w:basedOn w:val="Normalny"/>
    <w:pPr>
      <w:tabs>
        <w:tab w:val="center" w:pos="4536"/>
        <w:tab w:val="right" w:pos="9072"/>
      </w:tabs>
    </w:pPr>
  </w:style>
  <w:style w:type="paragraph" w:customStyle="1" w:styleId="Default">
    <w:name w:val="Default"/>
    <w:pPr>
      <w:suppressAutoHyphens/>
      <w:autoSpaceDE w:val="0"/>
    </w:pPr>
    <w:rPr>
      <w:color w:val="000000"/>
      <w:sz w:val="24"/>
      <w:szCs w:val="24"/>
      <w:lang w:eastAsia="zh-CN"/>
    </w:rPr>
  </w:style>
  <w:style w:type="paragraph" w:customStyle="1" w:styleId="Mapadokumentu1">
    <w:name w:val="Mapa dokumentu1"/>
    <w:basedOn w:val="Normalny"/>
    <w:pPr>
      <w:shd w:val="clear" w:color="auto" w:fill="000080"/>
    </w:pPr>
    <w:rPr>
      <w:rFonts w:ascii="Tahoma" w:hAnsi="Tahoma" w:cs="Tahoma"/>
    </w:rPr>
  </w:style>
  <w:style w:type="paragraph" w:customStyle="1" w:styleId="Zawartotabeli">
    <w:name w:val="Zawartość tabeli"/>
    <w:basedOn w:val="Normalny"/>
    <w:pPr>
      <w:suppressLineNumbers/>
    </w:pPr>
  </w:style>
  <w:style w:type="paragraph" w:styleId="Tekstdymka">
    <w:name w:val="Balloon Text"/>
    <w:basedOn w:val="Normalny"/>
    <w:rPr>
      <w:rFonts w:ascii="Segoe UI" w:hAnsi="Segoe UI" w:cs="Segoe UI"/>
      <w:sz w:val="18"/>
      <w:szCs w:val="18"/>
    </w:rPr>
  </w:style>
  <w:style w:type="paragraph" w:customStyle="1" w:styleId="Nagwektabeli">
    <w:name w:val="Nagłówek tabeli"/>
    <w:basedOn w:val="Zawartotabeli"/>
    <w:pPr>
      <w:jc w:val="center"/>
    </w:pPr>
    <w:rPr>
      <w:b/>
      <w:bCs/>
    </w:rPr>
  </w:style>
  <w:style w:type="paragraph" w:customStyle="1" w:styleId="Zawartoramki">
    <w:name w:val="Zawartość ramki"/>
    <w:basedOn w:val="Normalny"/>
  </w:style>
  <w:style w:type="paragraph" w:customStyle="1" w:styleId="Tekstpodstawowy21">
    <w:name w:val="Tekst podstawowy 21"/>
    <w:basedOn w:val="Normalny"/>
    <w:pPr>
      <w:spacing w:line="360" w:lineRule="auto"/>
      <w:jc w:val="center"/>
    </w:pPr>
    <w:rPr>
      <w:sz w:val="28"/>
    </w:rPr>
  </w:style>
  <w:style w:type="paragraph" w:styleId="Akapitzlist">
    <w:name w:val="List Paragraph"/>
    <w:basedOn w:val="Normalny"/>
    <w:uiPriority w:val="34"/>
    <w:qFormat/>
    <w:pPr>
      <w:suppressAutoHyphens w:val="0"/>
      <w:spacing w:after="160" w:line="252" w:lineRule="auto"/>
      <w:ind w:left="720"/>
      <w:contextualSpacing/>
    </w:pPr>
    <w:rPr>
      <w:rFonts w:ascii="Calibri" w:eastAsia="Calibri" w:hAnsi="Calibri" w:cs="Calibri"/>
      <w:sz w:val="22"/>
      <w:szCs w:val="22"/>
    </w:rPr>
  </w:style>
  <w:style w:type="paragraph" w:styleId="NormalnyWeb">
    <w:name w:val="Normal (Web)"/>
    <w:basedOn w:val="Normalny"/>
    <w:uiPriority w:val="99"/>
    <w:unhideWhenUsed/>
    <w:rsid w:val="00427C7B"/>
    <w:pPr>
      <w:suppressAutoHyphens w:val="0"/>
      <w:spacing w:before="100" w:beforeAutospacing="1" w:after="100" w:afterAutospacing="1"/>
    </w:pPr>
    <w:rPr>
      <w:sz w:val="24"/>
      <w:szCs w:val="24"/>
      <w:lang w:eastAsia="pl-PL"/>
    </w:rPr>
  </w:style>
  <w:style w:type="character" w:styleId="Hipercze">
    <w:name w:val="Hyperlink"/>
    <w:uiPriority w:val="99"/>
    <w:unhideWhenUsed/>
    <w:rsid w:val="00427C7B"/>
    <w:rPr>
      <w:color w:val="0563C1"/>
      <w:u w:val="single"/>
    </w:rPr>
  </w:style>
  <w:style w:type="character" w:customStyle="1" w:styleId="TekstprzypisudolnegoZnak">
    <w:name w:val="Tekst przypisu dolnego Znak"/>
    <w:link w:val="Tekstprzypisudolnego"/>
    <w:uiPriority w:val="99"/>
    <w:rsid w:val="00AA33CC"/>
    <w:rPr>
      <w:lang w:eastAsia="zh-CN"/>
    </w:rPr>
  </w:style>
  <w:style w:type="character" w:styleId="Odwoanieprzypisudolnego">
    <w:name w:val="footnote reference"/>
    <w:uiPriority w:val="99"/>
    <w:semiHidden/>
    <w:unhideWhenUsed/>
    <w:rsid w:val="00AA33CC"/>
    <w:rPr>
      <w:vertAlign w:val="superscript"/>
    </w:rPr>
  </w:style>
  <w:style w:type="table" w:styleId="Tabela-Siatka">
    <w:name w:val="Table Grid"/>
    <w:basedOn w:val="Standardowy"/>
    <w:uiPriority w:val="39"/>
    <w:rsid w:val="00FA1C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AF1D7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4F7057"/>
    <w:pPr>
      <w:spacing w:before="360" w:after="120" w:line="276" w:lineRule="auto"/>
      <w:outlineLvl w:val="0"/>
    </w:pPr>
    <w:rPr>
      <w:rFonts w:ascii="Arial" w:hAnsi="Arial"/>
      <w:b/>
      <w:bCs/>
      <w:kern w:val="28"/>
      <w:sz w:val="28"/>
      <w:szCs w:val="32"/>
    </w:rPr>
  </w:style>
  <w:style w:type="character" w:customStyle="1" w:styleId="TytuZnak">
    <w:name w:val="Tytuł Znak"/>
    <w:link w:val="Tytu"/>
    <w:uiPriority w:val="10"/>
    <w:rsid w:val="004F7057"/>
    <w:rPr>
      <w:rFonts w:ascii="Arial" w:eastAsia="Times New Roman" w:hAnsi="Arial" w:cs="Times New Roman"/>
      <w:b/>
      <w:bCs/>
      <w:kern w:val="28"/>
      <w:sz w:val="28"/>
      <w:szCs w:val="32"/>
      <w:lang w:eastAsia="zh-CN"/>
    </w:rPr>
  </w:style>
  <w:style w:type="character" w:customStyle="1" w:styleId="Nierozpoznanawzmianka1">
    <w:name w:val="Nierozpoznana wzmianka1"/>
    <w:basedOn w:val="Domylnaczcionkaakapitu"/>
    <w:uiPriority w:val="99"/>
    <w:semiHidden/>
    <w:unhideWhenUsed/>
    <w:rsid w:val="005135CA"/>
    <w:rPr>
      <w:color w:val="605E5C"/>
      <w:shd w:val="clear" w:color="auto" w:fill="E1DFDD"/>
    </w:rPr>
  </w:style>
  <w:style w:type="paragraph" w:customStyle="1" w:styleId="1Normalny">
    <w:name w:val="1. Normalny"/>
    <w:basedOn w:val="Normalny"/>
    <w:qFormat/>
    <w:rsid w:val="00A045EE"/>
    <w:pPr>
      <w:numPr>
        <w:numId w:val="22"/>
      </w:numPr>
      <w:spacing w:line="360" w:lineRule="auto"/>
      <w:ind w:left="567" w:hanging="567"/>
    </w:pPr>
    <w:rPr>
      <w:rFonts w:ascii="Arial" w:hAnsi="Arial" w:cs="Arial"/>
      <w:sz w:val="22"/>
      <w:szCs w:val="22"/>
    </w:rPr>
  </w:style>
  <w:style w:type="character" w:styleId="Odwoaniedokomentarza">
    <w:name w:val="annotation reference"/>
    <w:basedOn w:val="Domylnaczcionkaakapitu"/>
    <w:uiPriority w:val="99"/>
    <w:semiHidden/>
    <w:unhideWhenUsed/>
    <w:rsid w:val="008A026F"/>
    <w:rPr>
      <w:sz w:val="16"/>
      <w:szCs w:val="16"/>
    </w:rPr>
  </w:style>
  <w:style w:type="paragraph" w:styleId="Tekstkomentarza">
    <w:name w:val="annotation text"/>
    <w:basedOn w:val="Normalny"/>
    <w:link w:val="TekstkomentarzaZnak"/>
    <w:uiPriority w:val="99"/>
    <w:unhideWhenUsed/>
    <w:rsid w:val="008A026F"/>
  </w:style>
  <w:style w:type="character" w:customStyle="1" w:styleId="TekstkomentarzaZnak">
    <w:name w:val="Tekst komentarza Znak"/>
    <w:basedOn w:val="Domylnaczcionkaakapitu"/>
    <w:link w:val="Tekstkomentarza"/>
    <w:uiPriority w:val="99"/>
    <w:rsid w:val="008A026F"/>
    <w:rPr>
      <w:lang w:eastAsia="zh-CN"/>
    </w:rPr>
  </w:style>
  <w:style w:type="paragraph" w:styleId="Tematkomentarza">
    <w:name w:val="annotation subject"/>
    <w:basedOn w:val="Tekstkomentarza"/>
    <w:next w:val="Tekstkomentarza"/>
    <w:link w:val="TematkomentarzaZnak"/>
    <w:uiPriority w:val="99"/>
    <w:semiHidden/>
    <w:unhideWhenUsed/>
    <w:rsid w:val="008A026F"/>
    <w:rPr>
      <w:b/>
      <w:bCs/>
    </w:rPr>
  </w:style>
  <w:style w:type="character" w:customStyle="1" w:styleId="TematkomentarzaZnak">
    <w:name w:val="Temat komentarza Znak"/>
    <w:basedOn w:val="TekstkomentarzaZnak"/>
    <w:link w:val="Tematkomentarza"/>
    <w:uiPriority w:val="99"/>
    <w:semiHidden/>
    <w:rsid w:val="008A026F"/>
    <w:rPr>
      <w:b/>
      <w:bCs/>
      <w:lang w:eastAsia="zh-CN"/>
    </w:rPr>
  </w:style>
  <w:style w:type="character" w:styleId="Tekstzastpczy">
    <w:name w:val="Placeholder Text"/>
    <w:basedOn w:val="Domylnaczcionkaakapitu"/>
    <w:uiPriority w:val="99"/>
    <w:semiHidden/>
    <w:rsid w:val="00121B2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up-pszczyn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up-pszczyn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pup-pszczyna.pl" TargetMode="External"/><Relationship Id="rId4" Type="http://schemas.openxmlformats.org/officeDocument/2006/relationships/settings" Target="settings.xml"/><Relationship Id="rId9" Type="http://schemas.openxmlformats.org/officeDocument/2006/relationships/hyperlink" Target="mailto:IOD@pup-pszczyna.p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FA88A949BBF43FE96BB2AF2A6411662"/>
        <w:category>
          <w:name w:val="Ogólne"/>
          <w:gallery w:val="placeholder"/>
        </w:category>
        <w:types>
          <w:type w:val="bbPlcHdr"/>
        </w:types>
        <w:behaviors>
          <w:behavior w:val="content"/>
        </w:behaviors>
        <w:guid w:val="{001319B2-898B-409D-A5B3-43D82788BB43}"/>
      </w:docPartPr>
      <w:docPartBody>
        <w:p w:rsidR="00ED636C" w:rsidRDefault="008C24E6" w:rsidP="008C24E6">
          <w:pPr>
            <w:pStyle w:val="4FA88A949BBF43FE96BB2AF2A64116621"/>
          </w:pPr>
          <w:r>
            <w:rPr>
              <w:rStyle w:val="Tekstzastpczy"/>
            </w:rPr>
            <w:t>…</w:t>
          </w:r>
        </w:p>
      </w:docPartBody>
    </w:docPart>
    <w:docPart>
      <w:docPartPr>
        <w:name w:val="F9D49C55E3084A558C36E770DB1AE0E5"/>
        <w:category>
          <w:name w:val="Ogólne"/>
          <w:gallery w:val="placeholder"/>
        </w:category>
        <w:types>
          <w:type w:val="bbPlcHdr"/>
        </w:types>
        <w:behaviors>
          <w:behavior w:val="content"/>
        </w:behaviors>
        <w:guid w:val="{E864AC8C-0595-4F52-877E-CCFA06C12EF9}"/>
      </w:docPartPr>
      <w:docPartBody>
        <w:p w:rsidR="00ED636C" w:rsidRDefault="008C24E6" w:rsidP="008C24E6">
          <w:pPr>
            <w:pStyle w:val="F9D49C55E3084A558C36E770DB1AE0E51"/>
          </w:pPr>
          <w:r w:rsidRPr="000F4D94">
            <w:rPr>
              <w:rStyle w:val="Tekstzastpczy"/>
            </w:rPr>
            <w:t>Kliknij, aby wprowadzić datę.</w:t>
          </w:r>
        </w:p>
      </w:docPartBody>
    </w:docPart>
    <w:docPart>
      <w:docPartPr>
        <w:name w:val="3CFED1DA5AFC41CE83C5455B502AC94C"/>
        <w:category>
          <w:name w:val="Ogólne"/>
          <w:gallery w:val="placeholder"/>
        </w:category>
        <w:types>
          <w:type w:val="bbPlcHdr"/>
        </w:types>
        <w:behaviors>
          <w:behavior w:val="content"/>
        </w:behaviors>
        <w:guid w:val="{6BA02CE3-3C89-45E7-9CB2-95EAD3E5D416}"/>
      </w:docPartPr>
      <w:docPartBody>
        <w:p w:rsidR="00ED636C" w:rsidRDefault="008C24E6" w:rsidP="008C24E6">
          <w:pPr>
            <w:pStyle w:val="3CFED1DA5AFC41CE83C5455B502AC94C1"/>
          </w:pPr>
          <w:r>
            <w:rPr>
              <w:rStyle w:val="Tekstzastpczy"/>
            </w:rPr>
            <w:t>…</w:t>
          </w:r>
        </w:p>
      </w:docPartBody>
    </w:docPart>
    <w:docPart>
      <w:docPartPr>
        <w:name w:val="5280A47600D24506BEB0DBDBFF15150A"/>
        <w:category>
          <w:name w:val="Ogólne"/>
          <w:gallery w:val="placeholder"/>
        </w:category>
        <w:types>
          <w:type w:val="bbPlcHdr"/>
        </w:types>
        <w:behaviors>
          <w:behavior w:val="content"/>
        </w:behaviors>
        <w:guid w:val="{404844FE-19C8-44D9-967A-841C475CCF30}"/>
      </w:docPartPr>
      <w:docPartBody>
        <w:p w:rsidR="00ED636C" w:rsidRDefault="008C24E6" w:rsidP="008C24E6">
          <w:pPr>
            <w:pStyle w:val="5280A47600D24506BEB0DBDBFF15150A1"/>
          </w:pPr>
          <w:r>
            <w:rPr>
              <w:rStyle w:val="Tekstzastpczy"/>
            </w:rPr>
            <w:t>…</w:t>
          </w:r>
        </w:p>
      </w:docPartBody>
    </w:docPart>
    <w:docPart>
      <w:docPartPr>
        <w:name w:val="00D6080DA2D04043819BEBBA5DF96E9B"/>
        <w:category>
          <w:name w:val="Ogólne"/>
          <w:gallery w:val="placeholder"/>
        </w:category>
        <w:types>
          <w:type w:val="bbPlcHdr"/>
        </w:types>
        <w:behaviors>
          <w:behavior w:val="content"/>
        </w:behaviors>
        <w:guid w:val="{D9F80A59-3AC3-4EF9-AB22-5983723646C3}"/>
      </w:docPartPr>
      <w:docPartBody>
        <w:p w:rsidR="00ED636C" w:rsidRDefault="008C24E6" w:rsidP="008C24E6">
          <w:pPr>
            <w:pStyle w:val="00D6080DA2D04043819BEBBA5DF96E9B1"/>
          </w:pPr>
          <w:r>
            <w:rPr>
              <w:rStyle w:val="Tekstzastpczy"/>
            </w:rPr>
            <w:t>…</w:t>
          </w:r>
        </w:p>
      </w:docPartBody>
    </w:docPart>
    <w:docPart>
      <w:docPartPr>
        <w:name w:val="D0720E22C8BD4F3FBD06FF2E0E4AA3EA"/>
        <w:category>
          <w:name w:val="Ogólne"/>
          <w:gallery w:val="placeholder"/>
        </w:category>
        <w:types>
          <w:type w:val="bbPlcHdr"/>
        </w:types>
        <w:behaviors>
          <w:behavior w:val="content"/>
        </w:behaviors>
        <w:guid w:val="{664E3617-A2A9-4CBD-B054-FDC34F22BB88}"/>
      </w:docPartPr>
      <w:docPartBody>
        <w:p w:rsidR="00ED636C" w:rsidRDefault="008C24E6" w:rsidP="008C24E6">
          <w:pPr>
            <w:pStyle w:val="D0720E22C8BD4F3FBD06FF2E0E4AA3EA1"/>
          </w:pPr>
          <w:r>
            <w:rPr>
              <w:rStyle w:val="Tekstzastpczy"/>
            </w:rPr>
            <w:t>…</w:t>
          </w:r>
        </w:p>
      </w:docPartBody>
    </w:docPart>
    <w:docPart>
      <w:docPartPr>
        <w:name w:val="C735BC125CF34467B6C34C30155243B3"/>
        <w:category>
          <w:name w:val="Ogólne"/>
          <w:gallery w:val="placeholder"/>
        </w:category>
        <w:types>
          <w:type w:val="bbPlcHdr"/>
        </w:types>
        <w:behaviors>
          <w:behavior w:val="content"/>
        </w:behaviors>
        <w:guid w:val="{A3CA0C67-7913-4070-8C0D-9A58DD3347DB}"/>
      </w:docPartPr>
      <w:docPartBody>
        <w:p w:rsidR="00ED636C" w:rsidRDefault="008C24E6" w:rsidP="008C24E6">
          <w:pPr>
            <w:pStyle w:val="C735BC125CF34467B6C34C30155243B31"/>
          </w:pPr>
          <w:r>
            <w:rPr>
              <w:rStyle w:val="Tekstzastpczy"/>
            </w:rPr>
            <w:t>…</w:t>
          </w:r>
        </w:p>
      </w:docPartBody>
    </w:docPart>
    <w:docPart>
      <w:docPartPr>
        <w:name w:val="2AE76741428A4175914FB2606887FD19"/>
        <w:category>
          <w:name w:val="Ogólne"/>
          <w:gallery w:val="placeholder"/>
        </w:category>
        <w:types>
          <w:type w:val="bbPlcHdr"/>
        </w:types>
        <w:behaviors>
          <w:behavior w:val="content"/>
        </w:behaviors>
        <w:guid w:val="{D2548171-98E9-48F2-A16C-A798E9181F53}"/>
      </w:docPartPr>
      <w:docPartBody>
        <w:p w:rsidR="00ED636C" w:rsidRDefault="008C24E6" w:rsidP="008C24E6">
          <w:pPr>
            <w:pStyle w:val="2AE76741428A4175914FB2606887FD191"/>
          </w:pPr>
          <w:r>
            <w:rPr>
              <w:rStyle w:val="Tekstzastpczy"/>
            </w:rPr>
            <w:t>…</w:t>
          </w:r>
        </w:p>
      </w:docPartBody>
    </w:docPart>
    <w:docPart>
      <w:docPartPr>
        <w:name w:val="33E525B21D3E4866BBBD77CB9964A92A"/>
        <w:category>
          <w:name w:val="Ogólne"/>
          <w:gallery w:val="placeholder"/>
        </w:category>
        <w:types>
          <w:type w:val="bbPlcHdr"/>
        </w:types>
        <w:behaviors>
          <w:behavior w:val="content"/>
        </w:behaviors>
        <w:guid w:val="{5F22CF50-EA10-41F6-952B-5C0F56A8B62E}"/>
      </w:docPartPr>
      <w:docPartBody>
        <w:p w:rsidR="00ED636C" w:rsidRDefault="008C24E6" w:rsidP="008C24E6">
          <w:pPr>
            <w:pStyle w:val="33E525B21D3E4866BBBD77CB9964A92A1"/>
          </w:pPr>
          <w:r>
            <w:rPr>
              <w:rStyle w:val="Tekstzastpczy"/>
            </w:rPr>
            <w:t>…</w:t>
          </w:r>
        </w:p>
      </w:docPartBody>
    </w:docPart>
    <w:docPart>
      <w:docPartPr>
        <w:name w:val="27BE4098CE84483DB727A18C637B1A3C"/>
        <w:category>
          <w:name w:val="Ogólne"/>
          <w:gallery w:val="placeholder"/>
        </w:category>
        <w:types>
          <w:type w:val="bbPlcHdr"/>
        </w:types>
        <w:behaviors>
          <w:behavior w:val="content"/>
        </w:behaviors>
        <w:guid w:val="{7E289D16-F667-4E35-8C48-B906EEB5BF3D}"/>
      </w:docPartPr>
      <w:docPartBody>
        <w:p w:rsidR="00ED636C" w:rsidRDefault="008C24E6" w:rsidP="008C24E6">
          <w:pPr>
            <w:pStyle w:val="27BE4098CE84483DB727A18C637B1A3C1"/>
          </w:pPr>
          <w:r>
            <w:rPr>
              <w:rStyle w:val="Tekstzastpczy"/>
            </w:rPr>
            <w:t>…</w:t>
          </w:r>
        </w:p>
      </w:docPartBody>
    </w:docPart>
    <w:docPart>
      <w:docPartPr>
        <w:name w:val="CF9BB94F5C4241DAB7AA6A11DC1FEFF1"/>
        <w:category>
          <w:name w:val="Ogólne"/>
          <w:gallery w:val="placeholder"/>
        </w:category>
        <w:types>
          <w:type w:val="bbPlcHdr"/>
        </w:types>
        <w:behaviors>
          <w:behavior w:val="content"/>
        </w:behaviors>
        <w:guid w:val="{A5D99A36-EE9F-4751-8BBB-11D9D754D60A}"/>
      </w:docPartPr>
      <w:docPartBody>
        <w:p w:rsidR="00ED636C" w:rsidRDefault="008C24E6" w:rsidP="008C24E6">
          <w:pPr>
            <w:pStyle w:val="CF9BB94F5C4241DAB7AA6A11DC1FEFF11"/>
          </w:pPr>
          <w:r>
            <w:rPr>
              <w:rStyle w:val="Tekstzastpczy"/>
            </w:rPr>
            <w:t>…</w:t>
          </w:r>
        </w:p>
      </w:docPartBody>
    </w:docPart>
    <w:docPart>
      <w:docPartPr>
        <w:name w:val="1E8991A99FA54E428A58AC8FFE0496F9"/>
        <w:category>
          <w:name w:val="Ogólne"/>
          <w:gallery w:val="placeholder"/>
        </w:category>
        <w:types>
          <w:type w:val="bbPlcHdr"/>
        </w:types>
        <w:behaviors>
          <w:behavior w:val="content"/>
        </w:behaviors>
        <w:guid w:val="{28C5F91B-69E8-4971-BE2B-3F6F889EE9F8}"/>
      </w:docPartPr>
      <w:docPartBody>
        <w:p w:rsidR="00ED636C" w:rsidRDefault="008C24E6" w:rsidP="008C24E6">
          <w:pPr>
            <w:pStyle w:val="1E8991A99FA54E428A58AC8FFE0496F91"/>
          </w:pPr>
          <w:r w:rsidRPr="000F4D94">
            <w:rPr>
              <w:rStyle w:val="Tekstzastpczy"/>
            </w:rPr>
            <w:t>Wybierz element.</w:t>
          </w:r>
        </w:p>
      </w:docPartBody>
    </w:docPart>
    <w:docPart>
      <w:docPartPr>
        <w:name w:val="8A64C277945B48229F096827721F5303"/>
        <w:category>
          <w:name w:val="Ogólne"/>
          <w:gallery w:val="placeholder"/>
        </w:category>
        <w:types>
          <w:type w:val="bbPlcHdr"/>
        </w:types>
        <w:behaviors>
          <w:behavior w:val="content"/>
        </w:behaviors>
        <w:guid w:val="{73B605D0-D755-4ED1-8CA6-D6B490DACE85}"/>
      </w:docPartPr>
      <w:docPartBody>
        <w:p w:rsidR="00ED636C" w:rsidRDefault="008C24E6" w:rsidP="008C24E6">
          <w:pPr>
            <w:pStyle w:val="8A64C277945B48229F096827721F53031"/>
          </w:pPr>
          <w:r>
            <w:rPr>
              <w:rStyle w:val="Tekstzastpczy"/>
            </w:rPr>
            <w:t>…</w:t>
          </w:r>
        </w:p>
      </w:docPartBody>
    </w:docPart>
    <w:docPart>
      <w:docPartPr>
        <w:name w:val="00AA1B27ED594837A858996B808F3B1A"/>
        <w:category>
          <w:name w:val="Ogólne"/>
          <w:gallery w:val="placeholder"/>
        </w:category>
        <w:types>
          <w:type w:val="bbPlcHdr"/>
        </w:types>
        <w:behaviors>
          <w:behavior w:val="content"/>
        </w:behaviors>
        <w:guid w:val="{F39D062A-3530-409B-A8DB-8BD87F58440F}"/>
      </w:docPartPr>
      <w:docPartBody>
        <w:p w:rsidR="00ED636C" w:rsidRDefault="008C24E6" w:rsidP="008C24E6">
          <w:pPr>
            <w:pStyle w:val="00AA1B27ED594837A858996B808F3B1A1"/>
          </w:pPr>
          <w:r>
            <w:rPr>
              <w:rStyle w:val="Tekstzastpczy"/>
            </w:rPr>
            <w:t>…</w:t>
          </w:r>
        </w:p>
      </w:docPartBody>
    </w:docPart>
    <w:docPart>
      <w:docPartPr>
        <w:name w:val="3706B0B0FF0442988ACF5E91A8DCECCB"/>
        <w:category>
          <w:name w:val="Ogólne"/>
          <w:gallery w:val="placeholder"/>
        </w:category>
        <w:types>
          <w:type w:val="bbPlcHdr"/>
        </w:types>
        <w:behaviors>
          <w:behavior w:val="content"/>
        </w:behaviors>
        <w:guid w:val="{A21327DA-07F0-4E77-94DE-B0E43DCC3E7A}"/>
      </w:docPartPr>
      <w:docPartBody>
        <w:p w:rsidR="00ED636C" w:rsidRDefault="008C24E6" w:rsidP="008C24E6">
          <w:pPr>
            <w:pStyle w:val="3706B0B0FF0442988ACF5E91A8DCECCB1"/>
          </w:pPr>
          <w:r>
            <w:rPr>
              <w:rStyle w:val="Tekstzastpczy"/>
            </w:rPr>
            <w:t>…</w:t>
          </w:r>
        </w:p>
      </w:docPartBody>
    </w:docPart>
    <w:docPart>
      <w:docPartPr>
        <w:name w:val="FC31D11C97554905BCC758C917C37DCC"/>
        <w:category>
          <w:name w:val="Ogólne"/>
          <w:gallery w:val="placeholder"/>
        </w:category>
        <w:types>
          <w:type w:val="bbPlcHdr"/>
        </w:types>
        <w:behaviors>
          <w:behavior w:val="content"/>
        </w:behaviors>
        <w:guid w:val="{76BB3E40-5EE7-47B7-A862-45D082CF46F3}"/>
      </w:docPartPr>
      <w:docPartBody>
        <w:p w:rsidR="00ED636C" w:rsidRDefault="008C24E6" w:rsidP="008C24E6">
          <w:pPr>
            <w:pStyle w:val="FC31D11C97554905BCC758C917C37DCC1"/>
          </w:pPr>
          <w:r>
            <w:rPr>
              <w:rStyle w:val="Tekstzastpczy"/>
            </w:rPr>
            <w:t>…</w:t>
          </w:r>
        </w:p>
      </w:docPartBody>
    </w:docPart>
    <w:docPart>
      <w:docPartPr>
        <w:name w:val="11D1C24AFC354AEC9EFC4CD9C4A5EE36"/>
        <w:category>
          <w:name w:val="Ogólne"/>
          <w:gallery w:val="placeholder"/>
        </w:category>
        <w:types>
          <w:type w:val="bbPlcHdr"/>
        </w:types>
        <w:behaviors>
          <w:behavior w:val="content"/>
        </w:behaviors>
        <w:guid w:val="{9CA5B554-9AD4-4832-9C6C-00C0255D550D}"/>
      </w:docPartPr>
      <w:docPartBody>
        <w:p w:rsidR="00ED636C" w:rsidRDefault="008C24E6" w:rsidP="008C24E6">
          <w:pPr>
            <w:pStyle w:val="11D1C24AFC354AEC9EFC4CD9C4A5EE361"/>
          </w:pPr>
          <w:r>
            <w:rPr>
              <w:rStyle w:val="Tekstzastpczy"/>
            </w:rPr>
            <w:t>…</w:t>
          </w:r>
        </w:p>
      </w:docPartBody>
    </w:docPart>
    <w:docPart>
      <w:docPartPr>
        <w:name w:val="445B39BFD10442BD8075A027133A180C"/>
        <w:category>
          <w:name w:val="Ogólne"/>
          <w:gallery w:val="placeholder"/>
        </w:category>
        <w:types>
          <w:type w:val="bbPlcHdr"/>
        </w:types>
        <w:behaviors>
          <w:behavior w:val="content"/>
        </w:behaviors>
        <w:guid w:val="{8C53D73A-16F5-4299-983C-4E2E32FC9DE3}"/>
      </w:docPartPr>
      <w:docPartBody>
        <w:p w:rsidR="00ED636C" w:rsidRDefault="008C24E6" w:rsidP="008C24E6">
          <w:pPr>
            <w:pStyle w:val="445B39BFD10442BD8075A027133A180C1"/>
          </w:pPr>
          <w:r>
            <w:rPr>
              <w:rStyle w:val="Tekstzastpczy"/>
            </w:rPr>
            <w:t>…</w:t>
          </w:r>
        </w:p>
      </w:docPartBody>
    </w:docPart>
    <w:docPart>
      <w:docPartPr>
        <w:name w:val="E9FF54375C024F8A9D518566470E186B"/>
        <w:category>
          <w:name w:val="Ogólne"/>
          <w:gallery w:val="placeholder"/>
        </w:category>
        <w:types>
          <w:type w:val="bbPlcHdr"/>
        </w:types>
        <w:behaviors>
          <w:behavior w:val="content"/>
        </w:behaviors>
        <w:guid w:val="{8CF981DA-ACD7-4EEE-8BD0-0BAC14E8BAFC}"/>
      </w:docPartPr>
      <w:docPartBody>
        <w:p w:rsidR="00ED636C" w:rsidRDefault="008C24E6" w:rsidP="008C24E6">
          <w:pPr>
            <w:pStyle w:val="E9FF54375C024F8A9D518566470E186B1"/>
          </w:pPr>
          <w:r>
            <w:rPr>
              <w:rStyle w:val="Tekstzastpczy"/>
            </w:rPr>
            <w:t>…</w:t>
          </w:r>
        </w:p>
      </w:docPartBody>
    </w:docPart>
    <w:docPart>
      <w:docPartPr>
        <w:name w:val="A684F2B945C748DF95DC131F188BEB29"/>
        <w:category>
          <w:name w:val="Ogólne"/>
          <w:gallery w:val="placeholder"/>
        </w:category>
        <w:types>
          <w:type w:val="bbPlcHdr"/>
        </w:types>
        <w:behaviors>
          <w:behavior w:val="content"/>
        </w:behaviors>
        <w:guid w:val="{CFBDED64-43EB-4E8F-A7EB-15DD3D76ED1C}"/>
      </w:docPartPr>
      <w:docPartBody>
        <w:p w:rsidR="00ED636C" w:rsidRDefault="008C24E6" w:rsidP="008C24E6">
          <w:pPr>
            <w:pStyle w:val="A684F2B945C748DF95DC131F188BEB291"/>
          </w:pPr>
          <w:r>
            <w:rPr>
              <w:rStyle w:val="Tekstzastpczy"/>
            </w:rPr>
            <w:t>…</w:t>
          </w:r>
        </w:p>
      </w:docPartBody>
    </w:docPart>
    <w:docPart>
      <w:docPartPr>
        <w:name w:val="4BF116DACE3945F8A4106685AB2B4BA7"/>
        <w:category>
          <w:name w:val="Ogólne"/>
          <w:gallery w:val="placeholder"/>
        </w:category>
        <w:types>
          <w:type w:val="bbPlcHdr"/>
        </w:types>
        <w:behaviors>
          <w:behavior w:val="content"/>
        </w:behaviors>
        <w:guid w:val="{224DDDD8-CB85-41BD-98D3-6C56FDAB1F85}"/>
      </w:docPartPr>
      <w:docPartBody>
        <w:p w:rsidR="00ED636C" w:rsidRDefault="008C24E6" w:rsidP="008C24E6">
          <w:pPr>
            <w:pStyle w:val="4BF116DACE3945F8A4106685AB2B4BA71"/>
          </w:pPr>
          <w:r>
            <w:rPr>
              <w:rStyle w:val="Tekstzastpczy"/>
            </w:rPr>
            <w:t>…</w:t>
          </w:r>
        </w:p>
      </w:docPartBody>
    </w:docPart>
    <w:docPart>
      <w:docPartPr>
        <w:name w:val="B1BCEAF70CEB45699B4D092DAE44D71F"/>
        <w:category>
          <w:name w:val="Ogólne"/>
          <w:gallery w:val="placeholder"/>
        </w:category>
        <w:types>
          <w:type w:val="bbPlcHdr"/>
        </w:types>
        <w:behaviors>
          <w:behavior w:val="content"/>
        </w:behaviors>
        <w:guid w:val="{000530C2-DDEC-4EE7-9B58-0A6385553CB9}"/>
      </w:docPartPr>
      <w:docPartBody>
        <w:p w:rsidR="00ED636C" w:rsidRDefault="008C24E6" w:rsidP="008C24E6">
          <w:pPr>
            <w:pStyle w:val="B1BCEAF70CEB45699B4D092DAE44D71F1"/>
          </w:pPr>
          <w:r>
            <w:rPr>
              <w:rStyle w:val="Tekstzastpczy"/>
            </w:rPr>
            <w:t>…</w:t>
          </w:r>
        </w:p>
      </w:docPartBody>
    </w:docPart>
    <w:docPart>
      <w:docPartPr>
        <w:name w:val="B7280E436EFC43CE8BF3684FEA53E919"/>
        <w:category>
          <w:name w:val="Ogólne"/>
          <w:gallery w:val="placeholder"/>
        </w:category>
        <w:types>
          <w:type w:val="bbPlcHdr"/>
        </w:types>
        <w:behaviors>
          <w:behavior w:val="content"/>
        </w:behaviors>
        <w:guid w:val="{739243A4-CADF-4CD2-92A9-4CECE0AE975B}"/>
      </w:docPartPr>
      <w:docPartBody>
        <w:p w:rsidR="00ED636C" w:rsidRDefault="008C24E6" w:rsidP="008C24E6">
          <w:pPr>
            <w:pStyle w:val="B7280E436EFC43CE8BF3684FEA53E9191"/>
          </w:pPr>
          <w:r>
            <w:rPr>
              <w:rStyle w:val="Tekstzastpczy"/>
            </w:rPr>
            <w:t>…</w:t>
          </w:r>
        </w:p>
      </w:docPartBody>
    </w:docPart>
    <w:docPart>
      <w:docPartPr>
        <w:name w:val="29D868B3A8F643EE80E279E355BEE2C0"/>
        <w:category>
          <w:name w:val="Ogólne"/>
          <w:gallery w:val="placeholder"/>
        </w:category>
        <w:types>
          <w:type w:val="bbPlcHdr"/>
        </w:types>
        <w:behaviors>
          <w:behavior w:val="content"/>
        </w:behaviors>
        <w:guid w:val="{CE36454A-03E2-4CD4-985B-8BC327A27148}"/>
      </w:docPartPr>
      <w:docPartBody>
        <w:p w:rsidR="00ED636C" w:rsidRDefault="008C24E6" w:rsidP="008C24E6">
          <w:pPr>
            <w:pStyle w:val="29D868B3A8F643EE80E279E355BEE2C01"/>
          </w:pPr>
          <w:r>
            <w:rPr>
              <w:rStyle w:val="Tekstzastpczy"/>
            </w:rPr>
            <w:t>…</w:t>
          </w:r>
        </w:p>
      </w:docPartBody>
    </w:docPart>
    <w:docPart>
      <w:docPartPr>
        <w:name w:val="6B0DBBC906DB4D5FB808B629887D9A3B"/>
        <w:category>
          <w:name w:val="Ogólne"/>
          <w:gallery w:val="placeholder"/>
        </w:category>
        <w:types>
          <w:type w:val="bbPlcHdr"/>
        </w:types>
        <w:behaviors>
          <w:behavior w:val="content"/>
        </w:behaviors>
        <w:guid w:val="{1C97C9FD-6736-4028-82C2-8F9F9195B650}"/>
      </w:docPartPr>
      <w:docPartBody>
        <w:p w:rsidR="00ED636C" w:rsidRDefault="008C24E6" w:rsidP="008C24E6">
          <w:pPr>
            <w:pStyle w:val="6B0DBBC906DB4D5FB808B629887D9A3B1"/>
          </w:pPr>
          <w:r>
            <w:rPr>
              <w:rStyle w:val="Tekstzastpczy"/>
            </w:rPr>
            <w:t>…</w:t>
          </w:r>
        </w:p>
      </w:docPartBody>
    </w:docPart>
    <w:docPart>
      <w:docPartPr>
        <w:name w:val="3EAC3A7796A04340B83F1244C5A4DEF1"/>
        <w:category>
          <w:name w:val="Ogólne"/>
          <w:gallery w:val="placeholder"/>
        </w:category>
        <w:types>
          <w:type w:val="bbPlcHdr"/>
        </w:types>
        <w:behaviors>
          <w:behavior w:val="content"/>
        </w:behaviors>
        <w:guid w:val="{002041B4-64E4-43BC-ACD1-2F5A9DFE0764}"/>
      </w:docPartPr>
      <w:docPartBody>
        <w:p w:rsidR="00ED636C" w:rsidRDefault="008C24E6" w:rsidP="008C24E6">
          <w:pPr>
            <w:pStyle w:val="3EAC3A7796A04340B83F1244C5A4DEF11"/>
          </w:pPr>
          <w:r>
            <w:rPr>
              <w:rStyle w:val="Tekstzastpczy"/>
            </w:rPr>
            <w:t>…</w:t>
          </w:r>
        </w:p>
      </w:docPartBody>
    </w:docPart>
    <w:docPart>
      <w:docPartPr>
        <w:name w:val="BD04BA88D1E94956B6D0FD36203130A6"/>
        <w:category>
          <w:name w:val="Ogólne"/>
          <w:gallery w:val="placeholder"/>
        </w:category>
        <w:types>
          <w:type w:val="bbPlcHdr"/>
        </w:types>
        <w:behaviors>
          <w:behavior w:val="content"/>
        </w:behaviors>
        <w:guid w:val="{E94E6E7B-6F57-4F5C-9DD6-E7DA773AAFF0}"/>
      </w:docPartPr>
      <w:docPartBody>
        <w:p w:rsidR="00ED636C" w:rsidRDefault="008C24E6" w:rsidP="008C24E6">
          <w:pPr>
            <w:pStyle w:val="BD04BA88D1E94956B6D0FD36203130A61"/>
          </w:pPr>
          <w:r>
            <w:rPr>
              <w:rStyle w:val="Tekstzastpczy"/>
            </w:rPr>
            <w:t>…</w:t>
          </w:r>
        </w:p>
      </w:docPartBody>
    </w:docPart>
    <w:docPart>
      <w:docPartPr>
        <w:name w:val="48478763F2604259939B95FB8C2C9192"/>
        <w:category>
          <w:name w:val="Ogólne"/>
          <w:gallery w:val="placeholder"/>
        </w:category>
        <w:types>
          <w:type w:val="bbPlcHdr"/>
        </w:types>
        <w:behaviors>
          <w:behavior w:val="content"/>
        </w:behaviors>
        <w:guid w:val="{E7407AD1-8E1A-4269-B6D3-425EEBC3067D}"/>
      </w:docPartPr>
      <w:docPartBody>
        <w:p w:rsidR="00ED636C" w:rsidRDefault="008C24E6" w:rsidP="008C24E6">
          <w:pPr>
            <w:pStyle w:val="48478763F2604259939B95FB8C2C91921"/>
          </w:pPr>
          <w:r>
            <w:rPr>
              <w:rStyle w:val="Tekstzastpczy"/>
            </w:rPr>
            <w:t>…</w:t>
          </w:r>
        </w:p>
      </w:docPartBody>
    </w:docPart>
    <w:docPart>
      <w:docPartPr>
        <w:name w:val="0AA81C50E81B41C5A94FA2EC44E3C693"/>
        <w:category>
          <w:name w:val="Ogólne"/>
          <w:gallery w:val="placeholder"/>
        </w:category>
        <w:types>
          <w:type w:val="bbPlcHdr"/>
        </w:types>
        <w:behaviors>
          <w:behavior w:val="content"/>
        </w:behaviors>
        <w:guid w:val="{A338C4A5-CFD2-4308-874B-6770B3C1D797}"/>
      </w:docPartPr>
      <w:docPartBody>
        <w:p w:rsidR="00ED636C" w:rsidRDefault="008C24E6" w:rsidP="008C24E6">
          <w:pPr>
            <w:pStyle w:val="0AA81C50E81B41C5A94FA2EC44E3C6931"/>
          </w:pPr>
          <w:r>
            <w:rPr>
              <w:rStyle w:val="Tekstzastpczy"/>
            </w:rPr>
            <w:t>…</w:t>
          </w:r>
        </w:p>
      </w:docPartBody>
    </w:docPart>
    <w:docPart>
      <w:docPartPr>
        <w:name w:val="06C2E985C744484FADFCDAAD2840ACE5"/>
        <w:category>
          <w:name w:val="Ogólne"/>
          <w:gallery w:val="placeholder"/>
        </w:category>
        <w:types>
          <w:type w:val="bbPlcHdr"/>
        </w:types>
        <w:behaviors>
          <w:behavior w:val="content"/>
        </w:behaviors>
        <w:guid w:val="{AD375BCE-79BE-4554-AF5C-0F8F398BA78A}"/>
      </w:docPartPr>
      <w:docPartBody>
        <w:p w:rsidR="00ED636C" w:rsidRDefault="008C24E6" w:rsidP="008C24E6">
          <w:pPr>
            <w:pStyle w:val="06C2E985C744484FADFCDAAD2840ACE51"/>
          </w:pPr>
          <w:r>
            <w:rPr>
              <w:rStyle w:val="Tekstzastpczy"/>
            </w:rPr>
            <w:t>…</w:t>
          </w:r>
        </w:p>
      </w:docPartBody>
    </w:docPart>
    <w:docPart>
      <w:docPartPr>
        <w:name w:val="5B497354D11A4E1FA0823C786E529C59"/>
        <w:category>
          <w:name w:val="Ogólne"/>
          <w:gallery w:val="placeholder"/>
        </w:category>
        <w:types>
          <w:type w:val="bbPlcHdr"/>
        </w:types>
        <w:behaviors>
          <w:behavior w:val="content"/>
        </w:behaviors>
        <w:guid w:val="{92CC0E7A-F54D-46A6-BDF8-298059F2AC2A}"/>
      </w:docPartPr>
      <w:docPartBody>
        <w:p w:rsidR="00ED636C" w:rsidRDefault="008C24E6" w:rsidP="008C24E6">
          <w:pPr>
            <w:pStyle w:val="5B497354D11A4E1FA0823C786E529C591"/>
          </w:pPr>
          <w:r>
            <w:rPr>
              <w:rStyle w:val="Tekstzastpczy"/>
            </w:rPr>
            <w:t>…</w:t>
          </w:r>
        </w:p>
      </w:docPartBody>
    </w:docPart>
    <w:docPart>
      <w:docPartPr>
        <w:name w:val="E1C4C510CE704478A4CB0B475200DBB8"/>
        <w:category>
          <w:name w:val="Ogólne"/>
          <w:gallery w:val="placeholder"/>
        </w:category>
        <w:types>
          <w:type w:val="bbPlcHdr"/>
        </w:types>
        <w:behaviors>
          <w:behavior w:val="content"/>
        </w:behaviors>
        <w:guid w:val="{F07AC3B7-6FCD-4CEB-A7CF-D129C8FFEFF6}"/>
      </w:docPartPr>
      <w:docPartBody>
        <w:p w:rsidR="00ED636C" w:rsidRDefault="008C24E6" w:rsidP="008C24E6">
          <w:pPr>
            <w:pStyle w:val="E1C4C510CE704478A4CB0B475200DBB81"/>
          </w:pPr>
          <w:r>
            <w:rPr>
              <w:rStyle w:val="Tekstzastpczy"/>
            </w:rPr>
            <w:t>…</w:t>
          </w:r>
        </w:p>
      </w:docPartBody>
    </w:docPart>
    <w:docPart>
      <w:docPartPr>
        <w:name w:val="30ACF788DD1442AE9C6BC322BDA63E81"/>
        <w:category>
          <w:name w:val="Ogólne"/>
          <w:gallery w:val="placeholder"/>
        </w:category>
        <w:types>
          <w:type w:val="bbPlcHdr"/>
        </w:types>
        <w:behaviors>
          <w:behavior w:val="content"/>
        </w:behaviors>
        <w:guid w:val="{274A6FD3-5A04-4899-99A6-09998EB34617}"/>
      </w:docPartPr>
      <w:docPartBody>
        <w:p w:rsidR="00ED636C" w:rsidRDefault="008C24E6" w:rsidP="008C24E6">
          <w:pPr>
            <w:pStyle w:val="30ACF788DD1442AE9C6BC322BDA63E811"/>
          </w:pPr>
          <w:r>
            <w:rPr>
              <w:rStyle w:val="Tekstzastpczy"/>
            </w:rPr>
            <w:t>…</w:t>
          </w:r>
        </w:p>
      </w:docPartBody>
    </w:docPart>
    <w:docPart>
      <w:docPartPr>
        <w:name w:val="A92A8E38A4DB40898A36FA9E718D8929"/>
        <w:category>
          <w:name w:val="Ogólne"/>
          <w:gallery w:val="placeholder"/>
        </w:category>
        <w:types>
          <w:type w:val="bbPlcHdr"/>
        </w:types>
        <w:behaviors>
          <w:behavior w:val="content"/>
        </w:behaviors>
        <w:guid w:val="{ECF71026-9DFD-4969-A906-7C20A9FE1742}"/>
      </w:docPartPr>
      <w:docPartBody>
        <w:p w:rsidR="00ED636C" w:rsidRDefault="008C24E6" w:rsidP="008C24E6">
          <w:pPr>
            <w:pStyle w:val="A92A8E38A4DB40898A36FA9E718D89291"/>
          </w:pPr>
          <w:r>
            <w:rPr>
              <w:rStyle w:val="Tekstzastpczy"/>
            </w:rPr>
            <w:t>…</w:t>
          </w:r>
        </w:p>
      </w:docPartBody>
    </w:docPart>
    <w:docPart>
      <w:docPartPr>
        <w:name w:val="8FE7BC90A34F43EC9296C58345F34E13"/>
        <w:category>
          <w:name w:val="Ogólne"/>
          <w:gallery w:val="placeholder"/>
        </w:category>
        <w:types>
          <w:type w:val="bbPlcHdr"/>
        </w:types>
        <w:behaviors>
          <w:behavior w:val="content"/>
        </w:behaviors>
        <w:guid w:val="{664F30B1-0734-4910-AFEB-E29968027285}"/>
      </w:docPartPr>
      <w:docPartBody>
        <w:p w:rsidR="00ED636C" w:rsidRDefault="008C24E6" w:rsidP="008C24E6">
          <w:pPr>
            <w:pStyle w:val="8FE7BC90A34F43EC9296C58345F34E131"/>
          </w:pPr>
          <w:r>
            <w:rPr>
              <w:rStyle w:val="Tekstzastpczy"/>
            </w:rPr>
            <w:t>…</w:t>
          </w:r>
        </w:p>
      </w:docPartBody>
    </w:docPart>
    <w:docPart>
      <w:docPartPr>
        <w:name w:val="E77BFD1ADF234DB5817641ED8AED3772"/>
        <w:category>
          <w:name w:val="Ogólne"/>
          <w:gallery w:val="placeholder"/>
        </w:category>
        <w:types>
          <w:type w:val="bbPlcHdr"/>
        </w:types>
        <w:behaviors>
          <w:behavior w:val="content"/>
        </w:behaviors>
        <w:guid w:val="{08541E5C-1962-4FF6-8302-A3A86BC3A121}"/>
      </w:docPartPr>
      <w:docPartBody>
        <w:p w:rsidR="00ED636C" w:rsidRDefault="008C24E6" w:rsidP="008C24E6">
          <w:pPr>
            <w:pStyle w:val="E77BFD1ADF234DB5817641ED8AED37721"/>
          </w:pPr>
          <w:r>
            <w:rPr>
              <w:rStyle w:val="Tekstzastpczy"/>
            </w:rPr>
            <w:t>…</w:t>
          </w:r>
        </w:p>
      </w:docPartBody>
    </w:docPart>
    <w:docPart>
      <w:docPartPr>
        <w:name w:val="723DD1433025427C9ED2301B2C14D255"/>
        <w:category>
          <w:name w:val="Ogólne"/>
          <w:gallery w:val="placeholder"/>
        </w:category>
        <w:types>
          <w:type w:val="bbPlcHdr"/>
        </w:types>
        <w:behaviors>
          <w:behavior w:val="content"/>
        </w:behaviors>
        <w:guid w:val="{077911B9-897B-4F3D-9499-FAF2C9767D3D}"/>
      </w:docPartPr>
      <w:docPartBody>
        <w:p w:rsidR="00ED636C" w:rsidRDefault="008C24E6" w:rsidP="008C24E6">
          <w:pPr>
            <w:pStyle w:val="723DD1433025427C9ED2301B2C14D2551"/>
          </w:pPr>
          <w:r>
            <w:rPr>
              <w:rStyle w:val="Tekstzastpczy"/>
            </w:rPr>
            <w:t>…</w:t>
          </w:r>
        </w:p>
      </w:docPartBody>
    </w:docPart>
    <w:docPart>
      <w:docPartPr>
        <w:name w:val="6571BE4CD423435E99A8F9474DF9BFAA"/>
        <w:category>
          <w:name w:val="Ogólne"/>
          <w:gallery w:val="placeholder"/>
        </w:category>
        <w:types>
          <w:type w:val="bbPlcHdr"/>
        </w:types>
        <w:behaviors>
          <w:behavior w:val="content"/>
        </w:behaviors>
        <w:guid w:val="{70BA7F6F-0586-4FC7-AC2D-47096498E2F4}"/>
      </w:docPartPr>
      <w:docPartBody>
        <w:p w:rsidR="00ED636C" w:rsidRDefault="008C24E6" w:rsidP="008C24E6">
          <w:pPr>
            <w:pStyle w:val="6571BE4CD423435E99A8F9474DF9BFAA1"/>
          </w:pPr>
          <w:r>
            <w:rPr>
              <w:rStyle w:val="Tekstzastpczy"/>
            </w:rPr>
            <w:t>…</w:t>
          </w:r>
        </w:p>
      </w:docPartBody>
    </w:docPart>
    <w:docPart>
      <w:docPartPr>
        <w:name w:val="58E83B7CBF7848A28379ED45D5189D7F"/>
        <w:category>
          <w:name w:val="Ogólne"/>
          <w:gallery w:val="placeholder"/>
        </w:category>
        <w:types>
          <w:type w:val="bbPlcHdr"/>
        </w:types>
        <w:behaviors>
          <w:behavior w:val="content"/>
        </w:behaviors>
        <w:guid w:val="{E0ED76F9-26A4-4BAF-8535-923C79A03AC0}"/>
      </w:docPartPr>
      <w:docPartBody>
        <w:p w:rsidR="00ED636C" w:rsidRDefault="008C24E6" w:rsidP="008C24E6">
          <w:pPr>
            <w:pStyle w:val="58E83B7CBF7848A28379ED45D5189D7F1"/>
          </w:pPr>
          <w:r>
            <w:rPr>
              <w:rStyle w:val="Tekstzastpczy"/>
            </w:rPr>
            <w:t>…</w:t>
          </w:r>
        </w:p>
      </w:docPartBody>
    </w:docPart>
    <w:docPart>
      <w:docPartPr>
        <w:name w:val="A653AE4F1A2749F78388E1968A6EBD75"/>
        <w:category>
          <w:name w:val="Ogólne"/>
          <w:gallery w:val="placeholder"/>
        </w:category>
        <w:types>
          <w:type w:val="bbPlcHdr"/>
        </w:types>
        <w:behaviors>
          <w:behavior w:val="content"/>
        </w:behaviors>
        <w:guid w:val="{84E041EA-C297-4188-B177-48312C771007}"/>
      </w:docPartPr>
      <w:docPartBody>
        <w:p w:rsidR="00ED636C" w:rsidRDefault="008C24E6" w:rsidP="008C24E6">
          <w:pPr>
            <w:pStyle w:val="A653AE4F1A2749F78388E1968A6EBD751"/>
          </w:pPr>
          <w:r>
            <w:rPr>
              <w:rStyle w:val="Tekstzastpczy"/>
            </w:rPr>
            <w:t>…</w:t>
          </w:r>
        </w:p>
      </w:docPartBody>
    </w:docPart>
    <w:docPart>
      <w:docPartPr>
        <w:name w:val="20DD220226094B2CA7E7B52E86895158"/>
        <w:category>
          <w:name w:val="Ogólne"/>
          <w:gallery w:val="placeholder"/>
        </w:category>
        <w:types>
          <w:type w:val="bbPlcHdr"/>
        </w:types>
        <w:behaviors>
          <w:behavior w:val="content"/>
        </w:behaviors>
        <w:guid w:val="{E7CEA9AD-BE95-472E-81DC-A5104B3C49CC}"/>
      </w:docPartPr>
      <w:docPartBody>
        <w:p w:rsidR="00ED636C" w:rsidRDefault="008C24E6" w:rsidP="008C24E6">
          <w:pPr>
            <w:pStyle w:val="20DD220226094B2CA7E7B52E868951581"/>
          </w:pPr>
          <w:r>
            <w:rPr>
              <w:rStyle w:val="Tekstzastpczy"/>
            </w:rPr>
            <w:t>…</w:t>
          </w:r>
        </w:p>
      </w:docPartBody>
    </w:docPart>
    <w:docPart>
      <w:docPartPr>
        <w:name w:val="422F5DC8C5E6468BA669516FD8DA1890"/>
        <w:category>
          <w:name w:val="Ogólne"/>
          <w:gallery w:val="placeholder"/>
        </w:category>
        <w:types>
          <w:type w:val="bbPlcHdr"/>
        </w:types>
        <w:behaviors>
          <w:behavior w:val="content"/>
        </w:behaviors>
        <w:guid w:val="{9C978FF4-613F-4617-8BE6-19C4498E7CB8}"/>
      </w:docPartPr>
      <w:docPartBody>
        <w:p w:rsidR="00ED636C" w:rsidRDefault="008C24E6" w:rsidP="008C24E6">
          <w:pPr>
            <w:pStyle w:val="422F5DC8C5E6468BA669516FD8DA18901"/>
          </w:pPr>
          <w:r>
            <w:rPr>
              <w:rStyle w:val="Tekstzastpczy"/>
            </w:rPr>
            <w:t>…</w:t>
          </w:r>
        </w:p>
      </w:docPartBody>
    </w:docPart>
    <w:docPart>
      <w:docPartPr>
        <w:name w:val="91121A7CC5EC405E873FB979FE062A37"/>
        <w:category>
          <w:name w:val="Ogólne"/>
          <w:gallery w:val="placeholder"/>
        </w:category>
        <w:types>
          <w:type w:val="bbPlcHdr"/>
        </w:types>
        <w:behaviors>
          <w:behavior w:val="content"/>
        </w:behaviors>
        <w:guid w:val="{CF8579DC-E9D0-4BCC-96E3-2E73D49D5056}"/>
      </w:docPartPr>
      <w:docPartBody>
        <w:p w:rsidR="00ED636C" w:rsidRDefault="008C24E6" w:rsidP="008C24E6">
          <w:pPr>
            <w:pStyle w:val="91121A7CC5EC405E873FB979FE062A371"/>
          </w:pPr>
          <w:r>
            <w:rPr>
              <w:rStyle w:val="Tekstzastpczy"/>
            </w:rPr>
            <w:t>…</w:t>
          </w:r>
        </w:p>
      </w:docPartBody>
    </w:docPart>
    <w:docPart>
      <w:docPartPr>
        <w:name w:val="8E5CCED765564554BFF800876CE15BC2"/>
        <w:category>
          <w:name w:val="Ogólne"/>
          <w:gallery w:val="placeholder"/>
        </w:category>
        <w:types>
          <w:type w:val="bbPlcHdr"/>
        </w:types>
        <w:behaviors>
          <w:behavior w:val="content"/>
        </w:behaviors>
        <w:guid w:val="{200EB590-D2B2-4AA8-9850-0FD8E052CA7E}"/>
      </w:docPartPr>
      <w:docPartBody>
        <w:p w:rsidR="00ED636C" w:rsidRDefault="008C24E6" w:rsidP="008C24E6">
          <w:pPr>
            <w:pStyle w:val="8E5CCED765564554BFF800876CE15BC21"/>
          </w:pPr>
          <w:r>
            <w:rPr>
              <w:rStyle w:val="Tekstzastpczy"/>
            </w:rPr>
            <w:t>…</w:t>
          </w:r>
        </w:p>
      </w:docPartBody>
    </w:docPart>
    <w:docPart>
      <w:docPartPr>
        <w:name w:val="00820A70B85B4F17BC923558EA1B6B58"/>
        <w:category>
          <w:name w:val="Ogólne"/>
          <w:gallery w:val="placeholder"/>
        </w:category>
        <w:types>
          <w:type w:val="bbPlcHdr"/>
        </w:types>
        <w:behaviors>
          <w:behavior w:val="content"/>
        </w:behaviors>
        <w:guid w:val="{DA75272C-AFFF-4EF8-8459-72DF4FA24E48}"/>
      </w:docPartPr>
      <w:docPartBody>
        <w:p w:rsidR="00ED636C" w:rsidRDefault="008C24E6" w:rsidP="008C24E6">
          <w:pPr>
            <w:pStyle w:val="00820A70B85B4F17BC923558EA1B6B581"/>
          </w:pPr>
          <w:r>
            <w:rPr>
              <w:rStyle w:val="Tekstzastpczy"/>
            </w:rPr>
            <w:t>…</w:t>
          </w:r>
        </w:p>
      </w:docPartBody>
    </w:docPart>
    <w:docPart>
      <w:docPartPr>
        <w:name w:val="B7D14F2EAA594D2594F383B10B8DE6BD"/>
        <w:category>
          <w:name w:val="Ogólne"/>
          <w:gallery w:val="placeholder"/>
        </w:category>
        <w:types>
          <w:type w:val="bbPlcHdr"/>
        </w:types>
        <w:behaviors>
          <w:behavior w:val="content"/>
        </w:behaviors>
        <w:guid w:val="{C9B773EC-BAC3-4C9F-8FB9-11E01F8E7CF4}"/>
      </w:docPartPr>
      <w:docPartBody>
        <w:p w:rsidR="00ED636C" w:rsidRDefault="008C24E6" w:rsidP="008C24E6">
          <w:pPr>
            <w:pStyle w:val="B7D14F2EAA594D2594F383B10B8DE6BD1"/>
          </w:pPr>
          <w:r>
            <w:rPr>
              <w:rStyle w:val="Tekstzastpczy"/>
            </w:rPr>
            <w:t>…</w:t>
          </w:r>
        </w:p>
      </w:docPartBody>
    </w:docPart>
    <w:docPart>
      <w:docPartPr>
        <w:name w:val="2CF7495A5287417DA0D20D1E8EF60164"/>
        <w:category>
          <w:name w:val="Ogólne"/>
          <w:gallery w:val="placeholder"/>
        </w:category>
        <w:types>
          <w:type w:val="bbPlcHdr"/>
        </w:types>
        <w:behaviors>
          <w:behavior w:val="content"/>
        </w:behaviors>
        <w:guid w:val="{D6DC8210-F995-4CF7-952E-8B0E2B063CE4}"/>
      </w:docPartPr>
      <w:docPartBody>
        <w:p w:rsidR="00ED636C" w:rsidRDefault="008C24E6" w:rsidP="008C24E6">
          <w:pPr>
            <w:pStyle w:val="2CF7495A5287417DA0D20D1E8EF601641"/>
          </w:pPr>
          <w:r>
            <w:rPr>
              <w:rStyle w:val="Tekstzastpczy"/>
            </w:rPr>
            <w:t>…</w:t>
          </w:r>
        </w:p>
      </w:docPartBody>
    </w:docPart>
    <w:docPart>
      <w:docPartPr>
        <w:name w:val="72A8877AFDFB4809895436BA00631736"/>
        <w:category>
          <w:name w:val="Ogólne"/>
          <w:gallery w:val="placeholder"/>
        </w:category>
        <w:types>
          <w:type w:val="bbPlcHdr"/>
        </w:types>
        <w:behaviors>
          <w:behavior w:val="content"/>
        </w:behaviors>
        <w:guid w:val="{455557C3-C4C3-473A-85A8-F290F5D09BEC}"/>
      </w:docPartPr>
      <w:docPartBody>
        <w:p w:rsidR="00ED636C" w:rsidRDefault="008C24E6" w:rsidP="008C24E6">
          <w:pPr>
            <w:pStyle w:val="72A8877AFDFB4809895436BA006317361"/>
          </w:pPr>
          <w:r>
            <w:rPr>
              <w:rStyle w:val="Tekstzastpczy"/>
            </w:rPr>
            <w:t>…</w:t>
          </w:r>
        </w:p>
      </w:docPartBody>
    </w:docPart>
    <w:docPart>
      <w:docPartPr>
        <w:name w:val="C0750FEFD8914603B61A12C623578AC3"/>
        <w:category>
          <w:name w:val="Ogólne"/>
          <w:gallery w:val="placeholder"/>
        </w:category>
        <w:types>
          <w:type w:val="bbPlcHdr"/>
        </w:types>
        <w:behaviors>
          <w:behavior w:val="content"/>
        </w:behaviors>
        <w:guid w:val="{57B284C6-17DC-4C7C-8334-2D74E29D3D0A}"/>
      </w:docPartPr>
      <w:docPartBody>
        <w:p w:rsidR="00ED636C" w:rsidRDefault="008C24E6" w:rsidP="008C24E6">
          <w:pPr>
            <w:pStyle w:val="C0750FEFD8914603B61A12C623578AC31"/>
          </w:pPr>
          <w:r>
            <w:rPr>
              <w:rStyle w:val="Tekstzastpczy"/>
            </w:rPr>
            <w:t>…</w:t>
          </w:r>
        </w:p>
      </w:docPartBody>
    </w:docPart>
    <w:docPart>
      <w:docPartPr>
        <w:name w:val="69509FEEBE6343F481AAC810FF82E1A3"/>
        <w:category>
          <w:name w:val="Ogólne"/>
          <w:gallery w:val="placeholder"/>
        </w:category>
        <w:types>
          <w:type w:val="bbPlcHdr"/>
        </w:types>
        <w:behaviors>
          <w:behavior w:val="content"/>
        </w:behaviors>
        <w:guid w:val="{4EF4209C-2C2A-4ED8-87BF-D23D53D6B5DD}"/>
      </w:docPartPr>
      <w:docPartBody>
        <w:p w:rsidR="00ED636C" w:rsidRDefault="008C24E6" w:rsidP="008C24E6">
          <w:pPr>
            <w:pStyle w:val="69509FEEBE6343F481AAC810FF82E1A31"/>
          </w:pPr>
          <w:r>
            <w:rPr>
              <w:rStyle w:val="Tekstzastpczy"/>
            </w:rPr>
            <w:t>…</w:t>
          </w:r>
        </w:p>
      </w:docPartBody>
    </w:docPart>
    <w:docPart>
      <w:docPartPr>
        <w:name w:val="AF53471B78144BC8BEB6C4A96B5F17DA"/>
        <w:category>
          <w:name w:val="Ogólne"/>
          <w:gallery w:val="placeholder"/>
        </w:category>
        <w:types>
          <w:type w:val="bbPlcHdr"/>
        </w:types>
        <w:behaviors>
          <w:behavior w:val="content"/>
        </w:behaviors>
        <w:guid w:val="{C9F9FE84-CA69-4E1F-90B0-86E6DD1C8064}"/>
      </w:docPartPr>
      <w:docPartBody>
        <w:p w:rsidR="00ED636C" w:rsidRDefault="008C24E6" w:rsidP="008C24E6">
          <w:pPr>
            <w:pStyle w:val="AF53471B78144BC8BEB6C4A96B5F17DA1"/>
          </w:pPr>
          <w:r>
            <w:rPr>
              <w:rStyle w:val="Tekstzastpczy"/>
            </w:rPr>
            <w:t>…</w:t>
          </w:r>
        </w:p>
      </w:docPartBody>
    </w:docPart>
    <w:docPart>
      <w:docPartPr>
        <w:name w:val="DA7F5A9B521E462E9EB99630A3581A27"/>
        <w:category>
          <w:name w:val="Ogólne"/>
          <w:gallery w:val="placeholder"/>
        </w:category>
        <w:types>
          <w:type w:val="bbPlcHdr"/>
        </w:types>
        <w:behaviors>
          <w:behavior w:val="content"/>
        </w:behaviors>
        <w:guid w:val="{2F3FC1C5-5260-4327-AC6F-F24910F427F3}"/>
      </w:docPartPr>
      <w:docPartBody>
        <w:p w:rsidR="00ED636C" w:rsidRDefault="008C24E6" w:rsidP="008C24E6">
          <w:pPr>
            <w:pStyle w:val="DA7F5A9B521E462E9EB99630A3581A271"/>
          </w:pPr>
          <w:r>
            <w:rPr>
              <w:rStyle w:val="Tekstzastpczy"/>
            </w:rPr>
            <w:t>…</w:t>
          </w:r>
        </w:p>
      </w:docPartBody>
    </w:docPart>
    <w:docPart>
      <w:docPartPr>
        <w:name w:val="534907A42FAE499483BFB3A897463F4D"/>
        <w:category>
          <w:name w:val="Ogólne"/>
          <w:gallery w:val="placeholder"/>
        </w:category>
        <w:types>
          <w:type w:val="bbPlcHdr"/>
        </w:types>
        <w:behaviors>
          <w:behavior w:val="content"/>
        </w:behaviors>
        <w:guid w:val="{6E121167-6AF9-4116-9598-11E71A1AF95D}"/>
      </w:docPartPr>
      <w:docPartBody>
        <w:p w:rsidR="00ED636C" w:rsidRDefault="008C24E6" w:rsidP="008C24E6">
          <w:pPr>
            <w:pStyle w:val="534907A42FAE499483BFB3A897463F4D1"/>
          </w:pPr>
          <w:r>
            <w:rPr>
              <w:rStyle w:val="Tekstzastpczy"/>
            </w:rPr>
            <w:t>…</w:t>
          </w:r>
        </w:p>
      </w:docPartBody>
    </w:docPart>
    <w:docPart>
      <w:docPartPr>
        <w:name w:val="EFFB64A802734EB69DD1EF1E0EB0F58A"/>
        <w:category>
          <w:name w:val="Ogólne"/>
          <w:gallery w:val="placeholder"/>
        </w:category>
        <w:types>
          <w:type w:val="bbPlcHdr"/>
        </w:types>
        <w:behaviors>
          <w:behavior w:val="content"/>
        </w:behaviors>
        <w:guid w:val="{681931C8-E121-47FA-8E89-2A9844B52F9D}"/>
      </w:docPartPr>
      <w:docPartBody>
        <w:p w:rsidR="00ED636C" w:rsidRDefault="008C24E6" w:rsidP="008C24E6">
          <w:pPr>
            <w:pStyle w:val="EFFB64A802734EB69DD1EF1E0EB0F58A1"/>
          </w:pPr>
          <w:r>
            <w:rPr>
              <w:rStyle w:val="Tekstzastpczy"/>
            </w:rPr>
            <w:t>…</w:t>
          </w:r>
        </w:p>
      </w:docPartBody>
    </w:docPart>
    <w:docPart>
      <w:docPartPr>
        <w:name w:val="365A7017C6B54CC18041A25774453430"/>
        <w:category>
          <w:name w:val="Ogólne"/>
          <w:gallery w:val="placeholder"/>
        </w:category>
        <w:types>
          <w:type w:val="bbPlcHdr"/>
        </w:types>
        <w:behaviors>
          <w:behavior w:val="content"/>
        </w:behaviors>
        <w:guid w:val="{7CBD2E11-C66B-45AB-8FD2-1061C6455AA7}"/>
      </w:docPartPr>
      <w:docPartBody>
        <w:p w:rsidR="00ED636C" w:rsidRDefault="008C24E6" w:rsidP="008C24E6">
          <w:pPr>
            <w:pStyle w:val="365A7017C6B54CC18041A257744534301"/>
          </w:pPr>
          <w:r>
            <w:rPr>
              <w:rStyle w:val="Tekstzastpczy"/>
            </w:rPr>
            <w:t>…</w:t>
          </w:r>
        </w:p>
      </w:docPartBody>
    </w:docPart>
    <w:docPart>
      <w:docPartPr>
        <w:name w:val="B9701170BACF4E7DB610D7C4F7BB83EF"/>
        <w:category>
          <w:name w:val="Ogólne"/>
          <w:gallery w:val="placeholder"/>
        </w:category>
        <w:types>
          <w:type w:val="bbPlcHdr"/>
        </w:types>
        <w:behaviors>
          <w:behavior w:val="content"/>
        </w:behaviors>
        <w:guid w:val="{DCC39BAD-1D40-4C43-BEAC-AE530A01842A}"/>
      </w:docPartPr>
      <w:docPartBody>
        <w:p w:rsidR="00ED636C" w:rsidRDefault="008C24E6" w:rsidP="008C24E6">
          <w:pPr>
            <w:pStyle w:val="B9701170BACF4E7DB610D7C4F7BB83EF1"/>
          </w:pPr>
          <w:r>
            <w:rPr>
              <w:rStyle w:val="Tekstzastpczy"/>
            </w:rPr>
            <w:t>…</w:t>
          </w:r>
        </w:p>
      </w:docPartBody>
    </w:docPart>
    <w:docPart>
      <w:docPartPr>
        <w:name w:val="17782CE3CDEB4C5CBAE281BFDF84383B"/>
        <w:category>
          <w:name w:val="Ogólne"/>
          <w:gallery w:val="placeholder"/>
        </w:category>
        <w:types>
          <w:type w:val="bbPlcHdr"/>
        </w:types>
        <w:behaviors>
          <w:behavior w:val="content"/>
        </w:behaviors>
        <w:guid w:val="{9DA2E161-582F-4DC3-BB8A-BBA08AA393F0}"/>
      </w:docPartPr>
      <w:docPartBody>
        <w:p w:rsidR="00ED636C" w:rsidRDefault="008C24E6" w:rsidP="008C24E6">
          <w:pPr>
            <w:pStyle w:val="17782CE3CDEB4C5CBAE281BFDF84383B1"/>
          </w:pPr>
          <w:r>
            <w:rPr>
              <w:rStyle w:val="Tekstzastpczy"/>
            </w:rPr>
            <w:t>…</w:t>
          </w:r>
        </w:p>
      </w:docPartBody>
    </w:docPart>
    <w:docPart>
      <w:docPartPr>
        <w:name w:val="8DF82745662446DE9383072E1024A551"/>
        <w:category>
          <w:name w:val="Ogólne"/>
          <w:gallery w:val="placeholder"/>
        </w:category>
        <w:types>
          <w:type w:val="bbPlcHdr"/>
        </w:types>
        <w:behaviors>
          <w:behavior w:val="content"/>
        </w:behaviors>
        <w:guid w:val="{0D3050F4-1EC7-44C8-AC8D-4FCDA50C3F06}"/>
      </w:docPartPr>
      <w:docPartBody>
        <w:p w:rsidR="00ED636C" w:rsidRDefault="008C24E6" w:rsidP="008C24E6">
          <w:pPr>
            <w:pStyle w:val="8DF82745662446DE9383072E1024A5511"/>
          </w:pPr>
          <w:r>
            <w:rPr>
              <w:rStyle w:val="Tekstzastpczy"/>
            </w:rPr>
            <w:t>…</w:t>
          </w:r>
        </w:p>
      </w:docPartBody>
    </w:docPart>
    <w:docPart>
      <w:docPartPr>
        <w:name w:val="D172B7C72D0543D19F972283154D39BE"/>
        <w:category>
          <w:name w:val="Ogólne"/>
          <w:gallery w:val="placeholder"/>
        </w:category>
        <w:types>
          <w:type w:val="bbPlcHdr"/>
        </w:types>
        <w:behaviors>
          <w:behavior w:val="content"/>
        </w:behaviors>
        <w:guid w:val="{FBDE4116-FC05-4747-B9CB-2E7123853D0C}"/>
      </w:docPartPr>
      <w:docPartBody>
        <w:p w:rsidR="00ED636C" w:rsidRDefault="008C24E6" w:rsidP="008C24E6">
          <w:pPr>
            <w:pStyle w:val="D172B7C72D0543D19F972283154D39BE1"/>
          </w:pPr>
          <w:r>
            <w:rPr>
              <w:rStyle w:val="Tekstzastpczy"/>
            </w:rPr>
            <w:t>…</w:t>
          </w:r>
        </w:p>
      </w:docPartBody>
    </w:docPart>
    <w:docPart>
      <w:docPartPr>
        <w:name w:val="41A6386B030944A9B58778326C1C66B2"/>
        <w:category>
          <w:name w:val="Ogólne"/>
          <w:gallery w:val="placeholder"/>
        </w:category>
        <w:types>
          <w:type w:val="bbPlcHdr"/>
        </w:types>
        <w:behaviors>
          <w:behavior w:val="content"/>
        </w:behaviors>
        <w:guid w:val="{4AFD0D47-1D43-4C41-8452-A703A4E2AEC3}"/>
      </w:docPartPr>
      <w:docPartBody>
        <w:p w:rsidR="00ED636C" w:rsidRDefault="008C24E6" w:rsidP="008C24E6">
          <w:pPr>
            <w:pStyle w:val="41A6386B030944A9B58778326C1C66B21"/>
          </w:pPr>
          <w:r>
            <w:rPr>
              <w:rStyle w:val="Tekstzastpczy"/>
            </w:rPr>
            <w:t>…</w:t>
          </w:r>
        </w:p>
      </w:docPartBody>
    </w:docPart>
    <w:docPart>
      <w:docPartPr>
        <w:name w:val="F82A59A1C4014EDFAC7FF2AC0438B7A9"/>
        <w:category>
          <w:name w:val="Ogólne"/>
          <w:gallery w:val="placeholder"/>
        </w:category>
        <w:types>
          <w:type w:val="bbPlcHdr"/>
        </w:types>
        <w:behaviors>
          <w:behavior w:val="content"/>
        </w:behaviors>
        <w:guid w:val="{80B6F87B-6E8D-4449-8F42-C1633B5CE2B0}"/>
      </w:docPartPr>
      <w:docPartBody>
        <w:p w:rsidR="00ED636C" w:rsidRDefault="008C24E6" w:rsidP="008C24E6">
          <w:pPr>
            <w:pStyle w:val="F82A59A1C4014EDFAC7FF2AC0438B7A91"/>
          </w:pPr>
          <w:r>
            <w:rPr>
              <w:rStyle w:val="Tekstzastpczy"/>
            </w:rPr>
            <w:t>…</w:t>
          </w:r>
        </w:p>
      </w:docPartBody>
    </w:docPart>
    <w:docPart>
      <w:docPartPr>
        <w:name w:val="03D6E5CB95064BC8811CD2FA998D2A02"/>
        <w:category>
          <w:name w:val="Ogólne"/>
          <w:gallery w:val="placeholder"/>
        </w:category>
        <w:types>
          <w:type w:val="bbPlcHdr"/>
        </w:types>
        <w:behaviors>
          <w:behavior w:val="content"/>
        </w:behaviors>
        <w:guid w:val="{F07DE7C4-E0B3-4FB2-8273-EB9EDB2ABBEF}"/>
      </w:docPartPr>
      <w:docPartBody>
        <w:p w:rsidR="00ED636C" w:rsidRDefault="008C24E6" w:rsidP="008C24E6">
          <w:pPr>
            <w:pStyle w:val="03D6E5CB95064BC8811CD2FA998D2A021"/>
          </w:pPr>
          <w:r>
            <w:rPr>
              <w:rStyle w:val="Tekstzastpczy"/>
            </w:rPr>
            <w:t>…</w:t>
          </w:r>
        </w:p>
      </w:docPartBody>
    </w:docPart>
    <w:docPart>
      <w:docPartPr>
        <w:name w:val="DF8FCDB888204C70AC15ED63226959A8"/>
        <w:category>
          <w:name w:val="Ogólne"/>
          <w:gallery w:val="placeholder"/>
        </w:category>
        <w:types>
          <w:type w:val="bbPlcHdr"/>
        </w:types>
        <w:behaviors>
          <w:behavior w:val="content"/>
        </w:behaviors>
        <w:guid w:val="{AA034BAD-48F6-4E2F-98D7-3845C440632B}"/>
      </w:docPartPr>
      <w:docPartBody>
        <w:p w:rsidR="00ED636C" w:rsidRDefault="008C24E6" w:rsidP="008C24E6">
          <w:pPr>
            <w:pStyle w:val="DF8FCDB888204C70AC15ED63226959A81"/>
          </w:pPr>
          <w:r>
            <w:rPr>
              <w:rStyle w:val="Tekstzastpczy"/>
            </w:rPr>
            <w:t>…</w:t>
          </w:r>
        </w:p>
      </w:docPartBody>
    </w:docPart>
    <w:docPart>
      <w:docPartPr>
        <w:name w:val="1D7147A6292341E1864DA37FA82C77F4"/>
        <w:category>
          <w:name w:val="Ogólne"/>
          <w:gallery w:val="placeholder"/>
        </w:category>
        <w:types>
          <w:type w:val="bbPlcHdr"/>
        </w:types>
        <w:behaviors>
          <w:behavior w:val="content"/>
        </w:behaviors>
        <w:guid w:val="{1E1275B1-6AFE-4089-BCBE-E08145A99812}"/>
      </w:docPartPr>
      <w:docPartBody>
        <w:p w:rsidR="00ED636C" w:rsidRDefault="008C24E6" w:rsidP="008C24E6">
          <w:pPr>
            <w:pStyle w:val="1D7147A6292341E1864DA37FA82C77F41"/>
          </w:pPr>
          <w:r>
            <w:rPr>
              <w:rStyle w:val="Tekstzastpczy"/>
            </w:rPr>
            <w:t>…</w:t>
          </w:r>
        </w:p>
      </w:docPartBody>
    </w:docPart>
    <w:docPart>
      <w:docPartPr>
        <w:name w:val="602143AA1F1D426A98FD6859E1D8EE15"/>
        <w:category>
          <w:name w:val="Ogólne"/>
          <w:gallery w:val="placeholder"/>
        </w:category>
        <w:types>
          <w:type w:val="bbPlcHdr"/>
        </w:types>
        <w:behaviors>
          <w:behavior w:val="content"/>
        </w:behaviors>
        <w:guid w:val="{A3E7466F-F820-4C26-A80A-8BAE761EA44D}"/>
      </w:docPartPr>
      <w:docPartBody>
        <w:p w:rsidR="00ED636C" w:rsidRDefault="008C24E6" w:rsidP="008C24E6">
          <w:pPr>
            <w:pStyle w:val="602143AA1F1D426A98FD6859E1D8EE151"/>
          </w:pPr>
          <w:r>
            <w:rPr>
              <w:rStyle w:val="Tekstzastpczy"/>
            </w:rPr>
            <w:t>…</w:t>
          </w:r>
        </w:p>
      </w:docPartBody>
    </w:docPart>
    <w:docPart>
      <w:docPartPr>
        <w:name w:val="23C43CF09DA0417BBF87C1C11A8CE6B2"/>
        <w:category>
          <w:name w:val="Ogólne"/>
          <w:gallery w:val="placeholder"/>
        </w:category>
        <w:types>
          <w:type w:val="bbPlcHdr"/>
        </w:types>
        <w:behaviors>
          <w:behavior w:val="content"/>
        </w:behaviors>
        <w:guid w:val="{30846AA3-D937-4600-8499-3CD867267E0D}"/>
      </w:docPartPr>
      <w:docPartBody>
        <w:p w:rsidR="00ED636C" w:rsidRDefault="008C24E6" w:rsidP="008C24E6">
          <w:pPr>
            <w:pStyle w:val="23C43CF09DA0417BBF87C1C11A8CE6B21"/>
          </w:pPr>
          <w:r>
            <w:rPr>
              <w:rStyle w:val="Tekstzastpczy"/>
            </w:rPr>
            <w:t>…</w:t>
          </w:r>
        </w:p>
      </w:docPartBody>
    </w:docPart>
    <w:docPart>
      <w:docPartPr>
        <w:name w:val="B308EC8E415A4636916934FE1788FEB8"/>
        <w:category>
          <w:name w:val="Ogólne"/>
          <w:gallery w:val="placeholder"/>
        </w:category>
        <w:types>
          <w:type w:val="bbPlcHdr"/>
        </w:types>
        <w:behaviors>
          <w:behavior w:val="content"/>
        </w:behaviors>
        <w:guid w:val="{3E547A1F-68F9-45C1-9B23-2B62570371E9}"/>
      </w:docPartPr>
      <w:docPartBody>
        <w:p w:rsidR="00ED636C" w:rsidRDefault="008C24E6" w:rsidP="008C24E6">
          <w:pPr>
            <w:pStyle w:val="B308EC8E415A4636916934FE1788FEB81"/>
          </w:pPr>
          <w:r>
            <w:rPr>
              <w:rStyle w:val="Tekstzastpczy"/>
            </w:rPr>
            <w:t>…</w:t>
          </w:r>
        </w:p>
      </w:docPartBody>
    </w:docPart>
    <w:docPart>
      <w:docPartPr>
        <w:name w:val="52494E3B83074CF4891E115DAC500BAB"/>
        <w:category>
          <w:name w:val="Ogólne"/>
          <w:gallery w:val="placeholder"/>
        </w:category>
        <w:types>
          <w:type w:val="bbPlcHdr"/>
        </w:types>
        <w:behaviors>
          <w:behavior w:val="content"/>
        </w:behaviors>
        <w:guid w:val="{844C9765-1B86-4AE9-A3FA-CF423BDD2515}"/>
      </w:docPartPr>
      <w:docPartBody>
        <w:p w:rsidR="00ED636C" w:rsidRDefault="008C24E6" w:rsidP="008C24E6">
          <w:pPr>
            <w:pStyle w:val="52494E3B83074CF4891E115DAC500BAB1"/>
          </w:pPr>
          <w:r>
            <w:rPr>
              <w:rStyle w:val="Tekstzastpczy"/>
            </w:rPr>
            <w:t>…</w:t>
          </w:r>
        </w:p>
      </w:docPartBody>
    </w:docPart>
    <w:docPart>
      <w:docPartPr>
        <w:name w:val="B62D1BDD5F81476A84DCB2904C7030BC"/>
        <w:category>
          <w:name w:val="Ogólne"/>
          <w:gallery w:val="placeholder"/>
        </w:category>
        <w:types>
          <w:type w:val="bbPlcHdr"/>
        </w:types>
        <w:behaviors>
          <w:behavior w:val="content"/>
        </w:behaviors>
        <w:guid w:val="{842A6E12-42CF-4404-9E88-34EB89A2F517}"/>
      </w:docPartPr>
      <w:docPartBody>
        <w:p w:rsidR="00ED636C" w:rsidRDefault="008C24E6" w:rsidP="008C24E6">
          <w:pPr>
            <w:pStyle w:val="B62D1BDD5F81476A84DCB2904C7030BC1"/>
          </w:pPr>
          <w:r>
            <w:rPr>
              <w:rStyle w:val="Tekstzastpczy"/>
            </w:rPr>
            <w:t>…</w:t>
          </w:r>
        </w:p>
      </w:docPartBody>
    </w:docPart>
    <w:docPart>
      <w:docPartPr>
        <w:name w:val="8832CFDFB3DE44FAA711F406AF6D72E2"/>
        <w:category>
          <w:name w:val="Ogólne"/>
          <w:gallery w:val="placeholder"/>
        </w:category>
        <w:types>
          <w:type w:val="bbPlcHdr"/>
        </w:types>
        <w:behaviors>
          <w:behavior w:val="content"/>
        </w:behaviors>
        <w:guid w:val="{296A2CC6-F9EC-44D6-A783-6FE4A03DE639}"/>
      </w:docPartPr>
      <w:docPartBody>
        <w:p w:rsidR="00ED636C" w:rsidRDefault="008C24E6" w:rsidP="008C24E6">
          <w:pPr>
            <w:pStyle w:val="8832CFDFB3DE44FAA711F406AF6D72E21"/>
          </w:pPr>
          <w:r>
            <w:rPr>
              <w:rStyle w:val="Tekstzastpczy"/>
            </w:rPr>
            <w:t>…</w:t>
          </w:r>
        </w:p>
      </w:docPartBody>
    </w:docPart>
    <w:docPart>
      <w:docPartPr>
        <w:name w:val="60812625907A4B62B48EBBA71485E80A"/>
        <w:category>
          <w:name w:val="Ogólne"/>
          <w:gallery w:val="placeholder"/>
        </w:category>
        <w:types>
          <w:type w:val="bbPlcHdr"/>
        </w:types>
        <w:behaviors>
          <w:behavior w:val="content"/>
        </w:behaviors>
        <w:guid w:val="{D28990A9-452E-45BA-BD39-4A241987E1D7}"/>
      </w:docPartPr>
      <w:docPartBody>
        <w:p w:rsidR="00ED636C" w:rsidRDefault="008C24E6" w:rsidP="008C24E6">
          <w:pPr>
            <w:pStyle w:val="60812625907A4B62B48EBBA71485E80A1"/>
          </w:pPr>
          <w:r>
            <w:rPr>
              <w:rStyle w:val="Tekstzastpczy"/>
            </w:rPr>
            <w:t>…</w:t>
          </w:r>
        </w:p>
      </w:docPartBody>
    </w:docPart>
    <w:docPart>
      <w:docPartPr>
        <w:name w:val="607771FFF8BD4270BC046EA398A2A480"/>
        <w:category>
          <w:name w:val="Ogólne"/>
          <w:gallery w:val="placeholder"/>
        </w:category>
        <w:types>
          <w:type w:val="bbPlcHdr"/>
        </w:types>
        <w:behaviors>
          <w:behavior w:val="content"/>
        </w:behaviors>
        <w:guid w:val="{6F58898B-DB0B-4AEB-A7B2-AE4E3EB0983A}"/>
      </w:docPartPr>
      <w:docPartBody>
        <w:p w:rsidR="00ED636C" w:rsidRDefault="008C24E6" w:rsidP="008C24E6">
          <w:pPr>
            <w:pStyle w:val="607771FFF8BD4270BC046EA398A2A4801"/>
          </w:pPr>
          <w:r>
            <w:rPr>
              <w:rStyle w:val="Tekstzastpczy"/>
            </w:rPr>
            <w:t>…</w:t>
          </w:r>
        </w:p>
      </w:docPartBody>
    </w:docPart>
    <w:docPart>
      <w:docPartPr>
        <w:name w:val="B1C7E4AE52BA4793A444769BB17A3385"/>
        <w:category>
          <w:name w:val="Ogólne"/>
          <w:gallery w:val="placeholder"/>
        </w:category>
        <w:types>
          <w:type w:val="bbPlcHdr"/>
        </w:types>
        <w:behaviors>
          <w:behavior w:val="content"/>
        </w:behaviors>
        <w:guid w:val="{63EAD87A-4FD2-42CC-9E92-5D31314366B4}"/>
      </w:docPartPr>
      <w:docPartBody>
        <w:p w:rsidR="00ED636C" w:rsidRDefault="008C24E6" w:rsidP="008C24E6">
          <w:pPr>
            <w:pStyle w:val="B1C7E4AE52BA4793A444769BB17A33851"/>
          </w:pPr>
          <w:r>
            <w:rPr>
              <w:rStyle w:val="Tekstzastpczy"/>
            </w:rPr>
            <w:t>…</w:t>
          </w:r>
        </w:p>
      </w:docPartBody>
    </w:docPart>
    <w:docPart>
      <w:docPartPr>
        <w:name w:val="76C880E736E94EAEABF587F65C0B79F5"/>
        <w:category>
          <w:name w:val="Ogólne"/>
          <w:gallery w:val="placeholder"/>
        </w:category>
        <w:types>
          <w:type w:val="bbPlcHdr"/>
        </w:types>
        <w:behaviors>
          <w:behavior w:val="content"/>
        </w:behaviors>
        <w:guid w:val="{25C51FD4-7B4D-47C2-A012-5FF1E6002291}"/>
      </w:docPartPr>
      <w:docPartBody>
        <w:p w:rsidR="00ED636C" w:rsidRDefault="008C24E6" w:rsidP="008C24E6">
          <w:pPr>
            <w:pStyle w:val="76C880E736E94EAEABF587F65C0B79F51"/>
          </w:pPr>
          <w:r>
            <w:rPr>
              <w:rStyle w:val="Tekstzastpczy"/>
            </w:rPr>
            <w:t>…</w:t>
          </w:r>
        </w:p>
      </w:docPartBody>
    </w:docPart>
    <w:docPart>
      <w:docPartPr>
        <w:name w:val="3F86D4CF9AF34617BBBCB3FED0172E81"/>
        <w:category>
          <w:name w:val="Ogólne"/>
          <w:gallery w:val="placeholder"/>
        </w:category>
        <w:types>
          <w:type w:val="bbPlcHdr"/>
        </w:types>
        <w:behaviors>
          <w:behavior w:val="content"/>
        </w:behaviors>
        <w:guid w:val="{CE1E2E65-CFBE-412B-B2CA-D42C360FCD80}"/>
      </w:docPartPr>
      <w:docPartBody>
        <w:p w:rsidR="00ED636C" w:rsidRDefault="008C24E6" w:rsidP="008C24E6">
          <w:pPr>
            <w:pStyle w:val="3F86D4CF9AF34617BBBCB3FED0172E811"/>
          </w:pPr>
          <w:r>
            <w:rPr>
              <w:rStyle w:val="Tekstzastpczy"/>
            </w:rPr>
            <w:t>…</w:t>
          </w:r>
        </w:p>
      </w:docPartBody>
    </w:docPart>
    <w:docPart>
      <w:docPartPr>
        <w:name w:val="2BD47AF11550470CA305C612B841C24A"/>
        <w:category>
          <w:name w:val="Ogólne"/>
          <w:gallery w:val="placeholder"/>
        </w:category>
        <w:types>
          <w:type w:val="bbPlcHdr"/>
        </w:types>
        <w:behaviors>
          <w:behavior w:val="content"/>
        </w:behaviors>
        <w:guid w:val="{3D505A6B-D0A8-426A-AE48-FC6767748155}"/>
      </w:docPartPr>
      <w:docPartBody>
        <w:p w:rsidR="00ED636C" w:rsidRDefault="008C24E6" w:rsidP="008C24E6">
          <w:pPr>
            <w:pStyle w:val="2BD47AF11550470CA305C612B841C24A1"/>
          </w:pPr>
          <w:r>
            <w:rPr>
              <w:rStyle w:val="Tekstzastpczy"/>
            </w:rPr>
            <w:t>…</w:t>
          </w:r>
        </w:p>
      </w:docPartBody>
    </w:docPart>
    <w:docPart>
      <w:docPartPr>
        <w:name w:val="F9176E38C914402C99B9937469FA372E"/>
        <w:category>
          <w:name w:val="Ogólne"/>
          <w:gallery w:val="placeholder"/>
        </w:category>
        <w:types>
          <w:type w:val="bbPlcHdr"/>
        </w:types>
        <w:behaviors>
          <w:behavior w:val="content"/>
        </w:behaviors>
        <w:guid w:val="{9A69C229-406F-43F2-9807-478DE2E32EF9}"/>
      </w:docPartPr>
      <w:docPartBody>
        <w:p w:rsidR="00ED636C" w:rsidRDefault="008C24E6" w:rsidP="008C24E6">
          <w:pPr>
            <w:pStyle w:val="F9176E38C914402C99B9937469FA372E1"/>
          </w:pPr>
          <w:r>
            <w:rPr>
              <w:rStyle w:val="Tekstzastpczy"/>
            </w:rPr>
            <w:t>…</w:t>
          </w:r>
        </w:p>
      </w:docPartBody>
    </w:docPart>
    <w:docPart>
      <w:docPartPr>
        <w:name w:val="1A1330F774C0438FAD72F7F49D4493F5"/>
        <w:category>
          <w:name w:val="Ogólne"/>
          <w:gallery w:val="placeholder"/>
        </w:category>
        <w:types>
          <w:type w:val="bbPlcHdr"/>
        </w:types>
        <w:behaviors>
          <w:behavior w:val="content"/>
        </w:behaviors>
        <w:guid w:val="{F6B32CC2-C474-4F1A-92E1-6E74EA0ECF78}"/>
      </w:docPartPr>
      <w:docPartBody>
        <w:p w:rsidR="00ED636C" w:rsidRDefault="008C24E6" w:rsidP="008C24E6">
          <w:pPr>
            <w:pStyle w:val="1A1330F774C0438FAD72F7F49D4493F51"/>
          </w:pPr>
          <w:r>
            <w:rPr>
              <w:rStyle w:val="Tekstzastpczy"/>
            </w:rPr>
            <w:t>…</w:t>
          </w:r>
        </w:p>
      </w:docPartBody>
    </w:docPart>
    <w:docPart>
      <w:docPartPr>
        <w:name w:val="489E496535B04221A2EE1080295D02CA"/>
        <w:category>
          <w:name w:val="Ogólne"/>
          <w:gallery w:val="placeholder"/>
        </w:category>
        <w:types>
          <w:type w:val="bbPlcHdr"/>
        </w:types>
        <w:behaviors>
          <w:behavior w:val="content"/>
        </w:behaviors>
        <w:guid w:val="{81B2E18C-7FE2-4B17-99DE-FC146D712AFC}"/>
      </w:docPartPr>
      <w:docPartBody>
        <w:p w:rsidR="00ED636C" w:rsidRDefault="008C24E6" w:rsidP="008C24E6">
          <w:pPr>
            <w:pStyle w:val="489E496535B04221A2EE1080295D02CA1"/>
          </w:pPr>
          <w:r>
            <w:rPr>
              <w:rStyle w:val="Tekstzastpczy"/>
            </w:rPr>
            <w:t>…</w:t>
          </w:r>
        </w:p>
      </w:docPartBody>
    </w:docPart>
    <w:docPart>
      <w:docPartPr>
        <w:name w:val="F64B48CB6FBD41888EA456351C13AE8B"/>
        <w:category>
          <w:name w:val="Ogólne"/>
          <w:gallery w:val="placeholder"/>
        </w:category>
        <w:types>
          <w:type w:val="bbPlcHdr"/>
        </w:types>
        <w:behaviors>
          <w:behavior w:val="content"/>
        </w:behaviors>
        <w:guid w:val="{82B4BC74-AF31-42E2-AD94-C8F028888CE7}"/>
      </w:docPartPr>
      <w:docPartBody>
        <w:p w:rsidR="00ED636C" w:rsidRDefault="008C24E6" w:rsidP="008C24E6">
          <w:pPr>
            <w:pStyle w:val="F64B48CB6FBD41888EA456351C13AE8B1"/>
          </w:pPr>
          <w:r>
            <w:rPr>
              <w:rStyle w:val="Tekstzastpczy"/>
            </w:rPr>
            <w:t>…</w:t>
          </w:r>
        </w:p>
      </w:docPartBody>
    </w:docPart>
    <w:docPart>
      <w:docPartPr>
        <w:name w:val="18C9AE5930BB496C8AE6E0A33CC0227F"/>
        <w:category>
          <w:name w:val="Ogólne"/>
          <w:gallery w:val="placeholder"/>
        </w:category>
        <w:types>
          <w:type w:val="bbPlcHdr"/>
        </w:types>
        <w:behaviors>
          <w:behavior w:val="content"/>
        </w:behaviors>
        <w:guid w:val="{42654F16-F5F1-440B-9E33-4293EDBBD1FD}"/>
      </w:docPartPr>
      <w:docPartBody>
        <w:p w:rsidR="00ED636C" w:rsidRDefault="008C24E6" w:rsidP="008C24E6">
          <w:pPr>
            <w:pStyle w:val="18C9AE5930BB496C8AE6E0A33CC0227F1"/>
          </w:pPr>
          <w:r>
            <w:rPr>
              <w:rStyle w:val="Tekstzastpczy"/>
            </w:rPr>
            <w:t>…</w:t>
          </w:r>
        </w:p>
      </w:docPartBody>
    </w:docPart>
    <w:docPart>
      <w:docPartPr>
        <w:name w:val="051A12D04EF940B0BE4816DAF67827B6"/>
        <w:category>
          <w:name w:val="Ogólne"/>
          <w:gallery w:val="placeholder"/>
        </w:category>
        <w:types>
          <w:type w:val="bbPlcHdr"/>
        </w:types>
        <w:behaviors>
          <w:behavior w:val="content"/>
        </w:behaviors>
        <w:guid w:val="{5F4228A9-AE3F-468B-BA1A-3A338014928E}"/>
      </w:docPartPr>
      <w:docPartBody>
        <w:p w:rsidR="00ED636C" w:rsidRDefault="008C24E6" w:rsidP="008C24E6">
          <w:pPr>
            <w:pStyle w:val="051A12D04EF940B0BE4816DAF67827B61"/>
          </w:pPr>
          <w:r>
            <w:rPr>
              <w:rStyle w:val="Tekstzastpczy"/>
            </w:rPr>
            <w:t>…</w:t>
          </w:r>
        </w:p>
      </w:docPartBody>
    </w:docPart>
    <w:docPart>
      <w:docPartPr>
        <w:name w:val="603F9EE2D25F43AF87C0581A06FDDDF4"/>
        <w:category>
          <w:name w:val="Ogólne"/>
          <w:gallery w:val="placeholder"/>
        </w:category>
        <w:types>
          <w:type w:val="bbPlcHdr"/>
        </w:types>
        <w:behaviors>
          <w:behavior w:val="content"/>
        </w:behaviors>
        <w:guid w:val="{6390E650-717F-44DC-ACA4-DB5FDF4ACE48}"/>
      </w:docPartPr>
      <w:docPartBody>
        <w:p w:rsidR="00ED636C" w:rsidRDefault="008C24E6" w:rsidP="008C24E6">
          <w:pPr>
            <w:pStyle w:val="603F9EE2D25F43AF87C0581A06FDDDF41"/>
          </w:pPr>
          <w:r>
            <w:rPr>
              <w:rStyle w:val="Tekstzastpczy"/>
            </w:rPr>
            <w:t>…</w:t>
          </w:r>
        </w:p>
      </w:docPartBody>
    </w:docPart>
    <w:docPart>
      <w:docPartPr>
        <w:name w:val="53366C9A82CA4662B1939CE7F8EC559E"/>
        <w:category>
          <w:name w:val="Ogólne"/>
          <w:gallery w:val="placeholder"/>
        </w:category>
        <w:types>
          <w:type w:val="bbPlcHdr"/>
        </w:types>
        <w:behaviors>
          <w:behavior w:val="content"/>
        </w:behaviors>
        <w:guid w:val="{65990F01-C785-4213-A6F3-DCC77DF51D2E}"/>
      </w:docPartPr>
      <w:docPartBody>
        <w:p w:rsidR="00ED636C" w:rsidRDefault="008C24E6" w:rsidP="008C24E6">
          <w:pPr>
            <w:pStyle w:val="53366C9A82CA4662B1939CE7F8EC559E1"/>
          </w:pPr>
          <w:r>
            <w:rPr>
              <w:rStyle w:val="Tekstzastpczy"/>
            </w:rPr>
            <w:t>…</w:t>
          </w:r>
        </w:p>
      </w:docPartBody>
    </w:docPart>
    <w:docPart>
      <w:docPartPr>
        <w:name w:val="C075FCF1252643889C628C8BCFD84613"/>
        <w:category>
          <w:name w:val="Ogólne"/>
          <w:gallery w:val="placeholder"/>
        </w:category>
        <w:types>
          <w:type w:val="bbPlcHdr"/>
        </w:types>
        <w:behaviors>
          <w:behavior w:val="content"/>
        </w:behaviors>
        <w:guid w:val="{56AEAEF8-A7A5-4C86-9599-3683C785CDB3}"/>
      </w:docPartPr>
      <w:docPartBody>
        <w:p w:rsidR="00ED636C" w:rsidRDefault="008C24E6" w:rsidP="008C24E6">
          <w:pPr>
            <w:pStyle w:val="C075FCF1252643889C628C8BCFD846131"/>
          </w:pPr>
          <w:r>
            <w:rPr>
              <w:rStyle w:val="Tekstzastpczy"/>
            </w:rPr>
            <w:t>…</w:t>
          </w:r>
        </w:p>
      </w:docPartBody>
    </w:docPart>
    <w:docPart>
      <w:docPartPr>
        <w:name w:val="ABEBEC7A12444CB49642F0208C8A3F49"/>
        <w:category>
          <w:name w:val="Ogólne"/>
          <w:gallery w:val="placeholder"/>
        </w:category>
        <w:types>
          <w:type w:val="bbPlcHdr"/>
        </w:types>
        <w:behaviors>
          <w:behavior w:val="content"/>
        </w:behaviors>
        <w:guid w:val="{239EE25F-432D-4F53-B6C0-69D401F646E1}"/>
      </w:docPartPr>
      <w:docPartBody>
        <w:p w:rsidR="00ED636C" w:rsidRDefault="008C24E6" w:rsidP="008C24E6">
          <w:pPr>
            <w:pStyle w:val="ABEBEC7A12444CB49642F0208C8A3F491"/>
          </w:pPr>
          <w:r>
            <w:rPr>
              <w:rStyle w:val="Tekstzastpczy"/>
            </w:rPr>
            <w:t>…</w:t>
          </w:r>
        </w:p>
      </w:docPartBody>
    </w:docPart>
    <w:docPart>
      <w:docPartPr>
        <w:name w:val="6DB11F1876044B1795DE007CACE666BE"/>
        <w:category>
          <w:name w:val="Ogólne"/>
          <w:gallery w:val="placeholder"/>
        </w:category>
        <w:types>
          <w:type w:val="bbPlcHdr"/>
        </w:types>
        <w:behaviors>
          <w:behavior w:val="content"/>
        </w:behaviors>
        <w:guid w:val="{06137538-098C-4B13-9AA9-6CC23EC5E1C2}"/>
      </w:docPartPr>
      <w:docPartBody>
        <w:p w:rsidR="00ED636C" w:rsidRDefault="008C24E6" w:rsidP="008C24E6">
          <w:pPr>
            <w:pStyle w:val="6DB11F1876044B1795DE007CACE666BE1"/>
          </w:pPr>
          <w:r>
            <w:rPr>
              <w:rStyle w:val="Tekstzastpczy"/>
            </w:rPr>
            <w:t>…</w:t>
          </w:r>
        </w:p>
      </w:docPartBody>
    </w:docPart>
    <w:docPart>
      <w:docPartPr>
        <w:name w:val="E52ED68A6B5A40FAB0A34A8332210992"/>
        <w:category>
          <w:name w:val="Ogólne"/>
          <w:gallery w:val="placeholder"/>
        </w:category>
        <w:types>
          <w:type w:val="bbPlcHdr"/>
        </w:types>
        <w:behaviors>
          <w:behavior w:val="content"/>
        </w:behaviors>
        <w:guid w:val="{FC92B6FF-77D6-4C29-8917-5E5161E775CD}"/>
      </w:docPartPr>
      <w:docPartBody>
        <w:p w:rsidR="00ED636C" w:rsidRDefault="008C24E6" w:rsidP="008C24E6">
          <w:pPr>
            <w:pStyle w:val="E52ED68A6B5A40FAB0A34A83322109921"/>
          </w:pPr>
          <w:r>
            <w:rPr>
              <w:rStyle w:val="Tekstzastpczy"/>
            </w:rPr>
            <w:t>…</w:t>
          </w:r>
        </w:p>
      </w:docPartBody>
    </w:docPart>
    <w:docPart>
      <w:docPartPr>
        <w:name w:val="99D033FED5AA4059838BD5288E8BBE8E"/>
        <w:category>
          <w:name w:val="Ogólne"/>
          <w:gallery w:val="placeholder"/>
        </w:category>
        <w:types>
          <w:type w:val="bbPlcHdr"/>
        </w:types>
        <w:behaviors>
          <w:behavior w:val="content"/>
        </w:behaviors>
        <w:guid w:val="{BBB751B1-F3D1-4654-8969-405B1F5DA23D}"/>
      </w:docPartPr>
      <w:docPartBody>
        <w:p w:rsidR="00ED636C" w:rsidRDefault="008C24E6" w:rsidP="008C24E6">
          <w:pPr>
            <w:pStyle w:val="99D033FED5AA4059838BD5288E8BBE8E1"/>
          </w:pPr>
          <w:r>
            <w:rPr>
              <w:rStyle w:val="Tekstzastpczy"/>
            </w:rPr>
            <w:t>…</w:t>
          </w:r>
        </w:p>
      </w:docPartBody>
    </w:docPart>
    <w:docPart>
      <w:docPartPr>
        <w:name w:val="11768525648B4A1EB20B716750C48649"/>
        <w:category>
          <w:name w:val="Ogólne"/>
          <w:gallery w:val="placeholder"/>
        </w:category>
        <w:types>
          <w:type w:val="bbPlcHdr"/>
        </w:types>
        <w:behaviors>
          <w:behavior w:val="content"/>
        </w:behaviors>
        <w:guid w:val="{3FCF9169-AC8A-40DE-A6DF-551CF8684CAC}"/>
      </w:docPartPr>
      <w:docPartBody>
        <w:p w:rsidR="00ED636C" w:rsidRDefault="008C24E6" w:rsidP="008C24E6">
          <w:pPr>
            <w:pStyle w:val="11768525648B4A1EB20B716750C486491"/>
          </w:pPr>
          <w:r>
            <w:rPr>
              <w:rStyle w:val="Tekstzastpczy"/>
            </w:rPr>
            <w:t>…</w:t>
          </w:r>
        </w:p>
      </w:docPartBody>
    </w:docPart>
    <w:docPart>
      <w:docPartPr>
        <w:name w:val="D8AEE01EC652409FB7164ED0AE59ED60"/>
        <w:category>
          <w:name w:val="Ogólne"/>
          <w:gallery w:val="placeholder"/>
        </w:category>
        <w:types>
          <w:type w:val="bbPlcHdr"/>
        </w:types>
        <w:behaviors>
          <w:behavior w:val="content"/>
        </w:behaviors>
        <w:guid w:val="{32948527-E4FE-42C3-9027-94F68683DC36}"/>
      </w:docPartPr>
      <w:docPartBody>
        <w:p w:rsidR="00ED636C" w:rsidRDefault="008C24E6" w:rsidP="008C24E6">
          <w:pPr>
            <w:pStyle w:val="D8AEE01EC652409FB7164ED0AE59ED601"/>
          </w:pPr>
          <w:r>
            <w:rPr>
              <w:rStyle w:val="Tekstzastpczy"/>
            </w:rPr>
            <w:t>…</w:t>
          </w:r>
        </w:p>
      </w:docPartBody>
    </w:docPart>
    <w:docPart>
      <w:docPartPr>
        <w:name w:val="1A37A6DB438045DCA62C6130CCB4286B"/>
        <w:category>
          <w:name w:val="Ogólne"/>
          <w:gallery w:val="placeholder"/>
        </w:category>
        <w:types>
          <w:type w:val="bbPlcHdr"/>
        </w:types>
        <w:behaviors>
          <w:behavior w:val="content"/>
        </w:behaviors>
        <w:guid w:val="{627ADBAE-7AA4-4C0D-85F1-E98644328DDC}"/>
      </w:docPartPr>
      <w:docPartBody>
        <w:p w:rsidR="00ED636C" w:rsidRDefault="008C24E6" w:rsidP="008C24E6">
          <w:pPr>
            <w:pStyle w:val="1A37A6DB438045DCA62C6130CCB4286B1"/>
          </w:pPr>
          <w:r>
            <w:rPr>
              <w:rStyle w:val="Tekstzastpczy"/>
            </w:rPr>
            <w:t>…</w:t>
          </w:r>
        </w:p>
      </w:docPartBody>
    </w:docPart>
    <w:docPart>
      <w:docPartPr>
        <w:name w:val="D16175844EA24599A6F3EE35BC548EBC"/>
        <w:category>
          <w:name w:val="Ogólne"/>
          <w:gallery w:val="placeholder"/>
        </w:category>
        <w:types>
          <w:type w:val="bbPlcHdr"/>
        </w:types>
        <w:behaviors>
          <w:behavior w:val="content"/>
        </w:behaviors>
        <w:guid w:val="{6B97675F-88AF-4AF4-8418-CE61DBE5D17D}"/>
      </w:docPartPr>
      <w:docPartBody>
        <w:p w:rsidR="00ED636C" w:rsidRDefault="008C24E6" w:rsidP="008C24E6">
          <w:pPr>
            <w:pStyle w:val="D16175844EA24599A6F3EE35BC548EBC1"/>
          </w:pPr>
          <w:r>
            <w:rPr>
              <w:rStyle w:val="Tekstzastpczy"/>
            </w:rPr>
            <w:t>…</w:t>
          </w:r>
        </w:p>
      </w:docPartBody>
    </w:docPart>
    <w:docPart>
      <w:docPartPr>
        <w:name w:val="00FA4E4CC30045DDBBF38440CD753661"/>
        <w:category>
          <w:name w:val="Ogólne"/>
          <w:gallery w:val="placeholder"/>
        </w:category>
        <w:types>
          <w:type w:val="bbPlcHdr"/>
        </w:types>
        <w:behaviors>
          <w:behavior w:val="content"/>
        </w:behaviors>
        <w:guid w:val="{D761A2BD-D678-445B-AF70-63D21458E466}"/>
      </w:docPartPr>
      <w:docPartBody>
        <w:p w:rsidR="00ED636C" w:rsidRDefault="008C24E6" w:rsidP="008C24E6">
          <w:pPr>
            <w:pStyle w:val="00FA4E4CC30045DDBBF38440CD7536611"/>
          </w:pPr>
          <w:r>
            <w:rPr>
              <w:rStyle w:val="Tekstzastpczy"/>
            </w:rPr>
            <w:t>…</w:t>
          </w:r>
        </w:p>
      </w:docPartBody>
    </w:docPart>
    <w:docPart>
      <w:docPartPr>
        <w:name w:val="41C2E766C86C49BDAE5D1683E6C40DF5"/>
        <w:category>
          <w:name w:val="Ogólne"/>
          <w:gallery w:val="placeholder"/>
        </w:category>
        <w:types>
          <w:type w:val="bbPlcHdr"/>
        </w:types>
        <w:behaviors>
          <w:behavior w:val="content"/>
        </w:behaviors>
        <w:guid w:val="{3E39A16C-60B6-4048-8FF6-1B4C65CA8ADA}"/>
      </w:docPartPr>
      <w:docPartBody>
        <w:p w:rsidR="00ED636C" w:rsidRDefault="008C24E6" w:rsidP="008C24E6">
          <w:pPr>
            <w:pStyle w:val="41C2E766C86C49BDAE5D1683E6C40DF51"/>
          </w:pPr>
          <w:r>
            <w:rPr>
              <w:rStyle w:val="Tekstzastpczy"/>
            </w:rPr>
            <w:t>…</w:t>
          </w:r>
        </w:p>
      </w:docPartBody>
    </w:docPart>
    <w:docPart>
      <w:docPartPr>
        <w:name w:val="F94F0CD384E94421807560883EB7DF65"/>
        <w:category>
          <w:name w:val="Ogólne"/>
          <w:gallery w:val="placeholder"/>
        </w:category>
        <w:types>
          <w:type w:val="bbPlcHdr"/>
        </w:types>
        <w:behaviors>
          <w:behavior w:val="content"/>
        </w:behaviors>
        <w:guid w:val="{13ABCE18-9C17-480B-B41A-078D34C0A711}"/>
      </w:docPartPr>
      <w:docPartBody>
        <w:p w:rsidR="00ED636C" w:rsidRDefault="008C24E6" w:rsidP="008C24E6">
          <w:pPr>
            <w:pStyle w:val="F94F0CD384E94421807560883EB7DF651"/>
          </w:pPr>
          <w:r>
            <w:rPr>
              <w:rStyle w:val="Tekstzastpczy"/>
            </w:rPr>
            <w:t>…</w:t>
          </w:r>
        </w:p>
      </w:docPartBody>
    </w:docPart>
    <w:docPart>
      <w:docPartPr>
        <w:name w:val="960B680A35AE4E6798129C35329EB3FA"/>
        <w:category>
          <w:name w:val="Ogólne"/>
          <w:gallery w:val="placeholder"/>
        </w:category>
        <w:types>
          <w:type w:val="bbPlcHdr"/>
        </w:types>
        <w:behaviors>
          <w:behavior w:val="content"/>
        </w:behaviors>
        <w:guid w:val="{87A6F467-1009-4196-B7C2-F5037F31A6CA}"/>
      </w:docPartPr>
      <w:docPartBody>
        <w:p w:rsidR="00ED636C" w:rsidRDefault="008C24E6" w:rsidP="008C24E6">
          <w:pPr>
            <w:pStyle w:val="960B680A35AE4E6798129C35329EB3FA1"/>
          </w:pPr>
          <w:r>
            <w:rPr>
              <w:rStyle w:val="Tekstzastpczy"/>
            </w:rPr>
            <w:t>…</w:t>
          </w:r>
        </w:p>
      </w:docPartBody>
    </w:docPart>
    <w:docPart>
      <w:docPartPr>
        <w:name w:val="94C9C479A83F428695B5FD814413E15D"/>
        <w:category>
          <w:name w:val="Ogólne"/>
          <w:gallery w:val="placeholder"/>
        </w:category>
        <w:types>
          <w:type w:val="bbPlcHdr"/>
        </w:types>
        <w:behaviors>
          <w:behavior w:val="content"/>
        </w:behaviors>
        <w:guid w:val="{A2F87EFD-256F-4459-A858-3CA9F14189BB}"/>
      </w:docPartPr>
      <w:docPartBody>
        <w:p w:rsidR="00ED636C" w:rsidRDefault="008C24E6" w:rsidP="008C24E6">
          <w:pPr>
            <w:pStyle w:val="94C9C479A83F428695B5FD814413E15D1"/>
          </w:pPr>
          <w:r>
            <w:rPr>
              <w:rStyle w:val="Tekstzastpczy"/>
            </w:rPr>
            <w:t>…</w:t>
          </w:r>
        </w:p>
      </w:docPartBody>
    </w:docPart>
    <w:docPart>
      <w:docPartPr>
        <w:name w:val="E3515BF9EFC343299F913968F54AA133"/>
        <w:category>
          <w:name w:val="Ogólne"/>
          <w:gallery w:val="placeholder"/>
        </w:category>
        <w:types>
          <w:type w:val="bbPlcHdr"/>
        </w:types>
        <w:behaviors>
          <w:behavior w:val="content"/>
        </w:behaviors>
        <w:guid w:val="{65019265-9C91-4617-88DE-9CBDD3E34387}"/>
      </w:docPartPr>
      <w:docPartBody>
        <w:p w:rsidR="00ED636C" w:rsidRDefault="008C24E6" w:rsidP="008C24E6">
          <w:pPr>
            <w:pStyle w:val="E3515BF9EFC343299F913968F54AA1331"/>
          </w:pPr>
          <w:r>
            <w:rPr>
              <w:rStyle w:val="Tekstzastpczy"/>
            </w:rPr>
            <w:t>…</w:t>
          </w:r>
        </w:p>
      </w:docPartBody>
    </w:docPart>
    <w:docPart>
      <w:docPartPr>
        <w:name w:val="1E9E5171557948A0AFD7839F8599A2E3"/>
        <w:category>
          <w:name w:val="Ogólne"/>
          <w:gallery w:val="placeholder"/>
        </w:category>
        <w:types>
          <w:type w:val="bbPlcHdr"/>
        </w:types>
        <w:behaviors>
          <w:behavior w:val="content"/>
        </w:behaviors>
        <w:guid w:val="{B485EE94-98AA-4278-B67F-525E33279B91}"/>
      </w:docPartPr>
      <w:docPartBody>
        <w:p w:rsidR="00ED636C" w:rsidRDefault="008C24E6" w:rsidP="008C24E6">
          <w:pPr>
            <w:pStyle w:val="1E9E5171557948A0AFD7839F8599A2E31"/>
          </w:pPr>
          <w:r>
            <w:rPr>
              <w:rStyle w:val="Tekstzastpczy"/>
            </w:rPr>
            <w:t>…</w:t>
          </w:r>
        </w:p>
      </w:docPartBody>
    </w:docPart>
    <w:docPart>
      <w:docPartPr>
        <w:name w:val="A0EFAF5FE91F41FFA954AF074A39C68B"/>
        <w:category>
          <w:name w:val="Ogólne"/>
          <w:gallery w:val="placeholder"/>
        </w:category>
        <w:types>
          <w:type w:val="bbPlcHdr"/>
        </w:types>
        <w:behaviors>
          <w:behavior w:val="content"/>
        </w:behaviors>
        <w:guid w:val="{0816539F-EC63-4928-9F5B-B9759840E66A}"/>
      </w:docPartPr>
      <w:docPartBody>
        <w:p w:rsidR="00ED636C" w:rsidRDefault="008C24E6" w:rsidP="008C24E6">
          <w:pPr>
            <w:pStyle w:val="A0EFAF5FE91F41FFA954AF074A39C68B1"/>
          </w:pPr>
          <w:r>
            <w:rPr>
              <w:rStyle w:val="Tekstzastpczy"/>
            </w:rPr>
            <w:t>…</w:t>
          </w:r>
        </w:p>
      </w:docPartBody>
    </w:docPart>
    <w:docPart>
      <w:docPartPr>
        <w:name w:val="E565E419A2624FD8ADB2BAA34A76D91B"/>
        <w:category>
          <w:name w:val="Ogólne"/>
          <w:gallery w:val="placeholder"/>
        </w:category>
        <w:types>
          <w:type w:val="bbPlcHdr"/>
        </w:types>
        <w:behaviors>
          <w:behavior w:val="content"/>
        </w:behaviors>
        <w:guid w:val="{BAEF1515-5816-4A8D-99E3-AF42EC38E825}"/>
      </w:docPartPr>
      <w:docPartBody>
        <w:p w:rsidR="00ED636C" w:rsidRDefault="008C24E6" w:rsidP="008C24E6">
          <w:pPr>
            <w:pStyle w:val="E565E419A2624FD8ADB2BAA34A76D91B1"/>
          </w:pPr>
          <w:r>
            <w:rPr>
              <w:rStyle w:val="Tekstzastpczy"/>
            </w:rPr>
            <w:t>…</w:t>
          </w:r>
        </w:p>
      </w:docPartBody>
    </w:docPart>
    <w:docPart>
      <w:docPartPr>
        <w:name w:val="5CB0C1DE82A14A2690B9B603C07DF040"/>
        <w:category>
          <w:name w:val="Ogólne"/>
          <w:gallery w:val="placeholder"/>
        </w:category>
        <w:types>
          <w:type w:val="bbPlcHdr"/>
        </w:types>
        <w:behaviors>
          <w:behavior w:val="content"/>
        </w:behaviors>
        <w:guid w:val="{A6F44F6C-B629-457D-A17F-B42070B9A097}"/>
      </w:docPartPr>
      <w:docPartBody>
        <w:p w:rsidR="00ED636C" w:rsidRDefault="008C24E6" w:rsidP="008C24E6">
          <w:pPr>
            <w:pStyle w:val="5CB0C1DE82A14A2690B9B603C07DF0401"/>
          </w:pPr>
          <w:r>
            <w:rPr>
              <w:rStyle w:val="Tekstzastpczy"/>
            </w:rPr>
            <w:t>…</w:t>
          </w:r>
        </w:p>
      </w:docPartBody>
    </w:docPart>
    <w:docPart>
      <w:docPartPr>
        <w:name w:val="7D35605A078F42AC9DA353404F3E035F"/>
        <w:category>
          <w:name w:val="Ogólne"/>
          <w:gallery w:val="placeholder"/>
        </w:category>
        <w:types>
          <w:type w:val="bbPlcHdr"/>
        </w:types>
        <w:behaviors>
          <w:behavior w:val="content"/>
        </w:behaviors>
        <w:guid w:val="{45E4D8FC-5024-499A-A7F5-A5D4395C0F6B}"/>
      </w:docPartPr>
      <w:docPartBody>
        <w:p w:rsidR="00ED636C" w:rsidRDefault="008C24E6" w:rsidP="008C24E6">
          <w:pPr>
            <w:pStyle w:val="7D35605A078F42AC9DA353404F3E035F1"/>
          </w:pPr>
          <w:r>
            <w:rPr>
              <w:rStyle w:val="Tekstzastpczy"/>
            </w:rPr>
            <w:t>…</w:t>
          </w:r>
        </w:p>
      </w:docPartBody>
    </w:docPart>
    <w:docPart>
      <w:docPartPr>
        <w:name w:val="11FADDB575C1431DB85614BA01A6EC86"/>
        <w:category>
          <w:name w:val="Ogólne"/>
          <w:gallery w:val="placeholder"/>
        </w:category>
        <w:types>
          <w:type w:val="bbPlcHdr"/>
        </w:types>
        <w:behaviors>
          <w:behavior w:val="content"/>
        </w:behaviors>
        <w:guid w:val="{A2B4AD88-0F0E-4C27-8046-FD73AEAE1380}"/>
      </w:docPartPr>
      <w:docPartBody>
        <w:p w:rsidR="00ED636C" w:rsidRDefault="008C24E6" w:rsidP="008C24E6">
          <w:pPr>
            <w:pStyle w:val="11FADDB575C1431DB85614BA01A6EC861"/>
          </w:pPr>
          <w:r>
            <w:rPr>
              <w:rStyle w:val="Tekstzastpczy"/>
            </w:rPr>
            <w:t>…</w:t>
          </w:r>
        </w:p>
      </w:docPartBody>
    </w:docPart>
    <w:docPart>
      <w:docPartPr>
        <w:name w:val="C0BCF8821ED743E887DE7DD3A6B97D91"/>
        <w:category>
          <w:name w:val="Ogólne"/>
          <w:gallery w:val="placeholder"/>
        </w:category>
        <w:types>
          <w:type w:val="bbPlcHdr"/>
        </w:types>
        <w:behaviors>
          <w:behavior w:val="content"/>
        </w:behaviors>
        <w:guid w:val="{A18C1024-B38E-4149-B1B5-F72FC2EC3139}"/>
      </w:docPartPr>
      <w:docPartBody>
        <w:p w:rsidR="00ED636C" w:rsidRDefault="008C24E6" w:rsidP="008C24E6">
          <w:pPr>
            <w:pStyle w:val="C0BCF8821ED743E887DE7DD3A6B97D911"/>
          </w:pPr>
          <w:r>
            <w:rPr>
              <w:rStyle w:val="Tekstzastpczy"/>
            </w:rPr>
            <w:t>…</w:t>
          </w:r>
        </w:p>
      </w:docPartBody>
    </w:docPart>
    <w:docPart>
      <w:docPartPr>
        <w:name w:val="2FF73771C2FD4804A5DFC0565ED558C7"/>
        <w:category>
          <w:name w:val="Ogólne"/>
          <w:gallery w:val="placeholder"/>
        </w:category>
        <w:types>
          <w:type w:val="bbPlcHdr"/>
        </w:types>
        <w:behaviors>
          <w:behavior w:val="content"/>
        </w:behaviors>
        <w:guid w:val="{2C94A67E-2845-4FE9-B92D-A313C3A6000A}"/>
      </w:docPartPr>
      <w:docPartBody>
        <w:p w:rsidR="00ED636C" w:rsidRDefault="008C24E6" w:rsidP="008C24E6">
          <w:pPr>
            <w:pStyle w:val="2FF73771C2FD4804A5DFC0565ED558C71"/>
          </w:pPr>
          <w:r>
            <w:rPr>
              <w:rStyle w:val="Tekstzastpczy"/>
            </w:rPr>
            <w:t>…</w:t>
          </w:r>
        </w:p>
      </w:docPartBody>
    </w:docPart>
    <w:docPart>
      <w:docPartPr>
        <w:name w:val="049CCC1A134D4C668A2452292FB508C2"/>
        <w:category>
          <w:name w:val="Ogólne"/>
          <w:gallery w:val="placeholder"/>
        </w:category>
        <w:types>
          <w:type w:val="bbPlcHdr"/>
        </w:types>
        <w:behaviors>
          <w:behavior w:val="content"/>
        </w:behaviors>
        <w:guid w:val="{DD778577-DCD5-4493-B900-0A78E0E5491D}"/>
      </w:docPartPr>
      <w:docPartBody>
        <w:p w:rsidR="00ED636C" w:rsidRDefault="008C24E6" w:rsidP="008C24E6">
          <w:pPr>
            <w:pStyle w:val="049CCC1A134D4C668A2452292FB508C21"/>
          </w:pPr>
          <w:r>
            <w:rPr>
              <w:rStyle w:val="Tekstzastpczy"/>
            </w:rPr>
            <w:t>…</w:t>
          </w:r>
        </w:p>
      </w:docPartBody>
    </w:docPart>
    <w:docPart>
      <w:docPartPr>
        <w:name w:val="467EB9805581437D88EEFC7D09B27D36"/>
        <w:category>
          <w:name w:val="Ogólne"/>
          <w:gallery w:val="placeholder"/>
        </w:category>
        <w:types>
          <w:type w:val="bbPlcHdr"/>
        </w:types>
        <w:behaviors>
          <w:behavior w:val="content"/>
        </w:behaviors>
        <w:guid w:val="{6523B6E0-78B8-4D8B-A188-9CE1E7F94F4C}"/>
      </w:docPartPr>
      <w:docPartBody>
        <w:p w:rsidR="00ED636C" w:rsidRDefault="008C24E6" w:rsidP="008C24E6">
          <w:pPr>
            <w:pStyle w:val="467EB9805581437D88EEFC7D09B27D361"/>
          </w:pPr>
          <w:r>
            <w:rPr>
              <w:rStyle w:val="Tekstzastpczy"/>
            </w:rPr>
            <w:t>…</w:t>
          </w:r>
        </w:p>
      </w:docPartBody>
    </w:docPart>
    <w:docPart>
      <w:docPartPr>
        <w:name w:val="9406507388D44A1BB1A5570D5D875711"/>
        <w:category>
          <w:name w:val="Ogólne"/>
          <w:gallery w:val="placeholder"/>
        </w:category>
        <w:types>
          <w:type w:val="bbPlcHdr"/>
        </w:types>
        <w:behaviors>
          <w:behavior w:val="content"/>
        </w:behaviors>
        <w:guid w:val="{EC05ED1A-7887-40F6-979A-632FE75B1682}"/>
      </w:docPartPr>
      <w:docPartBody>
        <w:p w:rsidR="00ED636C" w:rsidRDefault="008C24E6" w:rsidP="008C24E6">
          <w:pPr>
            <w:pStyle w:val="9406507388D44A1BB1A5570D5D8757111"/>
          </w:pPr>
          <w:r>
            <w:rPr>
              <w:rStyle w:val="Tekstzastpczy"/>
            </w:rPr>
            <w:t>…</w:t>
          </w:r>
        </w:p>
      </w:docPartBody>
    </w:docPart>
    <w:docPart>
      <w:docPartPr>
        <w:name w:val="F959D483F86C42C2831317DD0208F2AF"/>
        <w:category>
          <w:name w:val="Ogólne"/>
          <w:gallery w:val="placeholder"/>
        </w:category>
        <w:types>
          <w:type w:val="bbPlcHdr"/>
        </w:types>
        <w:behaviors>
          <w:behavior w:val="content"/>
        </w:behaviors>
        <w:guid w:val="{5F0765C0-4DA5-4395-A771-46B8E507DFA9}"/>
      </w:docPartPr>
      <w:docPartBody>
        <w:p w:rsidR="00ED636C" w:rsidRDefault="008C24E6" w:rsidP="008C24E6">
          <w:pPr>
            <w:pStyle w:val="F959D483F86C42C2831317DD0208F2AF1"/>
          </w:pPr>
          <w:r>
            <w:rPr>
              <w:rStyle w:val="Tekstzastpczy"/>
            </w:rPr>
            <w:t>…</w:t>
          </w:r>
        </w:p>
      </w:docPartBody>
    </w:docPart>
    <w:docPart>
      <w:docPartPr>
        <w:name w:val="8EE174EA40A64614B793AC51E2C17791"/>
        <w:category>
          <w:name w:val="Ogólne"/>
          <w:gallery w:val="placeholder"/>
        </w:category>
        <w:types>
          <w:type w:val="bbPlcHdr"/>
        </w:types>
        <w:behaviors>
          <w:behavior w:val="content"/>
        </w:behaviors>
        <w:guid w:val="{A5952C62-58ED-445B-BD65-EED2100263A7}"/>
      </w:docPartPr>
      <w:docPartBody>
        <w:p w:rsidR="00ED636C" w:rsidRDefault="008C24E6" w:rsidP="008C24E6">
          <w:pPr>
            <w:pStyle w:val="8EE174EA40A64614B793AC51E2C177911"/>
          </w:pPr>
          <w:r>
            <w:rPr>
              <w:rStyle w:val="Tekstzastpczy"/>
            </w:rPr>
            <w:t>…</w:t>
          </w:r>
        </w:p>
      </w:docPartBody>
    </w:docPart>
    <w:docPart>
      <w:docPartPr>
        <w:name w:val="C8D2B8DBC9844E5BB1C7744F09390BE2"/>
        <w:category>
          <w:name w:val="Ogólne"/>
          <w:gallery w:val="placeholder"/>
        </w:category>
        <w:types>
          <w:type w:val="bbPlcHdr"/>
        </w:types>
        <w:behaviors>
          <w:behavior w:val="content"/>
        </w:behaviors>
        <w:guid w:val="{3F38314A-FECE-48CC-B318-CFB9268AA495}"/>
      </w:docPartPr>
      <w:docPartBody>
        <w:p w:rsidR="00ED636C" w:rsidRDefault="008C24E6" w:rsidP="008C24E6">
          <w:pPr>
            <w:pStyle w:val="C8D2B8DBC9844E5BB1C7744F09390BE21"/>
          </w:pPr>
          <w:r>
            <w:rPr>
              <w:rStyle w:val="Tekstzastpczy"/>
            </w:rPr>
            <w:t>…</w:t>
          </w:r>
        </w:p>
      </w:docPartBody>
    </w:docPart>
    <w:docPart>
      <w:docPartPr>
        <w:name w:val="BFCAAAD862F74F81B955B77D8E2122D2"/>
        <w:category>
          <w:name w:val="Ogólne"/>
          <w:gallery w:val="placeholder"/>
        </w:category>
        <w:types>
          <w:type w:val="bbPlcHdr"/>
        </w:types>
        <w:behaviors>
          <w:behavior w:val="content"/>
        </w:behaviors>
        <w:guid w:val="{685F5775-3127-4E8F-9484-9E9830E038C1}"/>
      </w:docPartPr>
      <w:docPartBody>
        <w:p w:rsidR="00ED636C" w:rsidRDefault="008C24E6" w:rsidP="008C24E6">
          <w:pPr>
            <w:pStyle w:val="BFCAAAD862F74F81B955B77D8E2122D21"/>
          </w:pPr>
          <w:r>
            <w:rPr>
              <w:rStyle w:val="Tekstzastpczy"/>
            </w:rPr>
            <w:t>…</w:t>
          </w:r>
        </w:p>
      </w:docPartBody>
    </w:docPart>
    <w:docPart>
      <w:docPartPr>
        <w:name w:val="72AA942901B648B7BECC69C3F4AF582E"/>
        <w:category>
          <w:name w:val="Ogólne"/>
          <w:gallery w:val="placeholder"/>
        </w:category>
        <w:types>
          <w:type w:val="bbPlcHdr"/>
        </w:types>
        <w:behaviors>
          <w:behavior w:val="content"/>
        </w:behaviors>
        <w:guid w:val="{69A36914-A353-403C-A5BD-FB65052C6478}"/>
      </w:docPartPr>
      <w:docPartBody>
        <w:p w:rsidR="00ED636C" w:rsidRDefault="008C24E6" w:rsidP="008C24E6">
          <w:pPr>
            <w:pStyle w:val="72AA942901B648B7BECC69C3F4AF582E1"/>
          </w:pPr>
          <w:r>
            <w:rPr>
              <w:rStyle w:val="Tekstzastpczy"/>
            </w:rPr>
            <w:t>…</w:t>
          </w:r>
        </w:p>
      </w:docPartBody>
    </w:docPart>
    <w:docPart>
      <w:docPartPr>
        <w:name w:val="CD2C7E866B9846F68C0EDD37EDDF7057"/>
        <w:category>
          <w:name w:val="Ogólne"/>
          <w:gallery w:val="placeholder"/>
        </w:category>
        <w:types>
          <w:type w:val="bbPlcHdr"/>
        </w:types>
        <w:behaviors>
          <w:behavior w:val="content"/>
        </w:behaviors>
        <w:guid w:val="{5559A904-11C3-460D-A8B6-2D3F6E3BE104}"/>
      </w:docPartPr>
      <w:docPartBody>
        <w:p w:rsidR="00ED636C" w:rsidRDefault="008C24E6" w:rsidP="008C24E6">
          <w:pPr>
            <w:pStyle w:val="CD2C7E866B9846F68C0EDD37EDDF70571"/>
          </w:pPr>
          <w:r>
            <w:rPr>
              <w:rStyle w:val="Tekstzastpczy"/>
            </w:rPr>
            <w:t>…</w:t>
          </w:r>
        </w:p>
      </w:docPartBody>
    </w:docPart>
    <w:docPart>
      <w:docPartPr>
        <w:name w:val="26F1D1DB3B1C4DA3AFBA0C6098AC4A59"/>
        <w:category>
          <w:name w:val="Ogólne"/>
          <w:gallery w:val="placeholder"/>
        </w:category>
        <w:types>
          <w:type w:val="bbPlcHdr"/>
        </w:types>
        <w:behaviors>
          <w:behavior w:val="content"/>
        </w:behaviors>
        <w:guid w:val="{72918EEE-9AF5-46DF-A13A-B9D9C478ADCE}"/>
      </w:docPartPr>
      <w:docPartBody>
        <w:p w:rsidR="00ED636C" w:rsidRDefault="008C24E6" w:rsidP="008C24E6">
          <w:pPr>
            <w:pStyle w:val="26F1D1DB3B1C4DA3AFBA0C6098AC4A591"/>
          </w:pPr>
          <w:r>
            <w:rPr>
              <w:rStyle w:val="Tekstzastpczy"/>
            </w:rPr>
            <w:t>…</w:t>
          </w:r>
        </w:p>
      </w:docPartBody>
    </w:docPart>
    <w:docPart>
      <w:docPartPr>
        <w:name w:val="6BD16B39979747EDB043383ACEB4C746"/>
        <w:category>
          <w:name w:val="Ogólne"/>
          <w:gallery w:val="placeholder"/>
        </w:category>
        <w:types>
          <w:type w:val="bbPlcHdr"/>
        </w:types>
        <w:behaviors>
          <w:behavior w:val="content"/>
        </w:behaviors>
        <w:guid w:val="{CED95551-D83F-42B8-8FB0-93A9894C15FF}"/>
      </w:docPartPr>
      <w:docPartBody>
        <w:p w:rsidR="00ED636C" w:rsidRDefault="008C24E6" w:rsidP="008C24E6">
          <w:pPr>
            <w:pStyle w:val="6BD16B39979747EDB043383ACEB4C7461"/>
          </w:pPr>
          <w:r>
            <w:rPr>
              <w:rStyle w:val="Tekstzastpczy"/>
            </w:rPr>
            <w:t>…</w:t>
          </w:r>
        </w:p>
      </w:docPartBody>
    </w:docPart>
    <w:docPart>
      <w:docPartPr>
        <w:name w:val="CD2C9D51D32548EEACE8E88A5B01AAFB"/>
        <w:category>
          <w:name w:val="Ogólne"/>
          <w:gallery w:val="placeholder"/>
        </w:category>
        <w:types>
          <w:type w:val="bbPlcHdr"/>
        </w:types>
        <w:behaviors>
          <w:behavior w:val="content"/>
        </w:behaviors>
        <w:guid w:val="{4F59D2B8-1D75-418D-BDF0-B1F7A505A323}"/>
      </w:docPartPr>
      <w:docPartBody>
        <w:p w:rsidR="00ED636C" w:rsidRDefault="008C24E6" w:rsidP="008C24E6">
          <w:pPr>
            <w:pStyle w:val="CD2C9D51D32548EEACE8E88A5B01AAFB1"/>
          </w:pPr>
          <w:r>
            <w:rPr>
              <w:rStyle w:val="Tekstzastpczy"/>
            </w:rPr>
            <w:t>…</w:t>
          </w:r>
        </w:p>
      </w:docPartBody>
    </w:docPart>
    <w:docPart>
      <w:docPartPr>
        <w:name w:val="8B8316161AD248C5B35278652D2D0A19"/>
        <w:category>
          <w:name w:val="Ogólne"/>
          <w:gallery w:val="placeholder"/>
        </w:category>
        <w:types>
          <w:type w:val="bbPlcHdr"/>
        </w:types>
        <w:behaviors>
          <w:behavior w:val="content"/>
        </w:behaviors>
        <w:guid w:val="{A2181E7F-6636-4613-AD12-8CABF0569949}"/>
      </w:docPartPr>
      <w:docPartBody>
        <w:p w:rsidR="00ED636C" w:rsidRDefault="008C24E6" w:rsidP="008C24E6">
          <w:pPr>
            <w:pStyle w:val="8B8316161AD248C5B35278652D2D0A191"/>
          </w:pPr>
          <w:r>
            <w:rPr>
              <w:rStyle w:val="Tekstzastpczy"/>
            </w:rPr>
            <w:t>…</w:t>
          </w:r>
        </w:p>
      </w:docPartBody>
    </w:docPart>
    <w:docPart>
      <w:docPartPr>
        <w:name w:val="553B21650E9B4DB9B916B891403C2ED6"/>
        <w:category>
          <w:name w:val="Ogólne"/>
          <w:gallery w:val="placeholder"/>
        </w:category>
        <w:types>
          <w:type w:val="bbPlcHdr"/>
        </w:types>
        <w:behaviors>
          <w:behavior w:val="content"/>
        </w:behaviors>
        <w:guid w:val="{98340689-8032-488B-866C-7929ECA7575B}"/>
      </w:docPartPr>
      <w:docPartBody>
        <w:p w:rsidR="00ED636C" w:rsidRDefault="008C24E6" w:rsidP="008C24E6">
          <w:pPr>
            <w:pStyle w:val="553B21650E9B4DB9B916B891403C2ED61"/>
          </w:pPr>
          <w:r>
            <w:rPr>
              <w:rStyle w:val="Tekstzastpczy"/>
            </w:rPr>
            <w:t>…</w:t>
          </w:r>
        </w:p>
      </w:docPartBody>
    </w:docPart>
    <w:docPart>
      <w:docPartPr>
        <w:name w:val="85DCCA0036D64B43806236E45D8FDC33"/>
        <w:category>
          <w:name w:val="Ogólne"/>
          <w:gallery w:val="placeholder"/>
        </w:category>
        <w:types>
          <w:type w:val="bbPlcHdr"/>
        </w:types>
        <w:behaviors>
          <w:behavior w:val="content"/>
        </w:behaviors>
        <w:guid w:val="{2E248CA9-9B0D-4657-A9F4-C008CC0F20AA}"/>
      </w:docPartPr>
      <w:docPartBody>
        <w:p w:rsidR="00ED636C" w:rsidRDefault="008C24E6" w:rsidP="008C24E6">
          <w:pPr>
            <w:pStyle w:val="85DCCA0036D64B43806236E45D8FDC331"/>
          </w:pPr>
          <w:r>
            <w:rPr>
              <w:rStyle w:val="Tekstzastpczy"/>
            </w:rPr>
            <w:t>…</w:t>
          </w:r>
        </w:p>
      </w:docPartBody>
    </w:docPart>
    <w:docPart>
      <w:docPartPr>
        <w:name w:val="747900BBB0C342659B43F9607EB1F110"/>
        <w:category>
          <w:name w:val="Ogólne"/>
          <w:gallery w:val="placeholder"/>
        </w:category>
        <w:types>
          <w:type w:val="bbPlcHdr"/>
        </w:types>
        <w:behaviors>
          <w:behavior w:val="content"/>
        </w:behaviors>
        <w:guid w:val="{FC8478D0-707B-48E6-8971-0BF3C7B5356F}"/>
      </w:docPartPr>
      <w:docPartBody>
        <w:p w:rsidR="00ED636C" w:rsidRDefault="008C24E6" w:rsidP="008C24E6">
          <w:pPr>
            <w:pStyle w:val="747900BBB0C342659B43F9607EB1F1101"/>
          </w:pPr>
          <w:r>
            <w:rPr>
              <w:rStyle w:val="Tekstzastpczy"/>
            </w:rPr>
            <w:t>…</w:t>
          </w:r>
        </w:p>
      </w:docPartBody>
    </w:docPart>
    <w:docPart>
      <w:docPartPr>
        <w:name w:val="C81BA3B6969A47CDA279547C4E9E8503"/>
        <w:category>
          <w:name w:val="Ogólne"/>
          <w:gallery w:val="placeholder"/>
        </w:category>
        <w:types>
          <w:type w:val="bbPlcHdr"/>
        </w:types>
        <w:behaviors>
          <w:behavior w:val="content"/>
        </w:behaviors>
        <w:guid w:val="{0DB30112-59B5-4500-9405-6A37076DF3B9}"/>
      </w:docPartPr>
      <w:docPartBody>
        <w:p w:rsidR="00ED636C" w:rsidRDefault="008C24E6" w:rsidP="008C24E6">
          <w:pPr>
            <w:pStyle w:val="C81BA3B6969A47CDA279547C4E9E85031"/>
          </w:pPr>
          <w:r>
            <w:rPr>
              <w:rStyle w:val="Tekstzastpczy"/>
            </w:rPr>
            <w:t>…</w:t>
          </w:r>
        </w:p>
      </w:docPartBody>
    </w:docPart>
    <w:docPart>
      <w:docPartPr>
        <w:name w:val="DF5AEB70362D44ACA057D67316DEEBF2"/>
        <w:category>
          <w:name w:val="Ogólne"/>
          <w:gallery w:val="placeholder"/>
        </w:category>
        <w:types>
          <w:type w:val="bbPlcHdr"/>
        </w:types>
        <w:behaviors>
          <w:behavior w:val="content"/>
        </w:behaviors>
        <w:guid w:val="{352C2BE5-8035-403D-8607-905D8A3BFAF5}"/>
      </w:docPartPr>
      <w:docPartBody>
        <w:p w:rsidR="00ED636C" w:rsidRDefault="008C24E6" w:rsidP="008C24E6">
          <w:pPr>
            <w:pStyle w:val="DF5AEB70362D44ACA057D67316DEEBF21"/>
          </w:pPr>
          <w:r>
            <w:rPr>
              <w:rStyle w:val="Tekstzastpczy"/>
            </w:rPr>
            <w:t>…</w:t>
          </w:r>
        </w:p>
      </w:docPartBody>
    </w:docPart>
    <w:docPart>
      <w:docPartPr>
        <w:name w:val="FB56E1775EF34016B2469983BA404067"/>
        <w:category>
          <w:name w:val="Ogólne"/>
          <w:gallery w:val="placeholder"/>
        </w:category>
        <w:types>
          <w:type w:val="bbPlcHdr"/>
        </w:types>
        <w:behaviors>
          <w:behavior w:val="content"/>
        </w:behaviors>
        <w:guid w:val="{40132577-B27F-460C-A347-09C15593FA5B}"/>
      </w:docPartPr>
      <w:docPartBody>
        <w:p w:rsidR="00ED636C" w:rsidRDefault="008C24E6" w:rsidP="008C24E6">
          <w:pPr>
            <w:pStyle w:val="FB56E1775EF34016B2469983BA4040671"/>
          </w:pPr>
          <w:r>
            <w:rPr>
              <w:rStyle w:val="Tekstzastpczy"/>
            </w:rPr>
            <w:t>…</w:t>
          </w:r>
        </w:p>
      </w:docPartBody>
    </w:docPart>
    <w:docPart>
      <w:docPartPr>
        <w:name w:val="6466065009934DD59747D0A0A5F48F31"/>
        <w:category>
          <w:name w:val="Ogólne"/>
          <w:gallery w:val="placeholder"/>
        </w:category>
        <w:types>
          <w:type w:val="bbPlcHdr"/>
        </w:types>
        <w:behaviors>
          <w:behavior w:val="content"/>
        </w:behaviors>
        <w:guid w:val="{C16FC2F9-4A91-4E05-9ED3-7369831994E8}"/>
      </w:docPartPr>
      <w:docPartBody>
        <w:p w:rsidR="00ED636C" w:rsidRDefault="008C24E6" w:rsidP="008C24E6">
          <w:pPr>
            <w:pStyle w:val="6466065009934DD59747D0A0A5F48F311"/>
          </w:pPr>
          <w:r>
            <w:rPr>
              <w:rStyle w:val="Tekstzastpczy"/>
            </w:rPr>
            <w:t>…</w:t>
          </w:r>
        </w:p>
      </w:docPartBody>
    </w:docPart>
    <w:docPart>
      <w:docPartPr>
        <w:name w:val="14A4BCB340224A7BA819F066CF13E2DB"/>
        <w:category>
          <w:name w:val="Ogólne"/>
          <w:gallery w:val="placeholder"/>
        </w:category>
        <w:types>
          <w:type w:val="bbPlcHdr"/>
        </w:types>
        <w:behaviors>
          <w:behavior w:val="content"/>
        </w:behaviors>
        <w:guid w:val="{67FF16E4-85A4-464D-9351-8012B0A30583}"/>
      </w:docPartPr>
      <w:docPartBody>
        <w:p w:rsidR="00ED636C" w:rsidRDefault="008C24E6" w:rsidP="008C24E6">
          <w:pPr>
            <w:pStyle w:val="14A4BCB340224A7BA819F066CF13E2DB1"/>
          </w:pPr>
          <w:r>
            <w:rPr>
              <w:rStyle w:val="Tekstzastpczy"/>
            </w:rPr>
            <w:t>…</w:t>
          </w:r>
        </w:p>
      </w:docPartBody>
    </w:docPart>
    <w:docPart>
      <w:docPartPr>
        <w:name w:val="F7471479AFCD487AB1999C5F66DE0085"/>
        <w:category>
          <w:name w:val="Ogólne"/>
          <w:gallery w:val="placeholder"/>
        </w:category>
        <w:types>
          <w:type w:val="bbPlcHdr"/>
        </w:types>
        <w:behaviors>
          <w:behavior w:val="content"/>
        </w:behaviors>
        <w:guid w:val="{F4E4298D-E394-43F2-A72C-F9B1F0D3CC9F}"/>
      </w:docPartPr>
      <w:docPartBody>
        <w:p w:rsidR="00ED636C" w:rsidRDefault="008C24E6" w:rsidP="008C24E6">
          <w:pPr>
            <w:pStyle w:val="F7471479AFCD487AB1999C5F66DE00851"/>
          </w:pPr>
          <w:r>
            <w:rPr>
              <w:rStyle w:val="Tekstzastpczy"/>
            </w:rPr>
            <w:t>…</w:t>
          </w:r>
        </w:p>
      </w:docPartBody>
    </w:docPart>
    <w:docPart>
      <w:docPartPr>
        <w:name w:val="3C7A94F5F35342EDBB28176123232C18"/>
        <w:category>
          <w:name w:val="Ogólne"/>
          <w:gallery w:val="placeholder"/>
        </w:category>
        <w:types>
          <w:type w:val="bbPlcHdr"/>
        </w:types>
        <w:behaviors>
          <w:behavior w:val="content"/>
        </w:behaviors>
        <w:guid w:val="{4C595DE7-ACC4-47F9-8EA9-31B2A79C9449}"/>
      </w:docPartPr>
      <w:docPartBody>
        <w:p w:rsidR="00ED636C" w:rsidRDefault="008C24E6" w:rsidP="008C24E6">
          <w:pPr>
            <w:pStyle w:val="3C7A94F5F35342EDBB28176123232C181"/>
          </w:pPr>
          <w:r>
            <w:rPr>
              <w:rStyle w:val="Tekstzastpczy"/>
            </w:rPr>
            <w:t>…</w:t>
          </w:r>
        </w:p>
      </w:docPartBody>
    </w:docPart>
    <w:docPart>
      <w:docPartPr>
        <w:name w:val="08A425B72D734E038E77BA565081C963"/>
        <w:category>
          <w:name w:val="Ogólne"/>
          <w:gallery w:val="placeholder"/>
        </w:category>
        <w:types>
          <w:type w:val="bbPlcHdr"/>
        </w:types>
        <w:behaviors>
          <w:behavior w:val="content"/>
        </w:behaviors>
        <w:guid w:val="{51475069-1CF6-4CD7-9068-77E63C067B0B}"/>
      </w:docPartPr>
      <w:docPartBody>
        <w:p w:rsidR="00ED636C" w:rsidRDefault="008C24E6" w:rsidP="008C24E6">
          <w:pPr>
            <w:pStyle w:val="08A425B72D734E038E77BA565081C9631"/>
          </w:pPr>
          <w:r>
            <w:rPr>
              <w:rStyle w:val="Tekstzastpczy"/>
            </w:rPr>
            <w:t>…</w:t>
          </w:r>
        </w:p>
      </w:docPartBody>
    </w:docPart>
    <w:docPart>
      <w:docPartPr>
        <w:name w:val="F0F6AE458FED4C909D5BF551AB5D1EF0"/>
        <w:category>
          <w:name w:val="Ogólne"/>
          <w:gallery w:val="placeholder"/>
        </w:category>
        <w:types>
          <w:type w:val="bbPlcHdr"/>
        </w:types>
        <w:behaviors>
          <w:behavior w:val="content"/>
        </w:behaviors>
        <w:guid w:val="{51AC9396-47D3-4E28-951E-DC275307D0D5}"/>
      </w:docPartPr>
      <w:docPartBody>
        <w:p w:rsidR="00ED636C" w:rsidRDefault="008C24E6" w:rsidP="008C24E6">
          <w:pPr>
            <w:pStyle w:val="F0F6AE458FED4C909D5BF551AB5D1EF01"/>
          </w:pPr>
          <w:r>
            <w:rPr>
              <w:rStyle w:val="Tekstzastpczy"/>
            </w:rPr>
            <w:t>…</w:t>
          </w:r>
        </w:p>
      </w:docPartBody>
    </w:docPart>
    <w:docPart>
      <w:docPartPr>
        <w:name w:val="1E31BFB1B4774EA5A54395CB386FC173"/>
        <w:category>
          <w:name w:val="Ogólne"/>
          <w:gallery w:val="placeholder"/>
        </w:category>
        <w:types>
          <w:type w:val="bbPlcHdr"/>
        </w:types>
        <w:behaviors>
          <w:behavior w:val="content"/>
        </w:behaviors>
        <w:guid w:val="{FFA3EB17-A90D-4A53-9AEC-2C448B381E98}"/>
      </w:docPartPr>
      <w:docPartBody>
        <w:p w:rsidR="00ED636C" w:rsidRDefault="008C24E6" w:rsidP="008C24E6">
          <w:pPr>
            <w:pStyle w:val="1E31BFB1B4774EA5A54395CB386FC1731"/>
          </w:pPr>
          <w:r>
            <w:rPr>
              <w:rStyle w:val="Tekstzastpczy"/>
            </w:rPr>
            <w:t>…</w:t>
          </w:r>
        </w:p>
      </w:docPartBody>
    </w:docPart>
    <w:docPart>
      <w:docPartPr>
        <w:name w:val="27A33F01C32C4CB3884D8CAE5173E475"/>
        <w:category>
          <w:name w:val="Ogólne"/>
          <w:gallery w:val="placeholder"/>
        </w:category>
        <w:types>
          <w:type w:val="bbPlcHdr"/>
        </w:types>
        <w:behaviors>
          <w:behavior w:val="content"/>
        </w:behaviors>
        <w:guid w:val="{F3736ABD-5B4B-4471-A9E0-84C47A29B077}"/>
      </w:docPartPr>
      <w:docPartBody>
        <w:p w:rsidR="00ED636C" w:rsidRDefault="008C24E6" w:rsidP="008C24E6">
          <w:pPr>
            <w:pStyle w:val="27A33F01C32C4CB3884D8CAE5173E4751"/>
          </w:pPr>
          <w:r>
            <w:rPr>
              <w:rStyle w:val="Tekstzastpczy"/>
            </w:rPr>
            <w:t>…</w:t>
          </w:r>
        </w:p>
      </w:docPartBody>
    </w:docPart>
    <w:docPart>
      <w:docPartPr>
        <w:name w:val="5018A1B83D624110B444E2FDCF21154C"/>
        <w:category>
          <w:name w:val="Ogólne"/>
          <w:gallery w:val="placeholder"/>
        </w:category>
        <w:types>
          <w:type w:val="bbPlcHdr"/>
        </w:types>
        <w:behaviors>
          <w:behavior w:val="content"/>
        </w:behaviors>
        <w:guid w:val="{CAAADE13-3D22-4241-A661-B8FFBDCA62EB}"/>
      </w:docPartPr>
      <w:docPartBody>
        <w:p w:rsidR="00ED636C" w:rsidRDefault="008C24E6" w:rsidP="008C24E6">
          <w:pPr>
            <w:pStyle w:val="5018A1B83D624110B444E2FDCF21154C1"/>
          </w:pPr>
          <w:r>
            <w:rPr>
              <w:rStyle w:val="Tekstzastpczy"/>
            </w:rPr>
            <w:t>…</w:t>
          </w:r>
        </w:p>
      </w:docPartBody>
    </w:docPart>
    <w:docPart>
      <w:docPartPr>
        <w:name w:val="93EFD7CC2B094EB28343066E1C5FD396"/>
        <w:category>
          <w:name w:val="Ogólne"/>
          <w:gallery w:val="placeholder"/>
        </w:category>
        <w:types>
          <w:type w:val="bbPlcHdr"/>
        </w:types>
        <w:behaviors>
          <w:behavior w:val="content"/>
        </w:behaviors>
        <w:guid w:val="{B228CDC4-827D-4B08-81C8-3BBA1C2728FB}"/>
      </w:docPartPr>
      <w:docPartBody>
        <w:p w:rsidR="00ED636C" w:rsidRDefault="008C24E6" w:rsidP="008C24E6">
          <w:pPr>
            <w:pStyle w:val="93EFD7CC2B094EB28343066E1C5FD3961"/>
          </w:pPr>
          <w:r>
            <w:rPr>
              <w:rStyle w:val="Tekstzastpczy"/>
            </w:rPr>
            <w:t>…</w:t>
          </w:r>
        </w:p>
      </w:docPartBody>
    </w:docPart>
    <w:docPart>
      <w:docPartPr>
        <w:name w:val="D8342B7309584D70B638FFE8F44B501A"/>
        <w:category>
          <w:name w:val="Ogólne"/>
          <w:gallery w:val="placeholder"/>
        </w:category>
        <w:types>
          <w:type w:val="bbPlcHdr"/>
        </w:types>
        <w:behaviors>
          <w:behavior w:val="content"/>
        </w:behaviors>
        <w:guid w:val="{780291E3-DADA-482B-A495-4FFB1D17AC9D}"/>
      </w:docPartPr>
      <w:docPartBody>
        <w:p w:rsidR="00ED636C" w:rsidRDefault="008C24E6" w:rsidP="008C24E6">
          <w:pPr>
            <w:pStyle w:val="D8342B7309584D70B638FFE8F44B501A1"/>
          </w:pPr>
          <w:r>
            <w:rPr>
              <w:rStyle w:val="Tekstzastpczy"/>
            </w:rPr>
            <w:t>…</w:t>
          </w:r>
        </w:p>
      </w:docPartBody>
    </w:docPart>
    <w:docPart>
      <w:docPartPr>
        <w:name w:val="7221761F821C4AF3BB6AAB450045757D"/>
        <w:category>
          <w:name w:val="Ogólne"/>
          <w:gallery w:val="placeholder"/>
        </w:category>
        <w:types>
          <w:type w:val="bbPlcHdr"/>
        </w:types>
        <w:behaviors>
          <w:behavior w:val="content"/>
        </w:behaviors>
        <w:guid w:val="{45CE6E2D-F202-4464-98A6-4F716DCFA28D}"/>
      </w:docPartPr>
      <w:docPartBody>
        <w:p w:rsidR="00ED636C" w:rsidRDefault="008C24E6" w:rsidP="008C24E6">
          <w:pPr>
            <w:pStyle w:val="7221761F821C4AF3BB6AAB450045757D1"/>
          </w:pPr>
          <w:r>
            <w:rPr>
              <w:rStyle w:val="Tekstzastpczy"/>
            </w:rPr>
            <w:t>…</w:t>
          </w:r>
        </w:p>
      </w:docPartBody>
    </w:docPart>
    <w:docPart>
      <w:docPartPr>
        <w:name w:val="332C0F1124174A7AB6569ADF4B13C9C6"/>
        <w:category>
          <w:name w:val="Ogólne"/>
          <w:gallery w:val="placeholder"/>
        </w:category>
        <w:types>
          <w:type w:val="bbPlcHdr"/>
        </w:types>
        <w:behaviors>
          <w:behavior w:val="content"/>
        </w:behaviors>
        <w:guid w:val="{BF93EE56-3DFB-4621-8D06-8133872C7E8F}"/>
      </w:docPartPr>
      <w:docPartBody>
        <w:p w:rsidR="00ED636C" w:rsidRDefault="008C24E6" w:rsidP="008C24E6">
          <w:pPr>
            <w:pStyle w:val="332C0F1124174A7AB6569ADF4B13C9C61"/>
          </w:pPr>
          <w:r>
            <w:rPr>
              <w:rStyle w:val="Tekstzastpczy"/>
            </w:rPr>
            <w:t>…</w:t>
          </w:r>
        </w:p>
      </w:docPartBody>
    </w:docPart>
    <w:docPart>
      <w:docPartPr>
        <w:name w:val="B14FADE27DEF4B2E813B6BBD8CA4B861"/>
        <w:category>
          <w:name w:val="Ogólne"/>
          <w:gallery w:val="placeholder"/>
        </w:category>
        <w:types>
          <w:type w:val="bbPlcHdr"/>
        </w:types>
        <w:behaviors>
          <w:behavior w:val="content"/>
        </w:behaviors>
        <w:guid w:val="{D0F952CC-8C79-4FC6-8905-14A53D53F8C5}"/>
      </w:docPartPr>
      <w:docPartBody>
        <w:p w:rsidR="00ED636C" w:rsidRDefault="008C24E6" w:rsidP="008C24E6">
          <w:pPr>
            <w:pStyle w:val="B14FADE27DEF4B2E813B6BBD8CA4B8611"/>
          </w:pPr>
          <w:r>
            <w:rPr>
              <w:rStyle w:val="Tekstzastpczy"/>
            </w:rPr>
            <w:t>…</w:t>
          </w:r>
        </w:p>
      </w:docPartBody>
    </w:docPart>
    <w:docPart>
      <w:docPartPr>
        <w:name w:val="6946388AA2484938853942E309B479B8"/>
        <w:category>
          <w:name w:val="Ogólne"/>
          <w:gallery w:val="placeholder"/>
        </w:category>
        <w:types>
          <w:type w:val="bbPlcHdr"/>
        </w:types>
        <w:behaviors>
          <w:behavior w:val="content"/>
        </w:behaviors>
        <w:guid w:val="{D62B6A2B-4073-499A-B2C4-B9222999E835}"/>
      </w:docPartPr>
      <w:docPartBody>
        <w:p w:rsidR="00ED636C" w:rsidRDefault="008C24E6" w:rsidP="008C24E6">
          <w:pPr>
            <w:pStyle w:val="6946388AA2484938853942E309B479B81"/>
          </w:pPr>
          <w:r>
            <w:rPr>
              <w:rStyle w:val="Tekstzastpczy"/>
            </w:rPr>
            <w:t>…</w:t>
          </w:r>
        </w:p>
      </w:docPartBody>
    </w:docPart>
    <w:docPart>
      <w:docPartPr>
        <w:name w:val="14389CBD0A744EEDBF87742C681E82BB"/>
        <w:category>
          <w:name w:val="Ogólne"/>
          <w:gallery w:val="placeholder"/>
        </w:category>
        <w:types>
          <w:type w:val="bbPlcHdr"/>
        </w:types>
        <w:behaviors>
          <w:behavior w:val="content"/>
        </w:behaviors>
        <w:guid w:val="{E9EB4B14-8F32-4EE6-AB24-23BB5524EC0E}"/>
      </w:docPartPr>
      <w:docPartBody>
        <w:p w:rsidR="00ED636C" w:rsidRDefault="008C24E6" w:rsidP="008C24E6">
          <w:pPr>
            <w:pStyle w:val="14389CBD0A744EEDBF87742C681E82BB1"/>
          </w:pPr>
          <w:r>
            <w:rPr>
              <w:rStyle w:val="Tekstzastpczy"/>
            </w:rPr>
            <w:t>…</w:t>
          </w:r>
        </w:p>
      </w:docPartBody>
    </w:docPart>
    <w:docPart>
      <w:docPartPr>
        <w:name w:val="18A4F794DC9F47B1967A21CB10D7981B"/>
        <w:category>
          <w:name w:val="Ogólne"/>
          <w:gallery w:val="placeholder"/>
        </w:category>
        <w:types>
          <w:type w:val="bbPlcHdr"/>
        </w:types>
        <w:behaviors>
          <w:behavior w:val="content"/>
        </w:behaviors>
        <w:guid w:val="{6EFB5ADF-EE8B-4366-8E3D-FE3C08497DFA}"/>
      </w:docPartPr>
      <w:docPartBody>
        <w:p w:rsidR="00ED636C" w:rsidRDefault="008C24E6" w:rsidP="008C24E6">
          <w:pPr>
            <w:pStyle w:val="18A4F794DC9F47B1967A21CB10D7981B1"/>
          </w:pPr>
          <w:r>
            <w:rPr>
              <w:rStyle w:val="Tekstzastpczy"/>
            </w:rPr>
            <w:t>…</w:t>
          </w:r>
        </w:p>
      </w:docPartBody>
    </w:docPart>
    <w:docPart>
      <w:docPartPr>
        <w:name w:val="6E253ABB66124C749342167BD91B27E0"/>
        <w:category>
          <w:name w:val="Ogólne"/>
          <w:gallery w:val="placeholder"/>
        </w:category>
        <w:types>
          <w:type w:val="bbPlcHdr"/>
        </w:types>
        <w:behaviors>
          <w:behavior w:val="content"/>
        </w:behaviors>
        <w:guid w:val="{83CC745D-F6E4-4390-AC44-51B679A25A87}"/>
      </w:docPartPr>
      <w:docPartBody>
        <w:p w:rsidR="00ED636C" w:rsidRDefault="008C24E6" w:rsidP="008C24E6">
          <w:pPr>
            <w:pStyle w:val="6E253ABB66124C749342167BD91B27E01"/>
          </w:pPr>
          <w:r>
            <w:rPr>
              <w:rStyle w:val="Tekstzastpczy"/>
            </w:rPr>
            <w:t>…</w:t>
          </w:r>
        </w:p>
      </w:docPartBody>
    </w:docPart>
    <w:docPart>
      <w:docPartPr>
        <w:name w:val="2E0C12871918411281453E249E22FFDE"/>
        <w:category>
          <w:name w:val="Ogólne"/>
          <w:gallery w:val="placeholder"/>
        </w:category>
        <w:types>
          <w:type w:val="bbPlcHdr"/>
        </w:types>
        <w:behaviors>
          <w:behavior w:val="content"/>
        </w:behaviors>
        <w:guid w:val="{E02050C2-B5EB-4D01-81AF-F8918BD6D5B2}"/>
      </w:docPartPr>
      <w:docPartBody>
        <w:p w:rsidR="00ED636C" w:rsidRDefault="008C24E6" w:rsidP="008C24E6">
          <w:pPr>
            <w:pStyle w:val="2E0C12871918411281453E249E22FFDE1"/>
          </w:pPr>
          <w:r>
            <w:rPr>
              <w:rStyle w:val="Tekstzastpczy"/>
            </w:rPr>
            <w:t>…</w:t>
          </w:r>
        </w:p>
      </w:docPartBody>
    </w:docPart>
    <w:docPart>
      <w:docPartPr>
        <w:name w:val="178DADF671934343B0D9C8CAB864E2E5"/>
        <w:category>
          <w:name w:val="Ogólne"/>
          <w:gallery w:val="placeholder"/>
        </w:category>
        <w:types>
          <w:type w:val="bbPlcHdr"/>
        </w:types>
        <w:behaviors>
          <w:behavior w:val="content"/>
        </w:behaviors>
        <w:guid w:val="{D556DCC0-E353-42E8-A760-6D6ABAC3A11B}"/>
      </w:docPartPr>
      <w:docPartBody>
        <w:p w:rsidR="00ED636C" w:rsidRDefault="008C24E6" w:rsidP="008C24E6">
          <w:pPr>
            <w:pStyle w:val="178DADF671934343B0D9C8CAB864E2E51"/>
          </w:pPr>
          <w:r>
            <w:rPr>
              <w:rStyle w:val="Tekstzastpczy"/>
            </w:rPr>
            <w:t>…</w:t>
          </w:r>
        </w:p>
      </w:docPartBody>
    </w:docPart>
    <w:docPart>
      <w:docPartPr>
        <w:name w:val="A75FD2AA0CCC46C5B8BD300BCD5E14C2"/>
        <w:category>
          <w:name w:val="Ogólne"/>
          <w:gallery w:val="placeholder"/>
        </w:category>
        <w:types>
          <w:type w:val="bbPlcHdr"/>
        </w:types>
        <w:behaviors>
          <w:behavior w:val="content"/>
        </w:behaviors>
        <w:guid w:val="{0705D614-B0C8-4DB7-8158-D4AB07DD82F6}"/>
      </w:docPartPr>
      <w:docPartBody>
        <w:p w:rsidR="00ED636C" w:rsidRDefault="008C24E6" w:rsidP="008C24E6">
          <w:pPr>
            <w:pStyle w:val="A75FD2AA0CCC46C5B8BD300BCD5E14C21"/>
          </w:pPr>
          <w:r>
            <w:rPr>
              <w:rStyle w:val="Tekstzastpczy"/>
            </w:rPr>
            <w:t>…</w:t>
          </w:r>
        </w:p>
      </w:docPartBody>
    </w:docPart>
    <w:docPart>
      <w:docPartPr>
        <w:name w:val="5F1CA8541C4E4E15B65830F43AF96A9B"/>
        <w:category>
          <w:name w:val="Ogólne"/>
          <w:gallery w:val="placeholder"/>
        </w:category>
        <w:types>
          <w:type w:val="bbPlcHdr"/>
        </w:types>
        <w:behaviors>
          <w:behavior w:val="content"/>
        </w:behaviors>
        <w:guid w:val="{F64D3FC2-472D-43A7-9053-4CDB516A12FB}"/>
      </w:docPartPr>
      <w:docPartBody>
        <w:p w:rsidR="00ED636C" w:rsidRDefault="008C24E6" w:rsidP="008C24E6">
          <w:pPr>
            <w:pStyle w:val="5F1CA8541C4E4E15B65830F43AF96A9B1"/>
          </w:pPr>
          <w:r>
            <w:rPr>
              <w:rStyle w:val="Tekstzastpczy"/>
            </w:rPr>
            <w:t>…</w:t>
          </w:r>
        </w:p>
      </w:docPartBody>
    </w:docPart>
    <w:docPart>
      <w:docPartPr>
        <w:name w:val="A502875D41A5416AA4E7E163D00E24CD"/>
        <w:category>
          <w:name w:val="Ogólne"/>
          <w:gallery w:val="placeholder"/>
        </w:category>
        <w:types>
          <w:type w:val="bbPlcHdr"/>
        </w:types>
        <w:behaviors>
          <w:behavior w:val="content"/>
        </w:behaviors>
        <w:guid w:val="{93BF2E7E-6578-49F6-9E7A-4DFE1D8890FF}"/>
      </w:docPartPr>
      <w:docPartBody>
        <w:p w:rsidR="00ED636C" w:rsidRDefault="008C24E6" w:rsidP="008C24E6">
          <w:pPr>
            <w:pStyle w:val="A502875D41A5416AA4E7E163D00E24CD1"/>
          </w:pPr>
          <w:r>
            <w:rPr>
              <w:rStyle w:val="Tekstzastpczy"/>
            </w:rPr>
            <w:t>…</w:t>
          </w:r>
        </w:p>
      </w:docPartBody>
    </w:docPart>
    <w:docPart>
      <w:docPartPr>
        <w:name w:val="7F76A4F667A141E8A0660044AC298697"/>
        <w:category>
          <w:name w:val="Ogólne"/>
          <w:gallery w:val="placeholder"/>
        </w:category>
        <w:types>
          <w:type w:val="bbPlcHdr"/>
        </w:types>
        <w:behaviors>
          <w:behavior w:val="content"/>
        </w:behaviors>
        <w:guid w:val="{544435B4-A1B9-4332-B055-BA4AA5369EAD}"/>
      </w:docPartPr>
      <w:docPartBody>
        <w:p w:rsidR="00ED636C" w:rsidRDefault="008C24E6" w:rsidP="008C24E6">
          <w:pPr>
            <w:pStyle w:val="7F76A4F667A141E8A0660044AC2986971"/>
          </w:pPr>
          <w:r>
            <w:rPr>
              <w:rStyle w:val="Tekstzastpczy"/>
            </w:rPr>
            <w:t>…</w:t>
          </w:r>
        </w:p>
      </w:docPartBody>
    </w:docPart>
    <w:docPart>
      <w:docPartPr>
        <w:name w:val="553B4E7B8B6C4BFC86FD41121FAF4F15"/>
        <w:category>
          <w:name w:val="Ogólne"/>
          <w:gallery w:val="placeholder"/>
        </w:category>
        <w:types>
          <w:type w:val="bbPlcHdr"/>
        </w:types>
        <w:behaviors>
          <w:behavior w:val="content"/>
        </w:behaviors>
        <w:guid w:val="{0F8371B3-0ADF-43B7-91F9-5AF8AA296125}"/>
      </w:docPartPr>
      <w:docPartBody>
        <w:p w:rsidR="00ED636C" w:rsidRDefault="008C24E6" w:rsidP="008C24E6">
          <w:pPr>
            <w:pStyle w:val="553B4E7B8B6C4BFC86FD41121FAF4F151"/>
          </w:pPr>
          <w:r>
            <w:rPr>
              <w:rStyle w:val="Tekstzastpczy"/>
            </w:rPr>
            <w:t>…</w:t>
          </w:r>
        </w:p>
      </w:docPartBody>
    </w:docPart>
    <w:docPart>
      <w:docPartPr>
        <w:name w:val="0D24E8754BF241EFAE7A58BC839A785C"/>
        <w:category>
          <w:name w:val="Ogólne"/>
          <w:gallery w:val="placeholder"/>
        </w:category>
        <w:types>
          <w:type w:val="bbPlcHdr"/>
        </w:types>
        <w:behaviors>
          <w:behavior w:val="content"/>
        </w:behaviors>
        <w:guid w:val="{9B2B5263-8556-4590-A979-6BDDDC297C3E}"/>
      </w:docPartPr>
      <w:docPartBody>
        <w:p w:rsidR="00ED636C" w:rsidRDefault="008C24E6" w:rsidP="008C24E6">
          <w:pPr>
            <w:pStyle w:val="0D24E8754BF241EFAE7A58BC839A785C1"/>
          </w:pPr>
          <w:r>
            <w:rPr>
              <w:rStyle w:val="Tekstzastpczy"/>
            </w:rPr>
            <w:t>…</w:t>
          </w:r>
        </w:p>
      </w:docPartBody>
    </w:docPart>
    <w:docPart>
      <w:docPartPr>
        <w:name w:val="8DDEB7E47244437E81EA4D4594F06788"/>
        <w:category>
          <w:name w:val="Ogólne"/>
          <w:gallery w:val="placeholder"/>
        </w:category>
        <w:types>
          <w:type w:val="bbPlcHdr"/>
        </w:types>
        <w:behaviors>
          <w:behavior w:val="content"/>
        </w:behaviors>
        <w:guid w:val="{3E5904CA-F4BD-4561-9E5C-D63D1616D1C9}"/>
      </w:docPartPr>
      <w:docPartBody>
        <w:p w:rsidR="00ED636C" w:rsidRDefault="008C24E6" w:rsidP="008C24E6">
          <w:pPr>
            <w:pStyle w:val="8DDEB7E47244437E81EA4D4594F067881"/>
          </w:pPr>
          <w:r>
            <w:rPr>
              <w:rStyle w:val="Tekstzastpczy"/>
            </w:rPr>
            <w:t>…</w:t>
          </w:r>
        </w:p>
      </w:docPartBody>
    </w:docPart>
    <w:docPart>
      <w:docPartPr>
        <w:name w:val="5B1B0396925A48438210EE624EB14742"/>
        <w:category>
          <w:name w:val="Ogólne"/>
          <w:gallery w:val="placeholder"/>
        </w:category>
        <w:types>
          <w:type w:val="bbPlcHdr"/>
        </w:types>
        <w:behaviors>
          <w:behavior w:val="content"/>
        </w:behaviors>
        <w:guid w:val="{A8EC05A8-391B-4474-A0A8-B628540CFF11}"/>
      </w:docPartPr>
      <w:docPartBody>
        <w:p w:rsidR="00ED636C" w:rsidRDefault="008C24E6" w:rsidP="008C24E6">
          <w:pPr>
            <w:pStyle w:val="5B1B0396925A48438210EE624EB147421"/>
          </w:pPr>
          <w:r>
            <w:rPr>
              <w:rStyle w:val="Tekstzastpczy"/>
            </w:rPr>
            <w:t>…</w:t>
          </w:r>
        </w:p>
      </w:docPartBody>
    </w:docPart>
    <w:docPart>
      <w:docPartPr>
        <w:name w:val="8F9646E0F04C43B591122375D1BED3BC"/>
        <w:category>
          <w:name w:val="Ogólne"/>
          <w:gallery w:val="placeholder"/>
        </w:category>
        <w:types>
          <w:type w:val="bbPlcHdr"/>
        </w:types>
        <w:behaviors>
          <w:behavior w:val="content"/>
        </w:behaviors>
        <w:guid w:val="{EBABBF1D-88FB-45EE-BFB5-01BDA8F09EEE}"/>
      </w:docPartPr>
      <w:docPartBody>
        <w:p w:rsidR="00ED636C" w:rsidRDefault="008C24E6" w:rsidP="008C24E6">
          <w:pPr>
            <w:pStyle w:val="8F9646E0F04C43B591122375D1BED3BC1"/>
          </w:pPr>
          <w:r>
            <w:rPr>
              <w:rStyle w:val="Tekstzastpczy"/>
            </w:rPr>
            <w:t>…</w:t>
          </w:r>
        </w:p>
      </w:docPartBody>
    </w:docPart>
    <w:docPart>
      <w:docPartPr>
        <w:name w:val="9A6E85E0280144BF886B1D58C6313022"/>
        <w:category>
          <w:name w:val="Ogólne"/>
          <w:gallery w:val="placeholder"/>
        </w:category>
        <w:types>
          <w:type w:val="bbPlcHdr"/>
        </w:types>
        <w:behaviors>
          <w:behavior w:val="content"/>
        </w:behaviors>
        <w:guid w:val="{22FFA5A9-A339-4F60-89C3-24F00870D65C}"/>
      </w:docPartPr>
      <w:docPartBody>
        <w:p w:rsidR="00ED636C" w:rsidRDefault="008C24E6" w:rsidP="008C24E6">
          <w:pPr>
            <w:pStyle w:val="9A6E85E0280144BF886B1D58C63130221"/>
          </w:pPr>
          <w:r>
            <w:rPr>
              <w:rStyle w:val="Tekstzastpczy"/>
            </w:rPr>
            <w:t>…</w:t>
          </w:r>
        </w:p>
      </w:docPartBody>
    </w:docPart>
    <w:docPart>
      <w:docPartPr>
        <w:name w:val="95E22EFCADA84D7F842223BC15FD972C"/>
        <w:category>
          <w:name w:val="Ogólne"/>
          <w:gallery w:val="placeholder"/>
        </w:category>
        <w:types>
          <w:type w:val="bbPlcHdr"/>
        </w:types>
        <w:behaviors>
          <w:behavior w:val="content"/>
        </w:behaviors>
        <w:guid w:val="{6E66CDBB-E6FE-48AE-A5E0-DD5215A4D2E2}"/>
      </w:docPartPr>
      <w:docPartBody>
        <w:p w:rsidR="00ED636C" w:rsidRDefault="008C24E6" w:rsidP="008C24E6">
          <w:pPr>
            <w:pStyle w:val="95E22EFCADA84D7F842223BC15FD972C1"/>
          </w:pPr>
          <w:r>
            <w:rPr>
              <w:rStyle w:val="Tekstzastpczy"/>
            </w:rPr>
            <w:t>…</w:t>
          </w:r>
        </w:p>
      </w:docPartBody>
    </w:docPart>
    <w:docPart>
      <w:docPartPr>
        <w:name w:val="55D51F29CB8D4134908B74C79FF87006"/>
        <w:category>
          <w:name w:val="Ogólne"/>
          <w:gallery w:val="placeholder"/>
        </w:category>
        <w:types>
          <w:type w:val="bbPlcHdr"/>
        </w:types>
        <w:behaviors>
          <w:behavior w:val="content"/>
        </w:behaviors>
        <w:guid w:val="{2BD48C13-A4D2-4D6F-A98E-4D56A7495C31}"/>
      </w:docPartPr>
      <w:docPartBody>
        <w:p w:rsidR="00ED636C" w:rsidRDefault="008C24E6" w:rsidP="008C24E6">
          <w:pPr>
            <w:pStyle w:val="55D51F29CB8D4134908B74C79FF870061"/>
          </w:pPr>
          <w:r>
            <w:rPr>
              <w:rStyle w:val="Tekstzastpczy"/>
            </w:rPr>
            <w:t>…</w:t>
          </w:r>
        </w:p>
      </w:docPartBody>
    </w:docPart>
    <w:docPart>
      <w:docPartPr>
        <w:name w:val="DD135AFE605C4DC896D3871817354E23"/>
        <w:category>
          <w:name w:val="Ogólne"/>
          <w:gallery w:val="placeholder"/>
        </w:category>
        <w:types>
          <w:type w:val="bbPlcHdr"/>
        </w:types>
        <w:behaviors>
          <w:behavior w:val="content"/>
        </w:behaviors>
        <w:guid w:val="{A792CD53-2597-477D-83C3-7C98C04A733B}"/>
      </w:docPartPr>
      <w:docPartBody>
        <w:p w:rsidR="00ED636C" w:rsidRDefault="008C24E6" w:rsidP="008C24E6">
          <w:pPr>
            <w:pStyle w:val="DD135AFE605C4DC896D3871817354E231"/>
          </w:pPr>
          <w:r>
            <w:rPr>
              <w:rStyle w:val="Tekstzastpczy"/>
            </w:rPr>
            <w:t>…</w:t>
          </w:r>
        </w:p>
      </w:docPartBody>
    </w:docPart>
    <w:docPart>
      <w:docPartPr>
        <w:name w:val="0AD005E23DFE415BB602298CA3C109CC"/>
        <w:category>
          <w:name w:val="Ogólne"/>
          <w:gallery w:val="placeholder"/>
        </w:category>
        <w:types>
          <w:type w:val="bbPlcHdr"/>
        </w:types>
        <w:behaviors>
          <w:behavior w:val="content"/>
        </w:behaviors>
        <w:guid w:val="{7FC9F082-7833-4B13-B9BE-E973A38D1548}"/>
      </w:docPartPr>
      <w:docPartBody>
        <w:p w:rsidR="00ED636C" w:rsidRDefault="008C24E6" w:rsidP="008C24E6">
          <w:pPr>
            <w:pStyle w:val="0AD005E23DFE415BB602298CA3C109CC1"/>
          </w:pPr>
          <w:r>
            <w:rPr>
              <w:rStyle w:val="Tekstzastpczy"/>
            </w:rPr>
            <w:t>…</w:t>
          </w:r>
        </w:p>
      </w:docPartBody>
    </w:docPart>
    <w:docPart>
      <w:docPartPr>
        <w:name w:val="2911C1064F2A4723967190D680FE8C50"/>
        <w:category>
          <w:name w:val="Ogólne"/>
          <w:gallery w:val="placeholder"/>
        </w:category>
        <w:types>
          <w:type w:val="bbPlcHdr"/>
        </w:types>
        <w:behaviors>
          <w:behavior w:val="content"/>
        </w:behaviors>
        <w:guid w:val="{134968C7-6357-4C6C-9FBB-4C49E7229FB5}"/>
      </w:docPartPr>
      <w:docPartBody>
        <w:p w:rsidR="00ED636C" w:rsidRDefault="008C24E6" w:rsidP="008C24E6">
          <w:pPr>
            <w:pStyle w:val="2911C1064F2A4723967190D680FE8C501"/>
          </w:pPr>
          <w:r>
            <w:rPr>
              <w:rStyle w:val="Tekstzastpczy"/>
            </w:rPr>
            <w:t>…</w:t>
          </w:r>
        </w:p>
      </w:docPartBody>
    </w:docPart>
    <w:docPart>
      <w:docPartPr>
        <w:name w:val="B95AD05CB5F84EF78F1759042567E1AD"/>
        <w:category>
          <w:name w:val="Ogólne"/>
          <w:gallery w:val="placeholder"/>
        </w:category>
        <w:types>
          <w:type w:val="bbPlcHdr"/>
        </w:types>
        <w:behaviors>
          <w:behavior w:val="content"/>
        </w:behaviors>
        <w:guid w:val="{3F3C5D5E-0605-4570-81C7-676480353511}"/>
      </w:docPartPr>
      <w:docPartBody>
        <w:p w:rsidR="00ED636C" w:rsidRDefault="008C24E6" w:rsidP="008C24E6">
          <w:pPr>
            <w:pStyle w:val="B95AD05CB5F84EF78F1759042567E1AD1"/>
          </w:pPr>
          <w:r>
            <w:rPr>
              <w:rStyle w:val="Tekstzastpczy"/>
            </w:rPr>
            <w:t>…</w:t>
          </w:r>
        </w:p>
      </w:docPartBody>
    </w:docPart>
    <w:docPart>
      <w:docPartPr>
        <w:name w:val="5D3F3BE94A2F47F3AD8552020AB738E4"/>
        <w:category>
          <w:name w:val="Ogólne"/>
          <w:gallery w:val="placeholder"/>
        </w:category>
        <w:types>
          <w:type w:val="bbPlcHdr"/>
        </w:types>
        <w:behaviors>
          <w:behavior w:val="content"/>
        </w:behaviors>
        <w:guid w:val="{5732AA2C-A55A-420A-863E-087321BDAF8B}"/>
      </w:docPartPr>
      <w:docPartBody>
        <w:p w:rsidR="00ED636C" w:rsidRDefault="008C24E6" w:rsidP="008C24E6">
          <w:pPr>
            <w:pStyle w:val="5D3F3BE94A2F47F3AD8552020AB738E41"/>
          </w:pPr>
          <w:r>
            <w:rPr>
              <w:rStyle w:val="Tekstzastpczy"/>
            </w:rPr>
            <w:t>…</w:t>
          </w:r>
        </w:p>
      </w:docPartBody>
    </w:docPart>
    <w:docPart>
      <w:docPartPr>
        <w:name w:val="A42CC60B7F664365AEA0BD20A960EF21"/>
        <w:category>
          <w:name w:val="Ogólne"/>
          <w:gallery w:val="placeholder"/>
        </w:category>
        <w:types>
          <w:type w:val="bbPlcHdr"/>
        </w:types>
        <w:behaviors>
          <w:behavior w:val="content"/>
        </w:behaviors>
        <w:guid w:val="{0B7EC429-8A93-4B91-9BB3-32232AA21027}"/>
      </w:docPartPr>
      <w:docPartBody>
        <w:p w:rsidR="00ED636C" w:rsidRDefault="008C24E6" w:rsidP="008C24E6">
          <w:pPr>
            <w:pStyle w:val="A42CC60B7F664365AEA0BD20A960EF211"/>
          </w:pPr>
          <w:r>
            <w:rPr>
              <w:rStyle w:val="Tekstzastpczy"/>
            </w:rPr>
            <w:t>…</w:t>
          </w:r>
        </w:p>
      </w:docPartBody>
    </w:docPart>
    <w:docPart>
      <w:docPartPr>
        <w:name w:val="99AE8BE5A1034C77A73035D3E3B84610"/>
        <w:category>
          <w:name w:val="Ogólne"/>
          <w:gallery w:val="placeholder"/>
        </w:category>
        <w:types>
          <w:type w:val="bbPlcHdr"/>
        </w:types>
        <w:behaviors>
          <w:behavior w:val="content"/>
        </w:behaviors>
        <w:guid w:val="{BFB822F2-3AE7-4EB0-9CD5-18639667DB80}"/>
      </w:docPartPr>
      <w:docPartBody>
        <w:p w:rsidR="00ED636C" w:rsidRDefault="008C24E6" w:rsidP="008C24E6">
          <w:pPr>
            <w:pStyle w:val="99AE8BE5A1034C77A73035D3E3B846101"/>
          </w:pPr>
          <w:r>
            <w:rPr>
              <w:rStyle w:val="Tekstzastpczy"/>
            </w:rPr>
            <w:t>…</w:t>
          </w:r>
        </w:p>
      </w:docPartBody>
    </w:docPart>
    <w:docPart>
      <w:docPartPr>
        <w:name w:val="2822BDF399234FFBA8494D1913BD2ED6"/>
        <w:category>
          <w:name w:val="Ogólne"/>
          <w:gallery w:val="placeholder"/>
        </w:category>
        <w:types>
          <w:type w:val="bbPlcHdr"/>
        </w:types>
        <w:behaviors>
          <w:behavior w:val="content"/>
        </w:behaviors>
        <w:guid w:val="{6874742A-EFCF-4CD4-B4B1-B68E6A097782}"/>
      </w:docPartPr>
      <w:docPartBody>
        <w:p w:rsidR="00ED636C" w:rsidRDefault="008C24E6" w:rsidP="008C24E6">
          <w:pPr>
            <w:pStyle w:val="2822BDF399234FFBA8494D1913BD2ED61"/>
          </w:pPr>
          <w:r>
            <w:rPr>
              <w:rStyle w:val="Tekstzastpczy"/>
            </w:rPr>
            <w:t>…</w:t>
          </w:r>
        </w:p>
      </w:docPartBody>
    </w:docPart>
    <w:docPart>
      <w:docPartPr>
        <w:name w:val="947C2A667017450894E64BA36596E3C2"/>
        <w:category>
          <w:name w:val="Ogólne"/>
          <w:gallery w:val="placeholder"/>
        </w:category>
        <w:types>
          <w:type w:val="bbPlcHdr"/>
        </w:types>
        <w:behaviors>
          <w:behavior w:val="content"/>
        </w:behaviors>
        <w:guid w:val="{83267E6A-3E63-404E-8B23-34C29B4EBBD6}"/>
      </w:docPartPr>
      <w:docPartBody>
        <w:p w:rsidR="00ED636C" w:rsidRDefault="008C24E6" w:rsidP="008C24E6">
          <w:pPr>
            <w:pStyle w:val="947C2A667017450894E64BA36596E3C21"/>
          </w:pPr>
          <w:r>
            <w:rPr>
              <w:rStyle w:val="Tekstzastpczy"/>
            </w:rPr>
            <w:t>…</w:t>
          </w:r>
        </w:p>
      </w:docPartBody>
    </w:docPart>
    <w:docPart>
      <w:docPartPr>
        <w:name w:val="49F95FCE6FDD4D9492A9CC82B60F08F9"/>
        <w:category>
          <w:name w:val="Ogólne"/>
          <w:gallery w:val="placeholder"/>
        </w:category>
        <w:types>
          <w:type w:val="bbPlcHdr"/>
        </w:types>
        <w:behaviors>
          <w:behavior w:val="content"/>
        </w:behaviors>
        <w:guid w:val="{4430D403-4E98-4857-88C3-28DADA5E9DA2}"/>
      </w:docPartPr>
      <w:docPartBody>
        <w:p w:rsidR="00ED636C" w:rsidRDefault="008C24E6" w:rsidP="008C24E6">
          <w:pPr>
            <w:pStyle w:val="49F95FCE6FDD4D9492A9CC82B60F08F91"/>
          </w:pPr>
          <w:r>
            <w:rPr>
              <w:rStyle w:val="Tekstzastpczy"/>
            </w:rPr>
            <w:t>…</w:t>
          </w:r>
        </w:p>
      </w:docPartBody>
    </w:docPart>
    <w:docPart>
      <w:docPartPr>
        <w:name w:val="3339B7385A5E41B896246E4FBC8D4F80"/>
        <w:category>
          <w:name w:val="Ogólne"/>
          <w:gallery w:val="placeholder"/>
        </w:category>
        <w:types>
          <w:type w:val="bbPlcHdr"/>
        </w:types>
        <w:behaviors>
          <w:behavior w:val="content"/>
        </w:behaviors>
        <w:guid w:val="{994BE806-78D3-4ADE-9418-132D7CED998B}"/>
      </w:docPartPr>
      <w:docPartBody>
        <w:p w:rsidR="00ED636C" w:rsidRDefault="008C24E6" w:rsidP="008C24E6">
          <w:pPr>
            <w:pStyle w:val="3339B7385A5E41B896246E4FBC8D4F801"/>
          </w:pPr>
          <w:r>
            <w:rPr>
              <w:rStyle w:val="Tekstzastpczy"/>
            </w:rPr>
            <w:t>…</w:t>
          </w:r>
        </w:p>
      </w:docPartBody>
    </w:docPart>
    <w:docPart>
      <w:docPartPr>
        <w:name w:val="414004F405C445728F31E0D98BB72CA5"/>
        <w:category>
          <w:name w:val="Ogólne"/>
          <w:gallery w:val="placeholder"/>
        </w:category>
        <w:types>
          <w:type w:val="bbPlcHdr"/>
        </w:types>
        <w:behaviors>
          <w:behavior w:val="content"/>
        </w:behaviors>
        <w:guid w:val="{6D329E48-B8F2-4ABA-85A4-7940BB03A80A}"/>
      </w:docPartPr>
      <w:docPartBody>
        <w:p w:rsidR="00ED636C" w:rsidRDefault="008C24E6" w:rsidP="008C24E6">
          <w:pPr>
            <w:pStyle w:val="414004F405C445728F31E0D98BB72CA51"/>
          </w:pPr>
          <w:r>
            <w:rPr>
              <w:rStyle w:val="Tekstzastpczy"/>
            </w:rPr>
            <w:t>…</w:t>
          </w:r>
        </w:p>
      </w:docPartBody>
    </w:docPart>
    <w:docPart>
      <w:docPartPr>
        <w:name w:val="83DCA359AE58495F9EFDFD11324E6C3D"/>
        <w:category>
          <w:name w:val="Ogólne"/>
          <w:gallery w:val="placeholder"/>
        </w:category>
        <w:types>
          <w:type w:val="bbPlcHdr"/>
        </w:types>
        <w:behaviors>
          <w:behavior w:val="content"/>
        </w:behaviors>
        <w:guid w:val="{CADDDEB7-C23F-42A8-B515-7220C43AF69B}"/>
      </w:docPartPr>
      <w:docPartBody>
        <w:p w:rsidR="00ED636C" w:rsidRDefault="008C24E6" w:rsidP="008C24E6">
          <w:pPr>
            <w:pStyle w:val="83DCA359AE58495F9EFDFD11324E6C3D1"/>
          </w:pPr>
          <w:r>
            <w:rPr>
              <w:rStyle w:val="Tekstzastpczy"/>
            </w:rPr>
            <w:t>…</w:t>
          </w:r>
        </w:p>
      </w:docPartBody>
    </w:docPart>
    <w:docPart>
      <w:docPartPr>
        <w:name w:val="D8BDCF5E80B945F48FFDC5F8856C3CE7"/>
        <w:category>
          <w:name w:val="Ogólne"/>
          <w:gallery w:val="placeholder"/>
        </w:category>
        <w:types>
          <w:type w:val="bbPlcHdr"/>
        </w:types>
        <w:behaviors>
          <w:behavior w:val="content"/>
        </w:behaviors>
        <w:guid w:val="{5550C211-1C5E-40F3-9F9F-D6C1FB99DFC8}"/>
      </w:docPartPr>
      <w:docPartBody>
        <w:p w:rsidR="00ED636C" w:rsidRDefault="008C24E6" w:rsidP="008C24E6">
          <w:pPr>
            <w:pStyle w:val="D8BDCF5E80B945F48FFDC5F8856C3CE71"/>
          </w:pPr>
          <w:r>
            <w:rPr>
              <w:rStyle w:val="Tekstzastpczy"/>
            </w:rPr>
            <w:t>…</w:t>
          </w:r>
        </w:p>
      </w:docPartBody>
    </w:docPart>
    <w:docPart>
      <w:docPartPr>
        <w:name w:val="FE6E2C2B796B40AFB62908F9AB00DFE8"/>
        <w:category>
          <w:name w:val="Ogólne"/>
          <w:gallery w:val="placeholder"/>
        </w:category>
        <w:types>
          <w:type w:val="bbPlcHdr"/>
        </w:types>
        <w:behaviors>
          <w:behavior w:val="content"/>
        </w:behaviors>
        <w:guid w:val="{60694801-E2B9-42AE-B2CC-EBAEC0870696}"/>
      </w:docPartPr>
      <w:docPartBody>
        <w:p w:rsidR="00ED636C" w:rsidRDefault="008C24E6" w:rsidP="008C24E6">
          <w:pPr>
            <w:pStyle w:val="FE6E2C2B796B40AFB62908F9AB00DFE81"/>
          </w:pPr>
          <w:r>
            <w:rPr>
              <w:rStyle w:val="Tekstzastpczy"/>
            </w:rPr>
            <w:t>…</w:t>
          </w:r>
        </w:p>
      </w:docPartBody>
    </w:docPart>
    <w:docPart>
      <w:docPartPr>
        <w:name w:val="4C8FCC5EDF954866B2F73D1C33D4D633"/>
        <w:category>
          <w:name w:val="Ogólne"/>
          <w:gallery w:val="placeholder"/>
        </w:category>
        <w:types>
          <w:type w:val="bbPlcHdr"/>
        </w:types>
        <w:behaviors>
          <w:behavior w:val="content"/>
        </w:behaviors>
        <w:guid w:val="{319310B6-5A1D-43BF-91DF-B4C44A86B891}"/>
      </w:docPartPr>
      <w:docPartBody>
        <w:p w:rsidR="00ED636C" w:rsidRDefault="008C24E6" w:rsidP="008C24E6">
          <w:pPr>
            <w:pStyle w:val="4C8FCC5EDF954866B2F73D1C33D4D6331"/>
          </w:pPr>
          <w:r>
            <w:rPr>
              <w:rStyle w:val="Tekstzastpczy"/>
            </w:rPr>
            <w:t>…</w:t>
          </w:r>
        </w:p>
      </w:docPartBody>
    </w:docPart>
    <w:docPart>
      <w:docPartPr>
        <w:name w:val="D285018206D74C3C8C2583A6F7BD9AA7"/>
        <w:category>
          <w:name w:val="Ogólne"/>
          <w:gallery w:val="placeholder"/>
        </w:category>
        <w:types>
          <w:type w:val="bbPlcHdr"/>
        </w:types>
        <w:behaviors>
          <w:behavior w:val="content"/>
        </w:behaviors>
        <w:guid w:val="{1CC5E13A-42C7-418F-B5EF-B171C7B987D5}"/>
      </w:docPartPr>
      <w:docPartBody>
        <w:p w:rsidR="00ED636C" w:rsidRDefault="008C24E6" w:rsidP="008C24E6">
          <w:pPr>
            <w:pStyle w:val="D285018206D74C3C8C2583A6F7BD9AA71"/>
          </w:pPr>
          <w:r>
            <w:rPr>
              <w:rStyle w:val="Tekstzastpczy"/>
            </w:rPr>
            <w:t>…</w:t>
          </w:r>
        </w:p>
      </w:docPartBody>
    </w:docPart>
    <w:docPart>
      <w:docPartPr>
        <w:name w:val="6EED0AC695004977946A8A0139DBF61D"/>
        <w:category>
          <w:name w:val="Ogólne"/>
          <w:gallery w:val="placeholder"/>
        </w:category>
        <w:types>
          <w:type w:val="bbPlcHdr"/>
        </w:types>
        <w:behaviors>
          <w:behavior w:val="content"/>
        </w:behaviors>
        <w:guid w:val="{FA899DD2-B52F-41F7-883B-F30500AFCBDA}"/>
      </w:docPartPr>
      <w:docPartBody>
        <w:p w:rsidR="00ED636C" w:rsidRDefault="008C24E6" w:rsidP="008C24E6">
          <w:pPr>
            <w:pStyle w:val="6EED0AC695004977946A8A0139DBF61D1"/>
          </w:pPr>
          <w:r>
            <w:rPr>
              <w:rStyle w:val="Tekstzastpczy"/>
            </w:rPr>
            <w:t>…</w:t>
          </w:r>
        </w:p>
      </w:docPartBody>
    </w:docPart>
    <w:docPart>
      <w:docPartPr>
        <w:name w:val="4A42E559094743E08B83484BFB1DF783"/>
        <w:category>
          <w:name w:val="Ogólne"/>
          <w:gallery w:val="placeholder"/>
        </w:category>
        <w:types>
          <w:type w:val="bbPlcHdr"/>
        </w:types>
        <w:behaviors>
          <w:behavior w:val="content"/>
        </w:behaviors>
        <w:guid w:val="{512CA2D2-C10C-4B21-B55F-79DF9CAB4D90}"/>
      </w:docPartPr>
      <w:docPartBody>
        <w:p w:rsidR="00ED636C" w:rsidRDefault="008C24E6" w:rsidP="008C24E6">
          <w:pPr>
            <w:pStyle w:val="4A42E559094743E08B83484BFB1DF7831"/>
          </w:pPr>
          <w:r>
            <w:rPr>
              <w:rStyle w:val="Tekstzastpczy"/>
            </w:rPr>
            <w:t>…</w:t>
          </w:r>
        </w:p>
      </w:docPartBody>
    </w:docPart>
    <w:docPart>
      <w:docPartPr>
        <w:name w:val="3922966EE67E4845B892D1558CB284EE"/>
        <w:category>
          <w:name w:val="Ogólne"/>
          <w:gallery w:val="placeholder"/>
        </w:category>
        <w:types>
          <w:type w:val="bbPlcHdr"/>
        </w:types>
        <w:behaviors>
          <w:behavior w:val="content"/>
        </w:behaviors>
        <w:guid w:val="{78933EE4-6E39-4428-BE5D-963AFDFCBF35}"/>
      </w:docPartPr>
      <w:docPartBody>
        <w:p w:rsidR="00ED636C" w:rsidRDefault="008C24E6" w:rsidP="008C24E6">
          <w:pPr>
            <w:pStyle w:val="3922966EE67E4845B892D1558CB284EE1"/>
          </w:pPr>
          <w:r>
            <w:rPr>
              <w:rStyle w:val="Tekstzastpczy"/>
            </w:rPr>
            <w:t>…</w:t>
          </w:r>
        </w:p>
      </w:docPartBody>
    </w:docPart>
    <w:docPart>
      <w:docPartPr>
        <w:name w:val="51511FCEDA714B01831899FB3A17211D"/>
        <w:category>
          <w:name w:val="Ogólne"/>
          <w:gallery w:val="placeholder"/>
        </w:category>
        <w:types>
          <w:type w:val="bbPlcHdr"/>
        </w:types>
        <w:behaviors>
          <w:behavior w:val="content"/>
        </w:behaviors>
        <w:guid w:val="{E68BD443-6FC1-4FB3-B93A-855E97D23D0D}"/>
      </w:docPartPr>
      <w:docPartBody>
        <w:p w:rsidR="00ED636C" w:rsidRDefault="008C24E6" w:rsidP="008C24E6">
          <w:pPr>
            <w:pStyle w:val="51511FCEDA714B01831899FB3A17211D1"/>
          </w:pPr>
          <w:r>
            <w:rPr>
              <w:rStyle w:val="Tekstzastpczy"/>
            </w:rPr>
            <w:t>…</w:t>
          </w:r>
        </w:p>
      </w:docPartBody>
    </w:docPart>
    <w:docPart>
      <w:docPartPr>
        <w:name w:val="15FAE157CB36407C9AD6BDF0FCC4E170"/>
        <w:category>
          <w:name w:val="Ogólne"/>
          <w:gallery w:val="placeholder"/>
        </w:category>
        <w:types>
          <w:type w:val="bbPlcHdr"/>
        </w:types>
        <w:behaviors>
          <w:behavior w:val="content"/>
        </w:behaviors>
        <w:guid w:val="{55484216-F479-4236-A4AD-38B07347877D}"/>
      </w:docPartPr>
      <w:docPartBody>
        <w:p w:rsidR="00ED636C" w:rsidRDefault="008C24E6" w:rsidP="008C24E6">
          <w:pPr>
            <w:pStyle w:val="15FAE157CB36407C9AD6BDF0FCC4E1701"/>
          </w:pPr>
          <w:r>
            <w:rPr>
              <w:rStyle w:val="Tekstzastpczy"/>
            </w:rPr>
            <w:t>…</w:t>
          </w:r>
        </w:p>
      </w:docPartBody>
    </w:docPart>
    <w:docPart>
      <w:docPartPr>
        <w:name w:val="E96A1E5D269A4C2FB135B306EF023CC3"/>
        <w:category>
          <w:name w:val="Ogólne"/>
          <w:gallery w:val="placeholder"/>
        </w:category>
        <w:types>
          <w:type w:val="bbPlcHdr"/>
        </w:types>
        <w:behaviors>
          <w:behavior w:val="content"/>
        </w:behaviors>
        <w:guid w:val="{CDF45EC3-97D3-4062-94FE-5B3150539A88}"/>
      </w:docPartPr>
      <w:docPartBody>
        <w:p w:rsidR="00ED636C" w:rsidRDefault="008C24E6" w:rsidP="008C24E6">
          <w:pPr>
            <w:pStyle w:val="E96A1E5D269A4C2FB135B306EF023CC31"/>
          </w:pPr>
          <w:r>
            <w:rPr>
              <w:rStyle w:val="Tekstzastpczy"/>
            </w:rPr>
            <w:t>…</w:t>
          </w:r>
        </w:p>
      </w:docPartBody>
    </w:docPart>
    <w:docPart>
      <w:docPartPr>
        <w:name w:val="70E0C3753D6C414AABB320A618D8E9F6"/>
        <w:category>
          <w:name w:val="Ogólne"/>
          <w:gallery w:val="placeholder"/>
        </w:category>
        <w:types>
          <w:type w:val="bbPlcHdr"/>
        </w:types>
        <w:behaviors>
          <w:behavior w:val="content"/>
        </w:behaviors>
        <w:guid w:val="{BB144454-653C-4868-AEEB-C33E07223B84}"/>
      </w:docPartPr>
      <w:docPartBody>
        <w:p w:rsidR="00ED636C" w:rsidRDefault="008C24E6" w:rsidP="008C24E6">
          <w:pPr>
            <w:pStyle w:val="70E0C3753D6C414AABB320A618D8E9F61"/>
          </w:pPr>
          <w:r>
            <w:rPr>
              <w:rStyle w:val="Tekstzastpczy"/>
            </w:rPr>
            <w:t>…</w:t>
          </w:r>
        </w:p>
      </w:docPartBody>
    </w:docPart>
    <w:docPart>
      <w:docPartPr>
        <w:name w:val="D910F4DB7DBD4FC794DC3E3227055709"/>
        <w:category>
          <w:name w:val="Ogólne"/>
          <w:gallery w:val="placeholder"/>
        </w:category>
        <w:types>
          <w:type w:val="bbPlcHdr"/>
        </w:types>
        <w:behaviors>
          <w:behavior w:val="content"/>
        </w:behaviors>
        <w:guid w:val="{10D9BD10-D002-4E35-AA68-1237F6CC7DAC}"/>
      </w:docPartPr>
      <w:docPartBody>
        <w:p w:rsidR="00ED636C" w:rsidRDefault="008C24E6" w:rsidP="008C24E6">
          <w:pPr>
            <w:pStyle w:val="D910F4DB7DBD4FC794DC3E32270557091"/>
          </w:pPr>
          <w:r>
            <w:rPr>
              <w:rStyle w:val="Tekstzastpczy"/>
            </w:rPr>
            <w:t>…</w:t>
          </w:r>
        </w:p>
      </w:docPartBody>
    </w:docPart>
    <w:docPart>
      <w:docPartPr>
        <w:name w:val="B56FA3CE6C0B4E40887809741645C448"/>
        <w:category>
          <w:name w:val="Ogólne"/>
          <w:gallery w:val="placeholder"/>
        </w:category>
        <w:types>
          <w:type w:val="bbPlcHdr"/>
        </w:types>
        <w:behaviors>
          <w:behavior w:val="content"/>
        </w:behaviors>
        <w:guid w:val="{2DDC35CA-E496-495E-8F4C-573F2ABA4E06}"/>
      </w:docPartPr>
      <w:docPartBody>
        <w:p w:rsidR="00ED636C" w:rsidRDefault="008C24E6" w:rsidP="008C24E6">
          <w:pPr>
            <w:pStyle w:val="B56FA3CE6C0B4E40887809741645C4481"/>
          </w:pPr>
          <w:r>
            <w:rPr>
              <w:rStyle w:val="Tekstzastpczy"/>
            </w:rPr>
            <w:t>…</w:t>
          </w:r>
        </w:p>
      </w:docPartBody>
    </w:docPart>
    <w:docPart>
      <w:docPartPr>
        <w:name w:val="3F5D3C79903140ADA52B27EA84BE51BE"/>
        <w:category>
          <w:name w:val="Ogólne"/>
          <w:gallery w:val="placeholder"/>
        </w:category>
        <w:types>
          <w:type w:val="bbPlcHdr"/>
        </w:types>
        <w:behaviors>
          <w:behavior w:val="content"/>
        </w:behaviors>
        <w:guid w:val="{328EE071-2EA8-402C-88FB-A5C7339797DC}"/>
      </w:docPartPr>
      <w:docPartBody>
        <w:p w:rsidR="00ED636C" w:rsidRDefault="008C24E6" w:rsidP="008C24E6">
          <w:pPr>
            <w:pStyle w:val="3F5D3C79903140ADA52B27EA84BE51BE1"/>
          </w:pPr>
          <w:r>
            <w:rPr>
              <w:rStyle w:val="Tekstzastpczy"/>
            </w:rPr>
            <w:t>…</w:t>
          </w:r>
        </w:p>
      </w:docPartBody>
    </w:docPart>
    <w:docPart>
      <w:docPartPr>
        <w:name w:val="E14AF192A7224242BA36350A0EEA6810"/>
        <w:category>
          <w:name w:val="Ogólne"/>
          <w:gallery w:val="placeholder"/>
        </w:category>
        <w:types>
          <w:type w:val="bbPlcHdr"/>
        </w:types>
        <w:behaviors>
          <w:behavior w:val="content"/>
        </w:behaviors>
        <w:guid w:val="{0E10003F-3A76-40C0-9966-789B598FC79A}"/>
      </w:docPartPr>
      <w:docPartBody>
        <w:p w:rsidR="00ED636C" w:rsidRDefault="008C24E6" w:rsidP="008C24E6">
          <w:pPr>
            <w:pStyle w:val="E14AF192A7224242BA36350A0EEA68101"/>
          </w:pPr>
          <w:r>
            <w:rPr>
              <w:rStyle w:val="Tekstzastpczy"/>
            </w:rPr>
            <w:t>…</w:t>
          </w:r>
        </w:p>
      </w:docPartBody>
    </w:docPart>
    <w:docPart>
      <w:docPartPr>
        <w:name w:val="575637B6FBCC4A1295E4DACC76243927"/>
        <w:category>
          <w:name w:val="Ogólne"/>
          <w:gallery w:val="placeholder"/>
        </w:category>
        <w:types>
          <w:type w:val="bbPlcHdr"/>
        </w:types>
        <w:behaviors>
          <w:behavior w:val="content"/>
        </w:behaviors>
        <w:guid w:val="{3CDFCAA5-62AB-4522-A475-2997C4A7B374}"/>
      </w:docPartPr>
      <w:docPartBody>
        <w:p w:rsidR="00ED636C" w:rsidRDefault="008C24E6" w:rsidP="008C24E6">
          <w:pPr>
            <w:pStyle w:val="575637B6FBCC4A1295E4DACC762439271"/>
          </w:pPr>
          <w:r>
            <w:rPr>
              <w:rStyle w:val="Tekstzastpczy"/>
            </w:rPr>
            <w:t>…</w:t>
          </w:r>
        </w:p>
      </w:docPartBody>
    </w:docPart>
    <w:docPart>
      <w:docPartPr>
        <w:name w:val="FADA2E6AFBF7447AB8178D451F9B577E"/>
        <w:category>
          <w:name w:val="Ogólne"/>
          <w:gallery w:val="placeholder"/>
        </w:category>
        <w:types>
          <w:type w:val="bbPlcHdr"/>
        </w:types>
        <w:behaviors>
          <w:behavior w:val="content"/>
        </w:behaviors>
        <w:guid w:val="{2B61C016-1138-49AA-9A01-1BE0E8D1D4A1}"/>
      </w:docPartPr>
      <w:docPartBody>
        <w:p w:rsidR="00ED636C" w:rsidRDefault="008C24E6" w:rsidP="008C24E6">
          <w:pPr>
            <w:pStyle w:val="FADA2E6AFBF7447AB8178D451F9B577E1"/>
          </w:pPr>
          <w:r>
            <w:rPr>
              <w:rStyle w:val="Tekstzastpczy"/>
            </w:rPr>
            <w:t>…</w:t>
          </w:r>
        </w:p>
      </w:docPartBody>
    </w:docPart>
    <w:docPart>
      <w:docPartPr>
        <w:name w:val="3957F8EF7CA545FEBDE82C1D7D468F61"/>
        <w:category>
          <w:name w:val="Ogólne"/>
          <w:gallery w:val="placeholder"/>
        </w:category>
        <w:types>
          <w:type w:val="bbPlcHdr"/>
        </w:types>
        <w:behaviors>
          <w:behavior w:val="content"/>
        </w:behaviors>
        <w:guid w:val="{D06B67BE-1802-4783-A7BE-708E69C3EC6E}"/>
      </w:docPartPr>
      <w:docPartBody>
        <w:p w:rsidR="00ED636C" w:rsidRDefault="008C24E6" w:rsidP="008C24E6">
          <w:pPr>
            <w:pStyle w:val="3957F8EF7CA545FEBDE82C1D7D468F611"/>
          </w:pPr>
          <w:r>
            <w:rPr>
              <w:rStyle w:val="Tekstzastpczy"/>
            </w:rPr>
            <w:t>…</w:t>
          </w:r>
        </w:p>
      </w:docPartBody>
    </w:docPart>
    <w:docPart>
      <w:docPartPr>
        <w:name w:val="F22C9C04BFA94BE19DC722615E775627"/>
        <w:category>
          <w:name w:val="Ogólne"/>
          <w:gallery w:val="placeholder"/>
        </w:category>
        <w:types>
          <w:type w:val="bbPlcHdr"/>
        </w:types>
        <w:behaviors>
          <w:behavior w:val="content"/>
        </w:behaviors>
        <w:guid w:val="{FF9D0E96-6A47-40E7-A209-9714D9B05620}"/>
      </w:docPartPr>
      <w:docPartBody>
        <w:p w:rsidR="00ED636C" w:rsidRDefault="008C24E6" w:rsidP="008C24E6">
          <w:pPr>
            <w:pStyle w:val="F22C9C04BFA94BE19DC722615E7756271"/>
          </w:pPr>
          <w:r>
            <w:rPr>
              <w:rStyle w:val="Tekstzastpczy"/>
            </w:rPr>
            <w:t>…</w:t>
          </w:r>
        </w:p>
      </w:docPartBody>
    </w:docPart>
    <w:docPart>
      <w:docPartPr>
        <w:name w:val="E712A382D75F41F9A31BFF862D5B63CB"/>
        <w:category>
          <w:name w:val="Ogólne"/>
          <w:gallery w:val="placeholder"/>
        </w:category>
        <w:types>
          <w:type w:val="bbPlcHdr"/>
        </w:types>
        <w:behaviors>
          <w:behavior w:val="content"/>
        </w:behaviors>
        <w:guid w:val="{FF145CFA-42D9-4D51-AA33-E38141834750}"/>
      </w:docPartPr>
      <w:docPartBody>
        <w:p w:rsidR="00ED636C" w:rsidRDefault="008C24E6" w:rsidP="008C24E6">
          <w:pPr>
            <w:pStyle w:val="E712A382D75F41F9A31BFF862D5B63CB1"/>
          </w:pPr>
          <w:r>
            <w:rPr>
              <w:rStyle w:val="Tekstzastpczy"/>
            </w:rPr>
            <w:t>…</w:t>
          </w:r>
        </w:p>
      </w:docPartBody>
    </w:docPart>
    <w:docPart>
      <w:docPartPr>
        <w:name w:val="FF1F9B5F0A154AABAB1256BD0BFF671F"/>
        <w:category>
          <w:name w:val="Ogólne"/>
          <w:gallery w:val="placeholder"/>
        </w:category>
        <w:types>
          <w:type w:val="bbPlcHdr"/>
        </w:types>
        <w:behaviors>
          <w:behavior w:val="content"/>
        </w:behaviors>
        <w:guid w:val="{68DAD337-6554-46F4-ACAD-90261A259A74}"/>
      </w:docPartPr>
      <w:docPartBody>
        <w:p w:rsidR="00ED636C" w:rsidRDefault="008C24E6" w:rsidP="008C24E6">
          <w:pPr>
            <w:pStyle w:val="FF1F9B5F0A154AABAB1256BD0BFF671F1"/>
          </w:pPr>
          <w:r>
            <w:rPr>
              <w:rStyle w:val="Tekstzastpczy"/>
            </w:rPr>
            <w:t>…</w:t>
          </w:r>
        </w:p>
      </w:docPartBody>
    </w:docPart>
    <w:docPart>
      <w:docPartPr>
        <w:name w:val="82A35A89D4744F31937DDA4E00FE7D33"/>
        <w:category>
          <w:name w:val="Ogólne"/>
          <w:gallery w:val="placeholder"/>
        </w:category>
        <w:types>
          <w:type w:val="bbPlcHdr"/>
        </w:types>
        <w:behaviors>
          <w:behavior w:val="content"/>
        </w:behaviors>
        <w:guid w:val="{AA915AC0-295D-4C6C-A039-D17FBE40127B}"/>
      </w:docPartPr>
      <w:docPartBody>
        <w:p w:rsidR="00ED636C" w:rsidRDefault="008C24E6" w:rsidP="008C24E6">
          <w:pPr>
            <w:pStyle w:val="82A35A89D4744F31937DDA4E00FE7D331"/>
          </w:pPr>
          <w:r>
            <w:rPr>
              <w:rStyle w:val="Tekstzastpczy"/>
            </w:rPr>
            <w:t>…</w:t>
          </w:r>
        </w:p>
      </w:docPartBody>
    </w:docPart>
    <w:docPart>
      <w:docPartPr>
        <w:name w:val="38322D9CA47340E58397F56414B92D94"/>
        <w:category>
          <w:name w:val="Ogólne"/>
          <w:gallery w:val="placeholder"/>
        </w:category>
        <w:types>
          <w:type w:val="bbPlcHdr"/>
        </w:types>
        <w:behaviors>
          <w:behavior w:val="content"/>
        </w:behaviors>
        <w:guid w:val="{0AD08ED3-5BF8-485E-ABC6-5F3BB0DF851B}"/>
      </w:docPartPr>
      <w:docPartBody>
        <w:p w:rsidR="00ED636C" w:rsidRDefault="008C24E6" w:rsidP="008C24E6">
          <w:pPr>
            <w:pStyle w:val="38322D9CA47340E58397F56414B92D941"/>
          </w:pPr>
          <w:r>
            <w:rPr>
              <w:rStyle w:val="Tekstzastpczy"/>
            </w:rPr>
            <w:t>…</w:t>
          </w:r>
        </w:p>
      </w:docPartBody>
    </w:docPart>
    <w:docPart>
      <w:docPartPr>
        <w:name w:val="8CF09AEA25A84085BB94BD2D1DD4BD5C"/>
        <w:category>
          <w:name w:val="Ogólne"/>
          <w:gallery w:val="placeholder"/>
        </w:category>
        <w:types>
          <w:type w:val="bbPlcHdr"/>
        </w:types>
        <w:behaviors>
          <w:behavior w:val="content"/>
        </w:behaviors>
        <w:guid w:val="{C0CDF390-ADC1-45EB-B881-8F7F5F785988}"/>
      </w:docPartPr>
      <w:docPartBody>
        <w:p w:rsidR="00ED636C" w:rsidRDefault="008C24E6" w:rsidP="008C24E6">
          <w:pPr>
            <w:pStyle w:val="8CF09AEA25A84085BB94BD2D1DD4BD5C1"/>
          </w:pPr>
          <w:r>
            <w:rPr>
              <w:rStyle w:val="Tekstzastpczy"/>
            </w:rPr>
            <w:t>…</w:t>
          </w:r>
        </w:p>
      </w:docPartBody>
    </w:docPart>
    <w:docPart>
      <w:docPartPr>
        <w:name w:val="FEDA8FB7743444A38698EE6F5E1A07EA"/>
        <w:category>
          <w:name w:val="Ogólne"/>
          <w:gallery w:val="placeholder"/>
        </w:category>
        <w:types>
          <w:type w:val="bbPlcHdr"/>
        </w:types>
        <w:behaviors>
          <w:behavior w:val="content"/>
        </w:behaviors>
        <w:guid w:val="{F513773E-7AA7-409A-AEA5-D83A61A06FC8}"/>
      </w:docPartPr>
      <w:docPartBody>
        <w:p w:rsidR="00ED636C" w:rsidRDefault="008C24E6" w:rsidP="008C24E6">
          <w:pPr>
            <w:pStyle w:val="FEDA8FB7743444A38698EE6F5E1A07EA1"/>
          </w:pPr>
          <w:r>
            <w:rPr>
              <w:rStyle w:val="Tekstzastpczy"/>
            </w:rPr>
            <w:t>…</w:t>
          </w:r>
        </w:p>
      </w:docPartBody>
    </w:docPart>
    <w:docPart>
      <w:docPartPr>
        <w:name w:val="CCDBF09A17A34DD997A4349DF061E959"/>
        <w:category>
          <w:name w:val="Ogólne"/>
          <w:gallery w:val="placeholder"/>
        </w:category>
        <w:types>
          <w:type w:val="bbPlcHdr"/>
        </w:types>
        <w:behaviors>
          <w:behavior w:val="content"/>
        </w:behaviors>
        <w:guid w:val="{74305097-27F8-4BA3-9D09-73E4EE542925}"/>
      </w:docPartPr>
      <w:docPartBody>
        <w:p w:rsidR="00ED636C" w:rsidRDefault="008C24E6" w:rsidP="008C24E6">
          <w:pPr>
            <w:pStyle w:val="CCDBF09A17A34DD997A4349DF061E9591"/>
          </w:pPr>
          <w:r>
            <w:rPr>
              <w:rStyle w:val="Tekstzastpczy"/>
            </w:rPr>
            <w:t>…</w:t>
          </w:r>
        </w:p>
      </w:docPartBody>
    </w:docPart>
    <w:docPart>
      <w:docPartPr>
        <w:name w:val="4890850598874F37BBA2F084CEEE572E"/>
        <w:category>
          <w:name w:val="Ogólne"/>
          <w:gallery w:val="placeholder"/>
        </w:category>
        <w:types>
          <w:type w:val="bbPlcHdr"/>
        </w:types>
        <w:behaviors>
          <w:behavior w:val="content"/>
        </w:behaviors>
        <w:guid w:val="{2F7822E2-CB03-4DD8-BA4E-435185C34A27}"/>
      </w:docPartPr>
      <w:docPartBody>
        <w:p w:rsidR="00ED636C" w:rsidRDefault="008C24E6" w:rsidP="008C24E6">
          <w:pPr>
            <w:pStyle w:val="4890850598874F37BBA2F084CEEE572E1"/>
          </w:pPr>
          <w:r>
            <w:rPr>
              <w:rStyle w:val="Tekstzastpczy"/>
            </w:rPr>
            <w:t>…</w:t>
          </w:r>
        </w:p>
      </w:docPartBody>
    </w:docPart>
    <w:docPart>
      <w:docPartPr>
        <w:name w:val="00FFB357CC0E4F99BD47CBDF26E8702F"/>
        <w:category>
          <w:name w:val="Ogólne"/>
          <w:gallery w:val="placeholder"/>
        </w:category>
        <w:types>
          <w:type w:val="bbPlcHdr"/>
        </w:types>
        <w:behaviors>
          <w:behavior w:val="content"/>
        </w:behaviors>
        <w:guid w:val="{82FB2E6B-E69B-4DC3-B45E-610A56591E86}"/>
      </w:docPartPr>
      <w:docPartBody>
        <w:p w:rsidR="00ED636C" w:rsidRDefault="008C24E6" w:rsidP="008C24E6">
          <w:pPr>
            <w:pStyle w:val="00FFB357CC0E4F99BD47CBDF26E8702F1"/>
          </w:pPr>
          <w:r>
            <w:rPr>
              <w:rStyle w:val="Tekstzastpczy"/>
            </w:rPr>
            <w:t>…</w:t>
          </w:r>
        </w:p>
      </w:docPartBody>
    </w:docPart>
    <w:docPart>
      <w:docPartPr>
        <w:name w:val="4DABB0E1966F4FD491069E2E5B712A7E"/>
        <w:category>
          <w:name w:val="Ogólne"/>
          <w:gallery w:val="placeholder"/>
        </w:category>
        <w:types>
          <w:type w:val="bbPlcHdr"/>
        </w:types>
        <w:behaviors>
          <w:behavior w:val="content"/>
        </w:behaviors>
        <w:guid w:val="{FB6A4356-6FEA-4282-88D0-1486A82E60A0}"/>
      </w:docPartPr>
      <w:docPartBody>
        <w:p w:rsidR="00ED636C" w:rsidRDefault="008C24E6" w:rsidP="008C24E6">
          <w:pPr>
            <w:pStyle w:val="4DABB0E1966F4FD491069E2E5B712A7E1"/>
          </w:pPr>
          <w:r>
            <w:rPr>
              <w:rStyle w:val="Tekstzastpczy"/>
            </w:rPr>
            <w:t>…</w:t>
          </w:r>
        </w:p>
      </w:docPartBody>
    </w:docPart>
    <w:docPart>
      <w:docPartPr>
        <w:name w:val="A904BEFA2D8C45B8AB49F1B055A3865D"/>
        <w:category>
          <w:name w:val="Ogólne"/>
          <w:gallery w:val="placeholder"/>
        </w:category>
        <w:types>
          <w:type w:val="bbPlcHdr"/>
        </w:types>
        <w:behaviors>
          <w:behavior w:val="content"/>
        </w:behaviors>
        <w:guid w:val="{3596BD42-1536-4339-AD26-84BC9317134B}"/>
      </w:docPartPr>
      <w:docPartBody>
        <w:p w:rsidR="00ED636C" w:rsidRDefault="008C24E6" w:rsidP="008C24E6">
          <w:pPr>
            <w:pStyle w:val="A904BEFA2D8C45B8AB49F1B055A3865D1"/>
          </w:pPr>
          <w:r>
            <w:rPr>
              <w:rStyle w:val="Tekstzastpczy"/>
            </w:rPr>
            <w:t>…</w:t>
          </w:r>
        </w:p>
      </w:docPartBody>
    </w:docPart>
    <w:docPart>
      <w:docPartPr>
        <w:name w:val="BA791BDCC2754CB1827629BA87D33AEA"/>
        <w:category>
          <w:name w:val="Ogólne"/>
          <w:gallery w:val="placeholder"/>
        </w:category>
        <w:types>
          <w:type w:val="bbPlcHdr"/>
        </w:types>
        <w:behaviors>
          <w:behavior w:val="content"/>
        </w:behaviors>
        <w:guid w:val="{08C2FE23-F6E2-44F9-BE1E-8A0176B7E9C5}"/>
      </w:docPartPr>
      <w:docPartBody>
        <w:p w:rsidR="00ED636C" w:rsidRDefault="008C24E6" w:rsidP="008C24E6">
          <w:pPr>
            <w:pStyle w:val="BA791BDCC2754CB1827629BA87D33AEA1"/>
          </w:pPr>
          <w:r>
            <w:rPr>
              <w:rStyle w:val="Tekstzastpczy"/>
            </w:rPr>
            <w:t>…</w:t>
          </w:r>
        </w:p>
      </w:docPartBody>
    </w:docPart>
    <w:docPart>
      <w:docPartPr>
        <w:name w:val="3049325CC83B4F16B7E98236A0ED103B"/>
        <w:category>
          <w:name w:val="Ogólne"/>
          <w:gallery w:val="placeholder"/>
        </w:category>
        <w:types>
          <w:type w:val="bbPlcHdr"/>
        </w:types>
        <w:behaviors>
          <w:behavior w:val="content"/>
        </w:behaviors>
        <w:guid w:val="{5A8E500A-93F7-4120-96B6-2E5F891445A9}"/>
      </w:docPartPr>
      <w:docPartBody>
        <w:p w:rsidR="00ED636C" w:rsidRDefault="008C24E6" w:rsidP="008C24E6">
          <w:pPr>
            <w:pStyle w:val="3049325CC83B4F16B7E98236A0ED103B1"/>
          </w:pPr>
          <w:r>
            <w:rPr>
              <w:rStyle w:val="Tekstzastpczy"/>
            </w:rPr>
            <w:t>…</w:t>
          </w:r>
        </w:p>
      </w:docPartBody>
    </w:docPart>
    <w:docPart>
      <w:docPartPr>
        <w:name w:val="BE446CBAA81A4449897398B367E81C44"/>
        <w:category>
          <w:name w:val="Ogólne"/>
          <w:gallery w:val="placeholder"/>
        </w:category>
        <w:types>
          <w:type w:val="bbPlcHdr"/>
        </w:types>
        <w:behaviors>
          <w:behavior w:val="content"/>
        </w:behaviors>
        <w:guid w:val="{BD82D648-594A-456E-AAEF-86C964A929E8}"/>
      </w:docPartPr>
      <w:docPartBody>
        <w:p w:rsidR="00ED636C" w:rsidRDefault="008C24E6" w:rsidP="008C24E6">
          <w:pPr>
            <w:pStyle w:val="BE446CBAA81A4449897398B367E81C441"/>
          </w:pPr>
          <w:r>
            <w:rPr>
              <w:rStyle w:val="Tekstzastpczy"/>
            </w:rPr>
            <w:t>…</w:t>
          </w:r>
        </w:p>
      </w:docPartBody>
    </w:docPart>
    <w:docPart>
      <w:docPartPr>
        <w:name w:val="4EB5DC8BD34A4386ADC0AF589B12FF7F"/>
        <w:category>
          <w:name w:val="Ogólne"/>
          <w:gallery w:val="placeholder"/>
        </w:category>
        <w:types>
          <w:type w:val="bbPlcHdr"/>
        </w:types>
        <w:behaviors>
          <w:behavior w:val="content"/>
        </w:behaviors>
        <w:guid w:val="{99F0BC9E-DD4A-4A59-BCCD-7B3452D7C3C2}"/>
      </w:docPartPr>
      <w:docPartBody>
        <w:p w:rsidR="00ED636C" w:rsidRDefault="008C24E6" w:rsidP="008C24E6">
          <w:pPr>
            <w:pStyle w:val="4EB5DC8BD34A4386ADC0AF589B12FF7F1"/>
          </w:pPr>
          <w:r>
            <w:rPr>
              <w:rStyle w:val="Tekstzastpczy"/>
            </w:rPr>
            <w:t>…</w:t>
          </w:r>
        </w:p>
      </w:docPartBody>
    </w:docPart>
    <w:docPart>
      <w:docPartPr>
        <w:name w:val="31FF373562294048860F9E75278A06E9"/>
        <w:category>
          <w:name w:val="Ogólne"/>
          <w:gallery w:val="placeholder"/>
        </w:category>
        <w:types>
          <w:type w:val="bbPlcHdr"/>
        </w:types>
        <w:behaviors>
          <w:behavior w:val="content"/>
        </w:behaviors>
        <w:guid w:val="{20DB6F69-1F1F-4CB5-A215-A710715C3D83}"/>
      </w:docPartPr>
      <w:docPartBody>
        <w:p w:rsidR="00ED636C" w:rsidRDefault="008C24E6" w:rsidP="008C24E6">
          <w:pPr>
            <w:pStyle w:val="31FF373562294048860F9E75278A06E91"/>
          </w:pPr>
          <w:r>
            <w:rPr>
              <w:rStyle w:val="Tekstzastpczy"/>
            </w:rPr>
            <w:t>…</w:t>
          </w:r>
        </w:p>
      </w:docPartBody>
    </w:docPart>
    <w:docPart>
      <w:docPartPr>
        <w:name w:val="75B910BEF019420F802B49A281FCA2AA"/>
        <w:category>
          <w:name w:val="Ogólne"/>
          <w:gallery w:val="placeholder"/>
        </w:category>
        <w:types>
          <w:type w:val="bbPlcHdr"/>
        </w:types>
        <w:behaviors>
          <w:behavior w:val="content"/>
        </w:behaviors>
        <w:guid w:val="{6F9B7A3B-5166-448C-B639-E7EDDB2A4E13}"/>
      </w:docPartPr>
      <w:docPartBody>
        <w:p w:rsidR="00ED636C" w:rsidRDefault="008C24E6" w:rsidP="008C24E6">
          <w:pPr>
            <w:pStyle w:val="75B910BEF019420F802B49A281FCA2AA1"/>
          </w:pPr>
          <w:r>
            <w:rPr>
              <w:rStyle w:val="Tekstzastpczy"/>
            </w:rPr>
            <w:t>…</w:t>
          </w:r>
        </w:p>
      </w:docPartBody>
    </w:docPart>
    <w:docPart>
      <w:docPartPr>
        <w:name w:val="E659D4A2E20B44759DEA71A92A01F984"/>
        <w:category>
          <w:name w:val="Ogólne"/>
          <w:gallery w:val="placeholder"/>
        </w:category>
        <w:types>
          <w:type w:val="bbPlcHdr"/>
        </w:types>
        <w:behaviors>
          <w:behavior w:val="content"/>
        </w:behaviors>
        <w:guid w:val="{A38A259A-1969-4AB0-BC1E-168E5DE677FB}"/>
      </w:docPartPr>
      <w:docPartBody>
        <w:p w:rsidR="00ED636C" w:rsidRDefault="008C24E6" w:rsidP="008C24E6">
          <w:pPr>
            <w:pStyle w:val="E659D4A2E20B44759DEA71A92A01F9841"/>
          </w:pPr>
          <w:r>
            <w:rPr>
              <w:rStyle w:val="Tekstzastpczy"/>
            </w:rPr>
            <w:t>…</w:t>
          </w:r>
        </w:p>
      </w:docPartBody>
    </w:docPart>
    <w:docPart>
      <w:docPartPr>
        <w:name w:val="BFDE89EDB32D41E7AB3DDC00757279C2"/>
        <w:category>
          <w:name w:val="Ogólne"/>
          <w:gallery w:val="placeholder"/>
        </w:category>
        <w:types>
          <w:type w:val="bbPlcHdr"/>
        </w:types>
        <w:behaviors>
          <w:behavior w:val="content"/>
        </w:behaviors>
        <w:guid w:val="{B3D51A11-335F-4455-935E-8EDE18FA1E5C}"/>
      </w:docPartPr>
      <w:docPartBody>
        <w:p w:rsidR="00ED636C" w:rsidRDefault="008C24E6" w:rsidP="008C24E6">
          <w:pPr>
            <w:pStyle w:val="BFDE89EDB32D41E7AB3DDC00757279C21"/>
          </w:pPr>
          <w:r>
            <w:rPr>
              <w:rStyle w:val="Tekstzastpczy"/>
            </w:rPr>
            <w:t>…</w:t>
          </w:r>
        </w:p>
      </w:docPartBody>
    </w:docPart>
    <w:docPart>
      <w:docPartPr>
        <w:name w:val="92755B9015434A05B9EA5F8646C0D9BA"/>
        <w:category>
          <w:name w:val="Ogólne"/>
          <w:gallery w:val="placeholder"/>
        </w:category>
        <w:types>
          <w:type w:val="bbPlcHdr"/>
        </w:types>
        <w:behaviors>
          <w:behavior w:val="content"/>
        </w:behaviors>
        <w:guid w:val="{42677D54-8193-4F6C-8698-30CC325E7A7A}"/>
      </w:docPartPr>
      <w:docPartBody>
        <w:p w:rsidR="00ED636C" w:rsidRDefault="008C24E6" w:rsidP="008C24E6">
          <w:pPr>
            <w:pStyle w:val="92755B9015434A05B9EA5F8646C0D9BA1"/>
          </w:pPr>
          <w:r>
            <w:rPr>
              <w:rStyle w:val="Tekstzastpczy"/>
            </w:rPr>
            <w:t>…</w:t>
          </w:r>
        </w:p>
      </w:docPartBody>
    </w:docPart>
    <w:docPart>
      <w:docPartPr>
        <w:name w:val="BA06843A0C42486382DE0A87BBA82378"/>
        <w:category>
          <w:name w:val="Ogólne"/>
          <w:gallery w:val="placeholder"/>
        </w:category>
        <w:types>
          <w:type w:val="bbPlcHdr"/>
        </w:types>
        <w:behaviors>
          <w:behavior w:val="content"/>
        </w:behaviors>
        <w:guid w:val="{51143710-80A6-4C64-A99A-904998307407}"/>
      </w:docPartPr>
      <w:docPartBody>
        <w:p w:rsidR="00ED636C" w:rsidRDefault="008C24E6" w:rsidP="008C24E6">
          <w:pPr>
            <w:pStyle w:val="BA06843A0C42486382DE0A87BBA823781"/>
          </w:pPr>
          <w:r>
            <w:rPr>
              <w:rStyle w:val="Tekstzastpczy"/>
            </w:rPr>
            <w:t>…</w:t>
          </w:r>
        </w:p>
      </w:docPartBody>
    </w:docPart>
    <w:docPart>
      <w:docPartPr>
        <w:name w:val="C41E3642FD854424AF01B2362B99996C"/>
        <w:category>
          <w:name w:val="Ogólne"/>
          <w:gallery w:val="placeholder"/>
        </w:category>
        <w:types>
          <w:type w:val="bbPlcHdr"/>
        </w:types>
        <w:behaviors>
          <w:behavior w:val="content"/>
        </w:behaviors>
        <w:guid w:val="{C983A580-4D6D-4FEF-8D45-36DDC6069FDD}"/>
      </w:docPartPr>
      <w:docPartBody>
        <w:p w:rsidR="00ED636C" w:rsidRDefault="008C24E6" w:rsidP="008C24E6">
          <w:pPr>
            <w:pStyle w:val="C41E3642FD854424AF01B2362B99996C1"/>
          </w:pPr>
          <w:r>
            <w:rPr>
              <w:rStyle w:val="Tekstzastpczy"/>
            </w:rPr>
            <w:t>…</w:t>
          </w:r>
        </w:p>
      </w:docPartBody>
    </w:docPart>
    <w:docPart>
      <w:docPartPr>
        <w:name w:val="C71BCB98649A4F2B87586CAA75FE2CEB"/>
        <w:category>
          <w:name w:val="Ogólne"/>
          <w:gallery w:val="placeholder"/>
        </w:category>
        <w:types>
          <w:type w:val="bbPlcHdr"/>
        </w:types>
        <w:behaviors>
          <w:behavior w:val="content"/>
        </w:behaviors>
        <w:guid w:val="{977F09EE-C8AA-4DB4-839D-C60058D67AA3}"/>
      </w:docPartPr>
      <w:docPartBody>
        <w:p w:rsidR="00ED636C" w:rsidRDefault="008C24E6" w:rsidP="008C24E6">
          <w:pPr>
            <w:pStyle w:val="C71BCB98649A4F2B87586CAA75FE2CEB1"/>
          </w:pPr>
          <w:r>
            <w:rPr>
              <w:rStyle w:val="Tekstzastpczy"/>
            </w:rPr>
            <w:t>…</w:t>
          </w:r>
        </w:p>
      </w:docPartBody>
    </w:docPart>
    <w:docPart>
      <w:docPartPr>
        <w:name w:val="A5063225434E4646B7A0D19EBBDF28A1"/>
        <w:category>
          <w:name w:val="Ogólne"/>
          <w:gallery w:val="placeholder"/>
        </w:category>
        <w:types>
          <w:type w:val="bbPlcHdr"/>
        </w:types>
        <w:behaviors>
          <w:behavior w:val="content"/>
        </w:behaviors>
        <w:guid w:val="{601640A8-AFFE-4DE9-B094-E0158A4526BE}"/>
      </w:docPartPr>
      <w:docPartBody>
        <w:p w:rsidR="00ED636C" w:rsidRDefault="008C24E6" w:rsidP="008C24E6">
          <w:pPr>
            <w:pStyle w:val="A5063225434E4646B7A0D19EBBDF28A11"/>
          </w:pPr>
          <w:r>
            <w:rPr>
              <w:rStyle w:val="Tekstzastpczy"/>
            </w:rPr>
            <w:t>…</w:t>
          </w:r>
        </w:p>
      </w:docPartBody>
    </w:docPart>
    <w:docPart>
      <w:docPartPr>
        <w:name w:val="7385487F726D4A4E9B4A9AC7D849B430"/>
        <w:category>
          <w:name w:val="Ogólne"/>
          <w:gallery w:val="placeholder"/>
        </w:category>
        <w:types>
          <w:type w:val="bbPlcHdr"/>
        </w:types>
        <w:behaviors>
          <w:behavior w:val="content"/>
        </w:behaviors>
        <w:guid w:val="{2B1D9F00-05F6-4122-AEC2-DA38DE5E6892}"/>
      </w:docPartPr>
      <w:docPartBody>
        <w:p w:rsidR="00ED636C" w:rsidRDefault="008C24E6" w:rsidP="008C24E6">
          <w:pPr>
            <w:pStyle w:val="7385487F726D4A4E9B4A9AC7D849B4301"/>
          </w:pPr>
          <w:r>
            <w:rPr>
              <w:rStyle w:val="Tekstzastpczy"/>
            </w:rPr>
            <w:t>…</w:t>
          </w:r>
        </w:p>
      </w:docPartBody>
    </w:docPart>
    <w:docPart>
      <w:docPartPr>
        <w:name w:val="1EF142E763884BEBAD1A9256D7EB422B"/>
        <w:category>
          <w:name w:val="Ogólne"/>
          <w:gallery w:val="placeholder"/>
        </w:category>
        <w:types>
          <w:type w:val="bbPlcHdr"/>
        </w:types>
        <w:behaviors>
          <w:behavior w:val="content"/>
        </w:behaviors>
        <w:guid w:val="{13632CEB-09DE-44D5-A9B2-FDD1E8F03532}"/>
      </w:docPartPr>
      <w:docPartBody>
        <w:p w:rsidR="00ED636C" w:rsidRDefault="008C24E6" w:rsidP="008C24E6">
          <w:pPr>
            <w:pStyle w:val="1EF142E763884BEBAD1A9256D7EB422B1"/>
          </w:pPr>
          <w:r>
            <w:rPr>
              <w:rStyle w:val="Tekstzastpczy"/>
            </w:rPr>
            <w:t>…</w:t>
          </w:r>
        </w:p>
      </w:docPartBody>
    </w:docPart>
    <w:docPart>
      <w:docPartPr>
        <w:name w:val="92C7658CBD0A45BBAAC35D0F860C5DA9"/>
        <w:category>
          <w:name w:val="Ogólne"/>
          <w:gallery w:val="placeholder"/>
        </w:category>
        <w:types>
          <w:type w:val="bbPlcHdr"/>
        </w:types>
        <w:behaviors>
          <w:behavior w:val="content"/>
        </w:behaviors>
        <w:guid w:val="{2CAAD97C-0C81-47E2-A1B8-CC61D234CCC5}"/>
      </w:docPartPr>
      <w:docPartBody>
        <w:p w:rsidR="00ED636C" w:rsidRDefault="008C24E6" w:rsidP="008C24E6">
          <w:pPr>
            <w:pStyle w:val="92C7658CBD0A45BBAAC35D0F860C5DA91"/>
          </w:pPr>
          <w:r>
            <w:rPr>
              <w:rStyle w:val="Tekstzastpczy"/>
            </w:rPr>
            <w:t>…</w:t>
          </w:r>
        </w:p>
      </w:docPartBody>
    </w:docPart>
    <w:docPart>
      <w:docPartPr>
        <w:name w:val="EBBBA177C3804CB68E60444040FB5C90"/>
        <w:category>
          <w:name w:val="Ogólne"/>
          <w:gallery w:val="placeholder"/>
        </w:category>
        <w:types>
          <w:type w:val="bbPlcHdr"/>
        </w:types>
        <w:behaviors>
          <w:behavior w:val="content"/>
        </w:behaviors>
        <w:guid w:val="{06AEF658-856F-4088-9DBC-CC5545156CE8}"/>
      </w:docPartPr>
      <w:docPartBody>
        <w:p w:rsidR="00ED636C" w:rsidRDefault="008C24E6" w:rsidP="008C24E6">
          <w:pPr>
            <w:pStyle w:val="EBBBA177C3804CB68E60444040FB5C901"/>
          </w:pPr>
          <w:r>
            <w:rPr>
              <w:rStyle w:val="Tekstzastpczy"/>
            </w:rPr>
            <w:t>…</w:t>
          </w:r>
        </w:p>
      </w:docPartBody>
    </w:docPart>
    <w:docPart>
      <w:docPartPr>
        <w:name w:val="D43C6A91FE554989BD5DBEA7B003FBA4"/>
        <w:category>
          <w:name w:val="Ogólne"/>
          <w:gallery w:val="placeholder"/>
        </w:category>
        <w:types>
          <w:type w:val="bbPlcHdr"/>
        </w:types>
        <w:behaviors>
          <w:behavior w:val="content"/>
        </w:behaviors>
        <w:guid w:val="{E9EF851E-5E30-46C9-9715-4AC286AF82A3}"/>
      </w:docPartPr>
      <w:docPartBody>
        <w:p w:rsidR="00ED636C" w:rsidRDefault="008C24E6" w:rsidP="008C24E6">
          <w:pPr>
            <w:pStyle w:val="D43C6A91FE554989BD5DBEA7B003FBA41"/>
          </w:pPr>
          <w:r>
            <w:rPr>
              <w:rStyle w:val="Tekstzastpczy"/>
            </w:rPr>
            <w:t>…</w:t>
          </w:r>
        </w:p>
      </w:docPartBody>
    </w:docPart>
    <w:docPart>
      <w:docPartPr>
        <w:name w:val="8A9EB568DC4A457296374CA09F0D12E7"/>
        <w:category>
          <w:name w:val="Ogólne"/>
          <w:gallery w:val="placeholder"/>
        </w:category>
        <w:types>
          <w:type w:val="bbPlcHdr"/>
        </w:types>
        <w:behaviors>
          <w:behavior w:val="content"/>
        </w:behaviors>
        <w:guid w:val="{EA4E0F93-A75B-481F-93A8-570DCFF7936B}"/>
      </w:docPartPr>
      <w:docPartBody>
        <w:p w:rsidR="00ED636C" w:rsidRDefault="008C24E6" w:rsidP="008C24E6">
          <w:pPr>
            <w:pStyle w:val="8A9EB568DC4A457296374CA09F0D12E71"/>
          </w:pPr>
          <w:r>
            <w:rPr>
              <w:rStyle w:val="Tekstzastpczy"/>
            </w:rPr>
            <w:t>…</w:t>
          </w:r>
        </w:p>
      </w:docPartBody>
    </w:docPart>
    <w:docPart>
      <w:docPartPr>
        <w:name w:val="DA474993EC624455B0DF9140A0ACC1B4"/>
        <w:category>
          <w:name w:val="Ogólne"/>
          <w:gallery w:val="placeholder"/>
        </w:category>
        <w:types>
          <w:type w:val="bbPlcHdr"/>
        </w:types>
        <w:behaviors>
          <w:behavior w:val="content"/>
        </w:behaviors>
        <w:guid w:val="{26F985B0-A35D-4B1D-9789-4DF3110B1385}"/>
      </w:docPartPr>
      <w:docPartBody>
        <w:p w:rsidR="00ED636C" w:rsidRDefault="008C24E6" w:rsidP="008C24E6">
          <w:pPr>
            <w:pStyle w:val="DA474993EC624455B0DF9140A0ACC1B41"/>
          </w:pPr>
          <w:r>
            <w:rPr>
              <w:rStyle w:val="Tekstzastpczy"/>
            </w:rPr>
            <w:t>…</w:t>
          </w:r>
        </w:p>
      </w:docPartBody>
    </w:docPart>
    <w:docPart>
      <w:docPartPr>
        <w:name w:val="A98EC0C80E4140428177694D08E94F60"/>
        <w:category>
          <w:name w:val="Ogólne"/>
          <w:gallery w:val="placeholder"/>
        </w:category>
        <w:types>
          <w:type w:val="bbPlcHdr"/>
        </w:types>
        <w:behaviors>
          <w:behavior w:val="content"/>
        </w:behaviors>
        <w:guid w:val="{893D296C-2A74-418D-9BC2-D2CD42C7F024}"/>
      </w:docPartPr>
      <w:docPartBody>
        <w:p w:rsidR="00ED636C" w:rsidRDefault="008C24E6" w:rsidP="008C24E6">
          <w:pPr>
            <w:pStyle w:val="A98EC0C80E4140428177694D08E94F601"/>
          </w:pPr>
          <w:r>
            <w:rPr>
              <w:rStyle w:val="Tekstzastpczy"/>
            </w:rPr>
            <w:t>…</w:t>
          </w:r>
        </w:p>
      </w:docPartBody>
    </w:docPart>
    <w:docPart>
      <w:docPartPr>
        <w:name w:val="E65C21B9FC7846B7B26C07B45855AB89"/>
        <w:category>
          <w:name w:val="Ogólne"/>
          <w:gallery w:val="placeholder"/>
        </w:category>
        <w:types>
          <w:type w:val="bbPlcHdr"/>
        </w:types>
        <w:behaviors>
          <w:behavior w:val="content"/>
        </w:behaviors>
        <w:guid w:val="{1107CB1A-E640-49BA-A14F-7C98F3D3C3B8}"/>
      </w:docPartPr>
      <w:docPartBody>
        <w:p w:rsidR="00ED636C" w:rsidRDefault="008C24E6" w:rsidP="008C24E6">
          <w:pPr>
            <w:pStyle w:val="E65C21B9FC7846B7B26C07B45855AB891"/>
          </w:pPr>
          <w:r>
            <w:rPr>
              <w:rStyle w:val="Tekstzastpczy"/>
            </w:rPr>
            <w:t>…</w:t>
          </w:r>
        </w:p>
      </w:docPartBody>
    </w:docPart>
    <w:docPart>
      <w:docPartPr>
        <w:name w:val="35ABFB667F4C4A88B4DB1EF724B2F8F5"/>
        <w:category>
          <w:name w:val="Ogólne"/>
          <w:gallery w:val="placeholder"/>
        </w:category>
        <w:types>
          <w:type w:val="bbPlcHdr"/>
        </w:types>
        <w:behaviors>
          <w:behavior w:val="content"/>
        </w:behaviors>
        <w:guid w:val="{A8436433-7C28-440E-BA52-8C54CFA3EDE5}"/>
      </w:docPartPr>
      <w:docPartBody>
        <w:p w:rsidR="00ED636C" w:rsidRDefault="008C24E6" w:rsidP="008C24E6">
          <w:pPr>
            <w:pStyle w:val="35ABFB667F4C4A88B4DB1EF724B2F8F51"/>
          </w:pPr>
          <w:r>
            <w:rPr>
              <w:rStyle w:val="Tekstzastpczy"/>
            </w:rPr>
            <w:t>…</w:t>
          </w:r>
        </w:p>
      </w:docPartBody>
    </w:docPart>
    <w:docPart>
      <w:docPartPr>
        <w:name w:val="F9A39B54B0554921A57CB1DA0E76557F"/>
        <w:category>
          <w:name w:val="Ogólne"/>
          <w:gallery w:val="placeholder"/>
        </w:category>
        <w:types>
          <w:type w:val="bbPlcHdr"/>
        </w:types>
        <w:behaviors>
          <w:behavior w:val="content"/>
        </w:behaviors>
        <w:guid w:val="{D82DE016-B82B-4492-80B7-52264F5B1D93}"/>
      </w:docPartPr>
      <w:docPartBody>
        <w:p w:rsidR="00ED636C" w:rsidRDefault="008C24E6" w:rsidP="008C24E6">
          <w:pPr>
            <w:pStyle w:val="F9A39B54B0554921A57CB1DA0E76557F1"/>
          </w:pPr>
          <w:r>
            <w:rPr>
              <w:rStyle w:val="Tekstzastpczy"/>
            </w:rPr>
            <w:t>…</w:t>
          </w:r>
        </w:p>
      </w:docPartBody>
    </w:docPart>
    <w:docPart>
      <w:docPartPr>
        <w:name w:val="66169AC7806849F2ADA8440B80500515"/>
        <w:category>
          <w:name w:val="Ogólne"/>
          <w:gallery w:val="placeholder"/>
        </w:category>
        <w:types>
          <w:type w:val="bbPlcHdr"/>
        </w:types>
        <w:behaviors>
          <w:behavior w:val="content"/>
        </w:behaviors>
        <w:guid w:val="{062E6803-62B0-4EA0-8715-CBDADF3FCCCB}"/>
      </w:docPartPr>
      <w:docPartBody>
        <w:p w:rsidR="00ED636C" w:rsidRDefault="008C24E6" w:rsidP="008C24E6">
          <w:pPr>
            <w:pStyle w:val="66169AC7806849F2ADA8440B805005151"/>
          </w:pPr>
          <w:r>
            <w:rPr>
              <w:rStyle w:val="Tekstzastpczy"/>
            </w:rPr>
            <w:t>…</w:t>
          </w:r>
        </w:p>
      </w:docPartBody>
    </w:docPart>
    <w:docPart>
      <w:docPartPr>
        <w:name w:val="C2C0507BD7284C92BCF7EF65DDF3B354"/>
        <w:category>
          <w:name w:val="Ogólne"/>
          <w:gallery w:val="placeholder"/>
        </w:category>
        <w:types>
          <w:type w:val="bbPlcHdr"/>
        </w:types>
        <w:behaviors>
          <w:behavior w:val="content"/>
        </w:behaviors>
        <w:guid w:val="{0482E939-69CC-403F-AD12-20AE15527A6E}"/>
      </w:docPartPr>
      <w:docPartBody>
        <w:p w:rsidR="00ED636C" w:rsidRDefault="008C24E6" w:rsidP="008C24E6">
          <w:pPr>
            <w:pStyle w:val="C2C0507BD7284C92BCF7EF65DDF3B3541"/>
          </w:pPr>
          <w:r>
            <w:rPr>
              <w:rStyle w:val="Tekstzastpczy"/>
            </w:rPr>
            <w:t>…</w:t>
          </w:r>
        </w:p>
      </w:docPartBody>
    </w:docPart>
    <w:docPart>
      <w:docPartPr>
        <w:name w:val="BA95CD78B7C941F5AD040F27DB6EF271"/>
        <w:category>
          <w:name w:val="Ogólne"/>
          <w:gallery w:val="placeholder"/>
        </w:category>
        <w:types>
          <w:type w:val="bbPlcHdr"/>
        </w:types>
        <w:behaviors>
          <w:behavior w:val="content"/>
        </w:behaviors>
        <w:guid w:val="{AA6A6A62-F5B4-49CE-BBAE-63C944D3571F}"/>
      </w:docPartPr>
      <w:docPartBody>
        <w:p w:rsidR="00ED636C" w:rsidRDefault="008C24E6" w:rsidP="008C24E6">
          <w:pPr>
            <w:pStyle w:val="BA95CD78B7C941F5AD040F27DB6EF2711"/>
          </w:pPr>
          <w:r>
            <w:rPr>
              <w:rStyle w:val="Tekstzastpczy"/>
            </w:rPr>
            <w:t>…</w:t>
          </w:r>
        </w:p>
      </w:docPartBody>
    </w:docPart>
    <w:docPart>
      <w:docPartPr>
        <w:name w:val="32139EF2BC3747A297C611966C695874"/>
        <w:category>
          <w:name w:val="Ogólne"/>
          <w:gallery w:val="placeholder"/>
        </w:category>
        <w:types>
          <w:type w:val="bbPlcHdr"/>
        </w:types>
        <w:behaviors>
          <w:behavior w:val="content"/>
        </w:behaviors>
        <w:guid w:val="{5B7A59CE-00DF-44CE-9EA2-6481AE9087FD}"/>
      </w:docPartPr>
      <w:docPartBody>
        <w:p w:rsidR="00ED636C" w:rsidRDefault="008C24E6" w:rsidP="008C24E6">
          <w:pPr>
            <w:pStyle w:val="32139EF2BC3747A297C611966C6958741"/>
          </w:pPr>
          <w:r>
            <w:rPr>
              <w:rStyle w:val="Tekstzastpczy"/>
            </w:rPr>
            <w:t>…</w:t>
          </w:r>
        </w:p>
      </w:docPartBody>
    </w:docPart>
    <w:docPart>
      <w:docPartPr>
        <w:name w:val="34CC56A8ADB94AD99569048BD9DD6222"/>
        <w:category>
          <w:name w:val="Ogólne"/>
          <w:gallery w:val="placeholder"/>
        </w:category>
        <w:types>
          <w:type w:val="bbPlcHdr"/>
        </w:types>
        <w:behaviors>
          <w:behavior w:val="content"/>
        </w:behaviors>
        <w:guid w:val="{281F424F-ED10-4831-99D1-811EFDA16513}"/>
      </w:docPartPr>
      <w:docPartBody>
        <w:p w:rsidR="00ED636C" w:rsidRDefault="008C24E6" w:rsidP="008C24E6">
          <w:pPr>
            <w:pStyle w:val="34CC56A8ADB94AD99569048BD9DD62221"/>
          </w:pPr>
          <w:r>
            <w:rPr>
              <w:rStyle w:val="Tekstzastpczy"/>
            </w:rPr>
            <w:t>…</w:t>
          </w:r>
        </w:p>
      </w:docPartBody>
    </w:docPart>
    <w:docPart>
      <w:docPartPr>
        <w:name w:val="A118A69C7B914464A2EE9DB0565AC8D6"/>
        <w:category>
          <w:name w:val="Ogólne"/>
          <w:gallery w:val="placeholder"/>
        </w:category>
        <w:types>
          <w:type w:val="bbPlcHdr"/>
        </w:types>
        <w:behaviors>
          <w:behavior w:val="content"/>
        </w:behaviors>
        <w:guid w:val="{869E275F-A907-4B05-9E78-0A3EBA875D89}"/>
      </w:docPartPr>
      <w:docPartBody>
        <w:p w:rsidR="00ED636C" w:rsidRDefault="008C24E6" w:rsidP="008C24E6">
          <w:pPr>
            <w:pStyle w:val="A118A69C7B914464A2EE9DB0565AC8D61"/>
          </w:pPr>
          <w:r>
            <w:rPr>
              <w:rStyle w:val="Tekstzastpczy"/>
            </w:rPr>
            <w:t>…</w:t>
          </w:r>
        </w:p>
      </w:docPartBody>
    </w:docPart>
    <w:docPart>
      <w:docPartPr>
        <w:name w:val="BFBDE3B202D041C8A007C7A3276447F0"/>
        <w:category>
          <w:name w:val="Ogólne"/>
          <w:gallery w:val="placeholder"/>
        </w:category>
        <w:types>
          <w:type w:val="bbPlcHdr"/>
        </w:types>
        <w:behaviors>
          <w:behavior w:val="content"/>
        </w:behaviors>
        <w:guid w:val="{EA019F44-D91A-415D-BC8A-751CF708A53A}"/>
      </w:docPartPr>
      <w:docPartBody>
        <w:p w:rsidR="00ED636C" w:rsidRDefault="008C24E6" w:rsidP="008C24E6">
          <w:pPr>
            <w:pStyle w:val="BFBDE3B202D041C8A007C7A3276447F01"/>
          </w:pPr>
          <w:r>
            <w:rPr>
              <w:rStyle w:val="Tekstzastpczy"/>
            </w:rPr>
            <w:t>…</w:t>
          </w:r>
        </w:p>
      </w:docPartBody>
    </w:docPart>
    <w:docPart>
      <w:docPartPr>
        <w:name w:val="16680522FB0249C5BC468FFA24AB9104"/>
        <w:category>
          <w:name w:val="Ogólne"/>
          <w:gallery w:val="placeholder"/>
        </w:category>
        <w:types>
          <w:type w:val="bbPlcHdr"/>
        </w:types>
        <w:behaviors>
          <w:behavior w:val="content"/>
        </w:behaviors>
        <w:guid w:val="{5324F6E7-AFC4-498E-8113-EDE5C0211D0B}"/>
      </w:docPartPr>
      <w:docPartBody>
        <w:p w:rsidR="00ED636C" w:rsidRDefault="008C24E6" w:rsidP="008C24E6">
          <w:pPr>
            <w:pStyle w:val="16680522FB0249C5BC468FFA24AB91041"/>
          </w:pPr>
          <w:r>
            <w:rPr>
              <w:rStyle w:val="Tekstzastpczy"/>
            </w:rPr>
            <w:t>…</w:t>
          </w:r>
        </w:p>
      </w:docPartBody>
    </w:docPart>
    <w:docPart>
      <w:docPartPr>
        <w:name w:val="C55C2DB5FE144C59AE657B833DADD9E6"/>
        <w:category>
          <w:name w:val="Ogólne"/>
          <w:gallery w:val="placeholder"/>
        </w:category>
        <w:types>
          <w:type w:val="bbPlcHdr"/>
        </w:types>
        <w:behaviors>
          <w:behavior w:val="content"/>
        </w:behaviors>
        <w:guid w:val="{24951596-654A-4DDE-B21B-C5BFAC4FDC76}"/>
      </w:docPartPr>
      <w:docPartBody>
        <w:p w:rsidR="00ED636C" w:rsidRDefault="008C24E6" w:rsidP="008C24E6">
          <w:pPr>
            <w:pStyle w:val="C55C2DB5FE144C59AE657B833DADD9E61"/>
          </w:pPr>
          <w:r>
            <w:rPr>
              <w:rStyle w:val="Tekstzastpczy"/>
            </w:rPr>
            <w:t>…</w:t>
          </w:r>
        </w:p>
      </w:docPartBody>
    </w:docPart>
    <w:docPart>
      <w:docPartPr>
        <w:name w:val="5DFFD880F36F4646B14DE557A91019A6"/>
        <w:category>
          <w:name w:val="Ogólne"/>
          <w:gallery w:val="placeholder"/>
        </w:category>
        <w:types>
          <w:type w:val="bbPlcHdr"/>
        </w:types>
        <w:behaviors>
          <w:behavior w:val="content"/>
        </w:behaviors>
        <w:guid w:val="{601F3BC9-90EF-42E3-B7DC-2615D11266AC}"/>
      </w:docPartPr>
      <w:docPartBody>
        <w:p w:rsidR="00ED636C" w:rsidRDefault="008C24E6" w:rsidP="008C24E6">
          <w:pPr>
            <w:pStyle w:val="5DFFD880F36F4646B14DE557A91019A61"/>
          </w:pPr>
          <w:r>
            <w:rPr>
              <w:rStyle w:val="Tekstzastpczy"/>
            </w:rPr>
            <w:t>…</w:t>
          </w:r>
        </w:p>
      </w:docPartBody>
    </w:docPart>
    <w:docPart>
      <w:docPartPr>
        <w:name w:val="8E9870E759804F68A219613FCA2C84E2"/>
        <w:category>
          <w:name w:val="Ogólne"/>
          <w:gallery w:val="placeholder"/>
        </w:category>
        <w:types>
          <w:type w:val="bbPlcHdr"/>
        </w:types>
        <w:behaviors>
          <w:behavior w:val="content"/>
        </w:behaviors>
        <w:guid w:val="{DFF067C6-E0D8-478E-9747-D9828CF72D2E}"/>
      </w:docPartPr>
      <w:docPartBody>
        <w:p w:rsidR="00ED636C" w:rsidRDefault="008C24E6" w:rsidP="008C24E6">
          <w:pPr>
            <w:pStyle w:val="8E9870E759804F68A219613FCA2C84E21"/>
          </w:pPr>
          <w:r>
            <w:rPr>
              <w:rStyle w:val="Tekstzastpczy"/>
            </w:rPr>
            <w:t>…</w:t>
          </w:r>
        </w:p>
      </w:docPartBody>
    </w:docPart>
    <w:docPart>
      <w:docPartPr>
        <w:name w:val="2759CE3CB61540438B9468DC9A3FAF77"/>
        <w:category>
          <w:name w:val="Ogólne"/>
          <w:gallery w:val="placeholder"/>
        </w:category>
        <w:types>
          <w:type w:val="bbPlcHdr"/>
        </w:types>
        <w:behaviors>
          <w:behavior w:val="content"/>
        </w:behaviors>
        <w:guid w:val="{E4C718FF-2737-4334-BFA7-9D03AB12883D}"/>
      </w:docPartPr>
      <w:docPartBody>
        <w:p w:rsidR="00ED636C" w:rsidRDefault="008C24E6" w:rsidP="008C24E6">
          <w:pPr>
            <w:pStyle w:val="2759CE3CB61540438B9468DC9A3FAF771"/>
          </w:pPr>
          <w:r>
            <w:rPr>
              <w:rStyle w:val="Tekstzastpczy"/>
            </w:rPr>
            <w:t>…</w:t>
          </w:r>
        </w:p>
      </w:docPartBody>
    </w:docPart>
    <w:docPart>
      <w:docPartPr>
        <w:name w:val="EB6B2D0FAC2143918AFD4FD46EEE4FF4"/>
        <w:category>
          <w:name w:val="Ogólne"/>
          <w:gallery w:val="placeholder"/>
        </w:category>
        <w:types>
          <w:type w:val="bbPlcHdr"/>
        </w:types>
        <w:behaviors>
          <w:behavior w:val="content"/>
        </w:behaviors>
        <w:guid w:val="{204B148C-95A5-4682-9EEF-495BC4395A8B}"/>
      </w:docPartPr>
      <w:docPartBody>
        <w:p w:rsidR="00ED636C" w:rsidRDefault="008C24E6" w:rsidP="008C24E6">
          <w:pPr>
            <w:pStyle w:val="EB6B2D0FAC2143918AFD4FD46EEE4FF41"/>
          </w:pPr>
          <w:r>
            <w:rPr>
              <w:rStyle w:val="Tekstzastpczy"/>
            </w:rPr>
            <w:t>…</w:t>
          </w:r>
        </w:p>
      </w:docPartBody>
    </w:docPart>
    <w:docPart>
      <w:docPartPr>
        <w:name w:val="93E7593964994C03B66266D8A5DBB8FB"/>
        <w:category>
          <w:name w:val="Ogólne"/>
          <w:gallery w:val="placeholder"/>
        </w:category>
        <w:types>
          <w:type w:val="bbPlcHdr"/>
        </w:types>
        <w:behaviors>
          <w:behavior w:val="content"/>
        </w:behaviors>
        <w:guid w:val="{D103BB73-7B48-4D69-9649-46728BE7D2A5}"/>
      </w:docPartPr>
      <w:docPartBody>
        <w:p w:rsidR="00ED636C" w:rsidRDefault="008C24E6" w:rsidP="008C24E6">
          <w:pPr>
            <w:pStyle w:val="93E7593964994C03B66266D8A5DBB8FB1"/>
          </w:pPr>
          <w:r>
            <w:rPr>
              <w:rStyle w:val="Tekstzastpczy"/>
            </w:rPr>
            <w:t>…</w:t>
          </w:r>
        </w:p>
      </w:docPartBody>
    </w:docPart>
    <w:docPart>
      <w:docPartPr>
        <w:name w:val="7C17F0E6DC7D41D9B83314E679FB4C35"/>
        <w:category>
          <w:name w:val="Ogólne"/>
          <w:gallery w:val="placeholder"/>
        </w:category>
        <w:types>
          <w:type w:val="bbPlcHdr"/>
        </w:types>
        <w:behaviors>
          <w:behavior w:val="content"/>
        </w:behaviors>
        <w:guid w:val="{41932AC7-EF71-4442-A3A7-BC48D231BDCF}"/>
      </w:docPartPr>
      <w:docPartBody>
        <w:p w:rsidR="00ED636C" w:rsidRDefault="008C24E6" w:rsidP="008C24E6">
          <w:pPr>
            <w:pStyle w:val="7C17F0E6DC7D41D9B83314E679FB4C351"/>
          </w:pPr>
          <w:r>
            <w:rPr>
              <w:rStyle w:val="Tekstzastpczy"/>
            </w:rPr>
            <w:t>…</w:t>
          </w:r>
        </w:p>
      </w:docPartBody>
    </w:docPart>
    <w:docPart>
      <w:docPartPr>
        <w:name w:val="BBB4D3B3F7A84855BAA337C9843613FC"/>
        <w:category>
          <w:name w:val="Ogólne"/>
          <w:gallery w:val="placeholder"/>
        </w:category>
        <w:types>
          <w:type w:val="bbPlcHdr"/>
        </w:types>
        <w:behaviors>
          <w:behavior w:val="content"/>
        </w:behaviors>
        <w:guid w:val="{BCE023EB-D77E-4713-A5D3-F7F294814676}"/>
      </w:docPartPr>
      <w:docPartBody>
        <w:p w:rsidR="00ED636C" w:rsidRDefault="008C24E6" w:rsidP="008C24E6">
          <w:pPr>
            <w:pStyle w:val="BBB4D3B3F7A84855BAA337C9843613FC1"/>
          </w:pPr>
          <w:r>
            <w:rPr>
              <w:rStyle w:val="Tekstzastpczy"/>
            </w:rPr>
            <w:t>…</w:t>
          </w:r>
        </w:p>
      </w:docPartBody>
    </w:docPart>
    <w:docPart>
      <w:docPartPr>
        <w:name w:val="C64CFA7F57204E6196745B0887752AB8"/>
        <w:category>
          <w:name w:val="Ogólne"/>
          <w:gallery w:val="placeholder"/>
        </w:category>
        <w:types>
          <w:type w:val="bbPlcHdr"/>
        </w:types>
        <w:behaviors>
          <w:behavior w:val="content"/>
        </w:behaviors>
        <w:guid w:val="{C8E90F85-B8D1-4504-8EFA-40CBC6EB197E}"/>
      </w:docPartPr>
      <w:docPartBody>
        <w:p w:rsidR="00ED636C" w:rsidRDefault="008C24E6" w:rsidP="008C24E6">
          <w:pPr>
            <w:pStyle w:val="C64CFA7F57204E6196745B0887752AB81"/>
          </w:pPr>
          <w:r>
            <w:rPr>
              <w:rStyle w:val="Tekstzastpczy"/>
            </w:rPr>
            <w:t>…</w:t>
          </w:r>
        </w:p>
      </w:docPartBody>
    </w:docPart>
    <w:docPart>
      <w:docPartPr>
        <w:name w:val="BA2DF6A6640D48D8A1BC444642DA0EB4"/>
        <w:category>
          <w:name w:val="Ogólne"/>
          <w:gallery w:val="placeholder"/>
        </w:category>
        <w:types>
          <w:type w:val="bbPlcHdr"/>
        </w:types>
        <w:behaviors>
          <w:behavior w:val="content"/>
        </w:behaviors>
        <w:guid w:val="{ACD354EC-5DB3-40BF-AB72-93082326D115}"/>
      </w:docPartPr>
      <w:docPartBody>
        <w:p w:rsidR="00ED636C" w:rsidRDefault="008C24E6" w:rsidP="008C24E6">
          <w:pPr>
            <w:pStyle w:val="BA2DF6A6640D48D8A1BC444642DA0EB41"/>
          </w:pPr>
          <w:r>
            <w:rPr>
              <w:rStyle w:val="Tekstzastpczy"/>
            </w:rPr>
            <w:t>…</w:t>
          </w:r>
        </w:p>
      </w:docPartBody>
    </w:docPart>
    <w:docPart>
      <w:docPartPr>
        <w:name w:val="2B5EFB8C2D904BC1BB2836A52FEEFAE0"/>
        <w:category>
          <w:name w:val="Ogólne"/>
          <w:gallery w:val="placeholder"/>
        </w:category>
        <w:types>
          <w:type w:val="bbPlcHdr"/>
        </w:types>
        <w:behaviors>
          <w:behavior w:val="content"/>
        </w:behaviors>
        <w:guid w:val="{C6392C75-D431-48F9-8A16-D463F20CA7B8}"/>
      </w:docPartPr>
      <w:docPartBody>
        <w:p w:rsidR="00ED636C" w:rsidRDefault="008C24E6" w:rsidP="008C24E6">
          <w:pPr>
            <w:pStyle w:val="2B5EFB8C2D904BC1BB2836A52FEEFAE01"/>
          </w:pPr>
          <w:r>
            <w:rPr>
              <w:rStyle w:val="Tekstzastpczy"/>
            </w:rPr>
            <w:t>…</w:t>
          </w:r>
        </w:p>
      </w:docPartBody>
    </w:docPart>
    <w:docPart>
      <w:docPartPr>
        <w:name w:val="4D57F7FC04564C35866BEB4F1C7177E5"/>
        <w:category>
          <w:name w:val="Ogólne"/>
          <w:gallery w:val="placeholder"/>
        </w:category>
        <w:types>
          <w:type w:val="bbPlcHdr"/>
        </w:types>
        <w:behaviors>
          <w:behavior w:val="content"/>
        </w:behaviors>
        <w:guid w:val="{819C6186-EF59-4CFE-A00F-AD2AC090F996}"/>
      </w:docPartPr>
      <w:docPartBody>
        <w:p w:rsidR="00ED636C" w:rsidRDefault="008C24E6" w:rsidP="008C24E6">
          <w:pPr>
            <w:pStyle w:val="4D57F7FC04564C35866BEB4F1C7177E51"/>
          </w:pPr>
          <w:r>
            <w:rPr>
              <w:rStyle w:val="Tekstzastpczy"/>
            </w:rPr>
            <w:t>…</w:t>
          </w:r>
        </w:p>
      </w:docPartBody>
    </w:docPart>
    <w:docPart>
      <w:docPartPr>
        <w:name w:val="C4F5FAE1F244497482338C84CB89E63C"/>
        <w:category>
          <w:name w:val="Ogólne"/>
          <w:gallery w:val="placeholder"/>
        </w:category>
        <w:types>
          <w:type w:val="bbPlcHdr"/>
        </w:types>
        <w:behaviors>
          <w:behavior w:val="content"/>
        </w:behaviors>
        <w:guid w:val="{F2E947B5-5AE4-4AF4-8BCF-A3AC910A93A3}"/>
      </w:docPartPr>
      <w:docPartBody>
        <w:p w:rsidR="00ED636C" w:rsidRDefault="008C24E6" w:rsidP="008C24E6">
          <w:pPr>
            <w:pStyle w:val="C4F5FAE1F244497482338C84CB89E63C1"/>
          </w:pPr>
          <w:r>
            <w:rPr>
              <w:rStyle w:val="Tekstzastpczy"/>
            </w:rPr>
            <w:t>…</w:t>
          </w:r>
        </w:p>
      </w:docPartBody>
    </w:docPart>
    <w:docPart>
      <w:docPartPr>
        <w:name w:val="0BDA012399974C43ACA3EBAA9BE57887"/>
        <w:category>
          <w:name w:val="Ogólne"/>
          <w:gallery w:val="placeholder"/>
        </w:category>
        <w:types>
          <w:type w:val="bbPlcHdr"/>
        </w:types>
        <w:behaviors>
          <w:behavior w:val="content"/>
        </w:behaviors>
        <w:guid w:val="{5F802ECA-3A2B-4686-87E5-A3EF4EDCD6CA}"/>
      </w:docPartPr>
      <w:docPartBody>
        <w:p w:rsidR="00ED636C" w:rsidRDefault="008C24E6" w:rsidP="008C24E6">
          <w:pPr>
            <w:pStyle w:val="0BDA012399974C43ACA3EBAA9BE578871"/>
          </w:pPr>
          <w:r>
            <w:rPr>
              <w:rStyle w:val="Tekstzastpczy"/>
            </w:rPr>
            <w:t>…</w:t>
          </w:r>
        </w:p>
      </w:docPartBody>
    </w:docPart>
    <w:docPart>
      <w:docPartPr>
        <w:name w:val="1EC13A1EE7474421A794BCE239336EBA"/>
        <w:category>
          <w:name w:val="Ogólne"/>
          <w:gallery w:val="placeholder"/>
        </w:category>
        <w:types>
          <w:type w:val="bbPlcHdr"/>
        </w:types>
        <w:behaviors>
          <w:behavior w:val="content"/>
        </w:behaviors>
        <w:guid w:val="{E5DFF357-9575-4B5C-99EC-820D7490CCB3}"/>
      </w:docPartPr>
      <w:docPartBody>
        <w:p w:rsidR="00ED636C" w:rsidRDefault="008C24E6" w:rsidP="008C24E6">
          <w:pPr>
            <w:pStyle w:val="1EC13A1EE7474421A794BCE239336EBA1"/>
          </w:pPr>
          <w:r>
            <w:rPr>
              <w:rStyle w:val="Tekstzastpczy"/>
            </w:rPr>
            <w:t>…</w:t>
          </w:r>
        </w:p>
      </w:docPartBody>
    </w:docPart>
    <w:docPart>
      <w:docPartPr>
        <w:name w:val="52C76CE02D2E47D8B94624074EF00B43"/>
        <w:category>
          <w:name w:val="Ogólne"/>
          <w:gallery w:val="placeholder"/>
        </w:category>
        <w:types>
          <w:type w:val="bbPlcHdr"/>
        </w:types>
        <w:behaviors>
          <w:behavior w:val="content"/>
        </w:behaviors>
        <w:guid w:val="{09372572-AA5F-48C9-90AE-08E9111B6A64}"/>
      </w:docPartPr>
      <w:docPartBody>
        <w:p w:rsidR="00ED636C" w:rsidRDefault="008C24E6" w:rsidP="008C24E6">
          <w:pPr>
            <w:pStyle w:val="52C76CE02D2E47D8B94624074EF00B431"/>
          </w:pPr>
          <w:r>
            <w:rPr>
              <w:rStyle w:val="Tekstzastpczy"/>
            </w:rPr>
            <w:t>…</w:t>
          </w:r>
        </w:p>
      </w:docPartBody>
    </w:docPart>
    <w:docPart>
      <w:docPartPr>
        <w:name w:val="F754857CDF974FDC80F44B276E003A48"/>
        <w:category>
          <w:name w:val="Ogólne"/>
          <w:gallery w:val="placeholder"/>
        </w:category>
        <w:types>
          <w:type w:val="bbPlcHdr"/>
        </w:types>
        <w:behaviors>
          <w:behavior w:val="content"/>
        </w:behaviors>
        <w:guid w:val="{23AE915F-DDC8-4D4B-85BC-5C9D5F9B44C0}"/>
      </w:docPartPr>
      <w:docPartBody>
        <w:p w:rsidR="00ED636C" w:rsidRDefault="008C24E6" w:rsidP="008C24E6">
          <w:pPr>
            <w:pStyle w:val="F754857CDF974FDC80F44B276E003A481"/>
          </w:pPr>
          <w:r>
            <w:rPr>
              <w:rStyle w:val="Tekstzastpczy"/>
            </w:rPr>
            <w:t>…</w:t>
          </w:r>
        </w:p>
      </w:docPartBody>
    </w:docPart>
    <w:docPart>
      <w:docPartPr>
        <w:name w:val="653F087A6E0A46A6959ED50F4A175D63"/>
        <w:category>
          <w:name w:val="Ogólne"/>
          <w:gallery w:val="placeholder"/>
        </w:category>
        <w:types>
          <w:type w:val="bbPlcHdr"/>
        </w:types>
        <w:behaviors>
          <w:behavior w:val="content"/>
        </w:behaviors>
        <w:guid w:val="{693D86A6-63D1-42F8-B9F2-CF1D88B20DEF}"/>
      </w:docPartPr>
      <w:docPartBody>
        <w:p w:rsidR="00ED636C" w:rsidRDefault="008C24E6" w:rsidP="008C24E6">
          <w:pPr>
            <w:pStyle w:val="653F087A6E0A46A6959ED50F4A175D631"/>
          </w:pPr>
          <w:r>
            <w:rPr>
              <w:rStyle w:val="Tekstzastpczy"/>
            </w:rPr>
            <w:t>…</w:t>
          </w:r>
        </w:p>
      </w:docPartBody>
    </w:docPart>
    <w:docPart>
      <w:docPartPr>
        <w:name w:val="18EC3B6B320846159307724B8B4D3B73"/>
        <w:category>
          <w:name w:val="Ogólne"/>
          <w:gallery w:val="placeholder"/>
        </w:category>
        <w:types>
          <w:type w:val="bbPlcHdr"/>
        </w:types>
        <w:behaviors>
          <w:behavior w:val="content"/>
        </w:behaviors>
        <w:guid w:val="{09D59572-48B7-418B-B750-77C800890C0C}"/>
      </w:docPartPr>
      <w:docPartBody>
        <w:p w:rsidR="00ED636C" w:rsidRDefault="008C24E6" w:rsidP="008C24E6">
          <w:pPr>
            <w:pStyle w:val="18EC3B6B320846159307724B8B4D3B731"/>
          </w:pPr>
          <w:r>
            <w:rPr>
              <w:rStyle w:val="Tekstzastpczy"/>
            </w:rPr>
            <w:t>…</w:t>
          </w:r>
        </w:p>
      </w:docPartBody>
    </w:docPart>
    <w:docPart>
      <w:docPartPr>
        <w:name w:val="B3BD34D9564A403498C1ECDECE3F4EFC"/>
        <w:category>
          <w:name w:val="Ogólne"/>
          <w:gallery w:val="placeholder"/>
        </w:category>
        <w:types>
          <w:type w:val="bbPlcHdr"/>
        </w:types>
        <w:behaviors>
          <w:behavior w:val="content"/>
        </w:behaviors>
        <w:guid w:val="{D4D430E0-7BF8-46A6-BD91-2BFDF26F150E}"/>
      </w:docPartPr>
      <w:docPartBody>
        <w:p w:rsidR="00ED636C" w:rsidRDefault="008C24E6" w:rsidP="008C24E6">
          <w:pPr>
            <w:pStyle w:val="B3BD34D9564A403498C1ECDECE3F4EFC1"/>
          </w:pPr>
          <w:r>
            <w:rPr>
              <w:rStyle w:val="Tekstzastpczy"/>
            </w:rPr>
            <w:t>…</w:t>
          </w:r>
        </w:p>
      </w:docPartBody>
    </w:docPart>
    <w:docPart>
      <w:docPartPr>
        <w:name w:val="5E2671AAAB0348918A00F917F4075620"/>
        <w:category>
          <w:name w:val="Ogólne"/>
          <w:gallery w:val="placeholder"/>
        </w:category>
        <w:types>
          <w:type w:val="bbPlcHdr"/>
        </w:types>
        <w:behaviors>
          <w:behavior w:val="content"/>
        </w:behaviors>
        <w:guid w:val="{B2E9C470-ED3C-4306-8AE8-197082CD1B5A}"/>
      </w:docPartPr>
      <w:docPartBody>
        <w:p w:rsidR="00ED636C" w:rsidRDefault="008C24E6" w:rsidP="008C24E6">
          <w:pPr>
            <w:pStyle w:val="5E2671AAAB0348918A00F917F40756201"/>
          </w:pPr>
          <w:r>
            <w:rPr>
              <w:rStyle w:val="Tekstzastpczy"/>
            </w:rPr>
            <w:t>…</w:t>
          </w:r>
        </w:p>
      </w:docPartBody>
    </w:docPart>
    <w:docPart>
      <w:docPartPr>
        <w:name w:val="7CA45A1E8F8C4BDFA9A7D2D6C2A00891"/>
        <w:category>
          <w:name w:val="Ogólne"/>
          <w:gallery w:val="placeholder"/>
        </w:category>
        <w:types>
          <w:type w:val="bbPlcHdr"/>
        </w:types>
        <w:behaviors>
          <w:behavior w:val="content"/>
        </w:behaviors>
        <w:guid w:val="{B93F2703-4027-425D-911C-5E69F6D53776}"/>
      </w:docPartPr>
      <w:docPartBody>
        <w:p w:rsidR="00ED636C" w:rsidRDefault="008C24E6" w:rsidP="008C24E6">
          <w:pPr>
            <w:pStyle w:val="7CA45A1E8F8C4BDFA9A7D2D6C2A008911"/>
          </w:pPr>
          <w:r>
            <w:rPr>
              <w:rStyle w:val="Tekstzastpczy"/>
            </w:rPr>
            <w:t>…</w:t>
          </w:r>
        </w:p>
      </w:docPartBody>
    </w:docPart>
    <w:docPart>
      <w:docPartPr>
        <w:name w:val="03EFC984B0BF4C37A15C76A9DCF99D1C"/>
        <w:category>
          <w:name w:val="Ogólne"/>
          <w:gallery w:val="placeholder"/>
        </w:category>
        <w:types>
          <w:type w:val="bbPlcHdr"/>
        </w:types>
        <w:behaviors>
          <w:behavior w:val="content"/>
        </w:behaviors>
        <w:guid w:val="{905368C6-B7C6-4848-9301-F37E8F466F95}"/>
      </w:docPartPr>
      <w:docPartBody>
        <w:p w:rsidR="00ED636C" w:rsidRDefault="008C24E6" w:rsidP="008C24E6">
          <w:pPr>
            <w:pStyle w:val="03EFC984B0BF4C37A15C76A9DCF99D1C1"/>
          </w:pPr>
          <w:r>
            <w:rPr>
              <w:rStyle w:val="Tekstzastpczy"/>
            </w:rPr>
            <w:t>…</w:t>
          </w:r>
        </w:p>
      </w:docPartBody>
    </w:docPart>
    <w:docPart>
      <w:docPartPr>
        <w:name w:val="D7E0FD6D1A7148F9938D3AD9FA44B34C"/>
        <w:category>
          <w:name w:val="Ogólne"/>
          <w:gallery w:val="placeholder"/>
        </w:category>
        <w:types>
          <w:type w:val="bbPlcHdr"/>
        </w:types>
        <w:behaviors>
          <w:behavior w:val="content"/>
        </w:behaviors>
        <w:guid w:val="{1C0644ED-905C-4722-BB5F-8B6EA6785008}"/>
      </w:docPartPr>
      <w:docPartBody>
        <w:p w:rsidR="00ED636C" w:rsidRDefault="008C24E6" w:rsidP="008C24E6">
          <w:pPr>
            <w:pStyle w:val="D7E0FD6D1A7148F9938D3AD9FA44B34C1"/>
          </w:pPr>
          <w:r>
            <w:rPr>
              <w:rStyle w:val="Tekstzastpczy"/>
            </w:rPr>
            <w:t>…</w:t>
          </w:r>
        </w:p>
      </w:docPartBody>
    </w:docPart>
    <w:docPart>
      <w:docPartPr>
        <w:name w:val="A5243290DC124B3283795A45BC2D5453"/>
        <w:category>
          <w:name w:val="Ogólne"/>
          <w:gallery w:val="placeholder"/>
        </w:category>
        <w:types>
          <w:type w:val="bbPlcHdr"/>
        </w:types>
        <w:behaviors>
          <w:behavior w:val="content"/>
        </w:behaviors>
        <w:guid w:val="{CDAE3AEC-90E3-42CD-A547-160EA72BDDEA}"/>
      </w:docPartPr>
      <w:docPartBody>
        <w:p w:rsidR="00ED636C" w:rsidRDefault="008C24E6" w:rsidP="008C24E6">
          <w:pPr>
            <w:pStyle w:val="A5243290DC124B3283795A45BC2D54531"/>
          </w:pPr>
          <w:r>
            <w:rPr>
              <w:rStyle w:val="Tekstzastpczy"/>
            </w:rPr>
            <w:t>…</w:t>
          </w:r>
        </w:p>
      </w:docPartBody>
    </w:docPart>
    <w:docPart>
      <w:docPartPr>
        <w:name w:val="41A3905CE7B74BB4813CAD8F0BEC5172"/>
        <w:category>
          <w:name w:val="Ogólne"/>
          <w:gallery w:val="placeholder"/>
        </w:category>
        <w:types>
          <w:type w:val="bbPlcHdr"/>
        </w:types>
        <w:behaviors>
          <w:behavior w:val="content"/>
        </w:behaviors>
        <w:guid w:val="{CF5BE616-6654-4E8E-826C-14C86B30A681}"/>
      </w:docPartPr>
      <w:docPartBody>
        <w:p w:rsidR="00ED636C" w:rsidRDefault="008C24E6" w:rsidP="008C24E6">
          <w:pPr>
            <w:pStyle w:val="41A3905CE7B74BB4813CAD8F0BEC51721"/>
          </w:pPr>
          <w:r>
            <w:rPr>
              <w:rStyle w:val="Tekstzastpczy"/>
            </w:rPr>
            <w:t>…</w:t>
          </w:r>
        </w:p>
      </w:docPartBody>
    </w:docPart>
    <w:docPart>
      <w:docPartPr>
        <w:name w:val="1D14A2736F4A4F45ACDC7D4765D8F467"/>
        <w:category>
          <w:name w:val="Ogólne"/>
          <w:gallery w:val="placeholder"/>
        </w:category>
        <w:types>
          <w:type w:val="bbPlcHdr"/>
        </w:types>
        <w:behaviors>
          <w:behavior w:val="content"/>
        </w:behaviors>
        <w:guid w:val="{523F5E12-E053-45A3-B0ED-42276AA3FC78}"/>
      </w:docPartPr>
      <w:docPartBody>
        <w:p w:rsidR="00ED636C" w:rsidRDefault="008C24E6" w:rsidP="008C24E6">
          <w:pPr>
            <w:pStyle w:val="1D14A2736F4A4F45ACDC7D4765D8F4671"/>
          </w:pPr>
          <w:r>
            <w:rPr>
              <w:rStyle w:val="Tekstzastpczy"/>
            </w:rPr>
            <w:t>…</w:t>
          </w:r>
        </w:p>
      </w:docPartBody>
    </w:docPart>
    <w:docPart>
      <w:docPartPr>
        <w:name w:val="455BA70DE5D045909C9F35E33F37847F"/>
        <w:category>
          <w:name w:val="Ogólne"/>
          <w:gallery w:val="placeholder"/>
        </w:category>
        <w:types>
          <w:type w:val="bbPlcHdr"/>
        </w:types>
        <w:behaviors>
          <w:behavior w:val="content"/>
        </w:behaviors>
        <w:guid w:val="{A9324CB7-A25D-474B-809B-B079B425D0A0}"/>
      </w:docPartPr>
      <w:docPartBody>
        <w:p w:rsidR="00ED636C" w:rsidRDefault="008C24E6" w:rsidP="008C24E6">
          <w:pPr>
            <w:pStyle w:val="455BA70DE5D045909C9F35E33F37847F1"/>
          </w:pPr>
          <w:r>
            <w:rPr>
              <w:rStyle w:val="Tekstzastpczy"/>
            </w:rPr>
            <w:t>…</w:t>
          </w:r>
        </w:p>
      </w:docPartBody>
    </w:docPart>
    <w:docPart>
      <w:docPartPr>
        <w:name w:val="81CC95572F02429BA27050B1065EFF5A"/>
        <w:category>
          <w:name w:val="Ogólne"/>
          <w:gallery w:val="placeholder"/>
        </w:category>
        <w:types>
          <w:type w:val="bbPlcHdr"/>
        </w:types>
        <w:behaviors>
          <w:behavior w:val="content"/>
        </w:behaviors>
        <w:guid w:val="{346E61C0-47A6-4AC8-8175-AA35BD995E8E}"/>
      </w:docPartPr>
      <w:docPartBody>
        <w:p w:rsidR="00ED636C" w:rsidRDefault="008C24E6" w:rsidP="008C24E6">
          <w:pPr>
            <w:pStyle w:val="81CC95572F02429BA27050B1065EFF5A1"/>
          </w:pPr>
          <w:r>
            <w:rPr>
              <w:rStyle w:val="Tekstzastpczy"/>
            </w:rPr>
            <w:t>…</w:t>
          </w:r>
        </w:p>
      </w:docPartBody>
    </w:docPart>
    <w:docPart>
      <w:docPartPr>
        <w:name w:val="E30845B13E5D4826AFA0BC683C2C409E"/>
        <w:category>
          <w:name w:val="Ogólne"/>
          <w:gallery w:val="placeholder"/>
        </w:category>
        <w:types>
          <w:type w:val="bbPlcHdr"/>
        </w:types>
        <w:behaviors>
          <w:behavior w:val="content"/>
        </w:behaviors>
        <w:guid w:val="{7D06B17B-D65C-499E-AEED-12CA39757482}"/>
      </w:docPartPr>
      <w:docPartBody>
        <w:p w:rsidR="00ED636C" w:rsidRDefault="008C24E6" w:rsidP="008C24E6">
          <w:pPr>
            <w:pStyle w:val="E30845B13E5D4826AFA0BC683C2C409E1"/>
          </w:pPr>
          <w:r>
            <w:rPr>
              <w:rStyle w:val="Tekstzastpczy"/>
            </w:rPr>
            <w:t>…</w:t>
          </w:r>
        </w:p>
      </w:docPartBody>
    </w:docPart>
    <w:docPart>
      <w:docPartPr>
        <w:name w:val="D582BBD1F04A48E494340E784297F44E"/>
        <w:category>
          <w:name w:val="Ogólne"/>
          <w:gallery w:val="placeholder"/>
        </w:category>
        <w:types>
          <w:type w:val="bbPlcHdr"/>
        </w:types>
        <w:behaviors>
          <w:behavior w:val="content"/>
        </w:behaviors>
        <w:guid w:val="{04661495-71CC-42BE-A0CB-7383DBC75C8B}"/>
      </w:docPartPr>
      <w:docPartBody>
        <w:p w:rsidR="00ED636C" w:rsidRDefault="008C24E6" w:rsidP="008C24E6">
          <w:pPr>
            <w:pStyle w:val="D582BBD1F04A48E494340E784297F44E1"/>
          </w:pPr>
          <w:r>
            <w:rPr>
              <w:rStyle w:val="Tekstzastpczy"/>
            </w:rPr>
            <w:t>…</w:t>
          </w:r>
        </w:p>
      </w:docPartBody>
    </w:docPart>
    <w:docPart>
      <w:docPartPr>
        <w:name w:val="D43144F4A5D84BD3AF089C1E090BCF7B"/>
        <w:category>
          <w:name w:val="Ogólne"/>
          <w:gallery w:val="placeholder"/>
        </w:category>
        <w:types>
          <w:type w:val="bbPlcHdr"/>
        </w:types>
        <w:behaviors>
          <w:behavior w:val="content"/>
        </w:behaviors>
        <w:guid w:val="{CD3E7483-D120-43F4-935F-60323E597CC9}"/>
      </w:docPartPr>
      <w:docPartBody>
        <w:p w:rsidR="00ED636C" w:rsidRDefault="008C24E6" w:rsidP="008C24E6">
          <w:pPr>
            <w:pStyle w:val="D43144F4A5D84BD3AF089C1E090BCF7B1"/>
          </w:pPr>
          <w:r>
            <w:rPr>
              <w:rStyle w:val="Tekstzastpczy"/>
            </w:rPr>
            <w:t>…</w:t>
          </w:r>
        </w:p>
      </w:docPartBody>
    </w:docPart>
    <w:docPart>
      <w:docPartPr>
        <w:name w:val="6722957172DF42ACB536A581D117AE89"/>
        <w:category>
          <w:name w:val="Ogólne"/>
          <w:gallery w:val="placeholder"/>
        </w:category>
        <w:types>
          <w:type w:val="bbPlcHdr"/>
        </w:types>
        <w:behaviors>
          <w:behavior w:val="content"/>
        </w:behaviors>
        <w:guid w:val="{D6E92AEB-D1F6-4CBD-9237-D363F2C940E2}"/>
      </w:docPartPr>
      <w:docPartBody>
        <w:p w:rsidR="00ED636C" w:rsidRDefault="008C24E6" w:rsidP="008C24E6">
          <w:pPr>
            <w:pStyle w:val="6722957172DF42ACB536A581D117AE891"/>
          </w:pPr>
          <w:r>
            <w:rPr>
              <w:rStyle w:val="Tekstzastpczy"/>
            </w:rPr>
            <w:t>…</w:t>
          </w:r>
        </w:p>
      </w:docPartBody>
    </w:docPart>
    <w:docPart>
      <w:docPartPr>
        <w:name w:val="CDCB250F44DE4C4189FB514785FE933D"/>
        <w:category>
          <w:name w:val="Ogólne"/>
          <w:gallery w:val="placeholder"/>
        </w:category>
        <w:types>
          <w:type w:val="bbPlcHdr"/>
        </w:types>
        <w:behaviors>
          <w:behavior w:val="content"/>
        </w:behaviors>
        <w:guid w:val="{D9950B73-C4C9-4EEE-93B7-D2CDAFAA801F}"/>
      </w:docPartPr>
      <w:docPartBody>
        <w:p w:rsidR="00ED636C" w:rsidRDefault="008C24E6" w:rsidP="008C24E6">
          <w:pPr>
            <w:pStyle w:val="CDCB250F44DE4C4189FB514785FE933D1"/>
          </w:pPr>
          <w:r>
            <w:rPr>
              <w:rStyle w:val="Tekstzastpczy"/>
            </w:rPr>
            <w:t>…</w:t>
          </w:r>
        </w:p>
      </w:docPartBody>
    </w:docPart>
    <w:docPart>
      <w:docPartPr>
        <w:name w:val="6DA7C41AA30B4C1682F78BB62157159F"/>
        <w:category>
          <w:name w:val="Ogólne"/>
          <w:gallery w:val="placeholder"/>
        </w:category>
        <w:types>
          <w:type w:val="bbPlcHdr"/>
        </w:types>
        <w:behaviors>
          <w:behavior w:val="content"/>
        </w:behaviors>
        <w:guid w:val="{0F283C6C-02C5-467B-9E4B-59635D39B746}"/>
      </w:docPartPr>
      <w:docPartBody>
        <w:p w:rsidR="00ED636C" w:rsidRDefault="008C24E6" w:rsidP="008C24E6">
          <w:pPr>
            <w:pStyle w:val="6DA7C41AA30B4C1682F78BB62157159F1"/>
          </w:pPr>
          <w:r>
            <w:rPr>
              <w:rStyle w:val="Tekstzastpczy"/>
            </w:rPr>
            <w:t>…</w:t>
          </w:r>
        </w:p>
      </w:docPartBody>
    </w:docPart>
    <w:docPart>
      <w:docPartPr>
        <w:name w:val="F1B99E15F393460688BCC85CBD653A94"/>
        <w:category>
          <w:name w:val="Ogólne"/>
          <w:gallery w:val="placeholder"/>
        </w:category>
        <w:types>
          <w:type w:val="bbPlcHdr"/>
        </w:types>
        <w:behaviors>
          <w:behavior w:val="content"/>
        </w:behaviors>
        <w:guid w:val="{DFBAED56-3959-465F-9D2E-7CACFC61DE56}"/>
      </w:docPartPr>
      <w:docPartBody>
        <w:p w:rsidR="00ED636C" w:rsidRDefault="008C24E6" w:rsidP="008C24E6">
          <w:pPr>
            <w:pStyle w:val="F1B99E15F393460688BCC85CBD653A941"/>
          </w:pPr>
          <w:r>
            <w:rPr>
              <w:rStyle w:val="Tekstzastpczy"/>
            </w:rPr>
            <w:t>…</w:t>
          </w:r>
        </w:p>
      </w:docPartBody>
    </w:docPart>
    <w:docPart>
      <w:docPartPr>
        <w:name w:val="7AF119EC1D164E3AB5576954BC647812"/>
        <w:category>
          <w:name w:val="Ogólne"/>
          <w:gallery w:val="placeholder"/>
        </w:category>
        <w:types>
          <w:type w:val="bbPlcHdr"/>
        </w:types>
        <w:behaviors>
          <w:behavior w:val="content"/>
        </w:behaviors>
        <w:guid w:val="{6BF2742F-BF04-4661-AECD-47B9F763B0F0}"/>
      </w:docPartPr>
      <w:docPartBody>
        <w:p w:rsidR="00ED636C" w:rsidRDefault="008C24E6" w:rsidP="008C24E6">
          <w:pPr>
            <w:pStyle w:val="7AF119EC1D164E3AB5576954BC6478121"/>
          </w:pPr>
          <w:r>
            <w:rPr>
              <w:rStyle w:val="Tekstzastpczy"/>
            </w:rPr>
            <w:t>…</w:t>
          </w:r>
        </w:p>
      </w:docPartBody>
    </w:docPart>
    <w:docPart>
      <w:docPartPr>
        <w:name w:val="69E882522CA34A97A83AF3D377E5B364"/>
        <w:category>
          <w:name w:val="Ogólne"/>
          <w:gallery w:val="placeholder"/>
        </w:category>
        <w:types>
          <w:type w:val="bbPlcHdr"/>
        </w:types>
        <w:behaviors>
          <w:behavior w:val="content"/>
        </w:behaviors>
        <w:guid w:val="{7643295E-1295-4DF5-B8B1-B0339EA24D4C}"/>
      </w:docPartPr>
      <w:docPartBody>
        <w:p w:rsidR="00ED636C" w:rsidRDefault="008C24E6" w:rsidP="008C24E6">
          <w:pPr>
            <w:pStyle w:val="69E882522CA34A97A83AF3D377E5B3641"/>
          </w:pPr>
          <w:r>
            <w:rPr>
              <w:rStyle w:val="Tekstzastpczy"/>
            </w:rPr>
            <w:t>…</w:t>
          </w:r>
        </w:p>
      </w:docPartBody>
    </w:docPart>
    <w:docPart>
      <w:docPartPr>
        <w:name w:val="7AF89C6F5548442683B1213761E23D10"/>
        <w:category>
          <w:name w:val="Ogólne"/>
          <w:gallery w:val="placeholder"/>
        </w:category>
        <w:types>
          <w:type w:val="bbPlcHdr"/>
        </w:types>
        <w:behaviors>
          <w:behavior w:val="content"/>
        </w:behaviors>
        <w:guid w:val="{D44B1AA7-112A-43DA-9F8A-460F60909A32}"/>
      </w:docPartPr>
      <w:docPartBody>
        <w:p w:rsidR="00ED636C" w:rsidRDefault="008C24E6" w:rsidP="008C24E6">
          <w:pPr>
            <w:pStyle w:val="7AF89C6F5548442683B1213761E23D101"/>
          </w:pPr>
          <w:r>
            <w:rPr>
              <w:rStyle w:val="Tekstzastpczy"/>
            </w:rPr>
            <w:t>…</w:t>
          </w:r>
        </w:p>
      </w:docPartBody>
    </w:docPart>
    <w:docPart>
      <w:docPartPr>
        <w:name w:val="C5F271B3A9CA4B55BCC4093E9650BF3B"/>
        <w:category>
          <w:name w:val="Ogólne"/>
          <w:gallery w:val="placeholder"/>
        </w:category>
        <w:types>
          <w:type w:val="bbPlcHdr"/>
        </w:types>
        <w:behaviors>
          <w:behavior w:val="content"/>
        </w:behaviors>
        <w:guid w:val="{C56C9AF4-B67D-48CA-8053-A3028BBC8887}"/>
      </w:docPartPr>
      <w:docPartBody>
        <w:p w:rsidR="00ED636C" w:rsidRDefault="008C24E6" w:rsidP="008C24E6">
          <w:pPr>
            <w:pStyle w:val="C5F271B3A9CA4B55BCC4093E9650BF3B1"/>
          </w:pPr>
          <w:r>
            <w:rPr>
              <w:rStyle w:val="Tekstzastpczy"/>
            </w:rPr>
            <w:t>…</w:t>
          </w:r>
        </w:p>
      </w:docPartBody>
    </w:docPart>
    <w:docPart>
      <w:docPartPr>
        <w:name w:val="37B920E8A5AD412A98E29934924D3097"/>
        <w:category>
          <w:name w:val="Ogólne"/>
          <w:gallery w:val="placeholder"/>
        </w:category>
        <w:types>
          <w:type w:val="bbPlcHdr"/>
        </w:types>
        <w:behaviors>
          <w:behavior w:val="content"/>
        </w:behaviors>
        <w:guid w:val="{8ED6C384-AABE-4AFD-8F55-436C550E50F1}"/>
      </w:docPartPr>
      <w:docPartBody>
        <w:p w:rsidR="00ED636C" w:rsidRDefault="008C24E6" w:rsidP="008C24E6">
          <w:pPr>
            <w:pStyle w:val="37B920E8A5AD412A98E29934924D30971"/>
          </w:pPr>
          <w:r>
            <w:rPr>
              <w:rStyle w:val="Tekstzastpczy"/>
            </w:rPr>
            <w:t>…</w:t>
          </w:r>
        </w:p>
      </w:docPartBody>
    </w:docPart>
    <w:docPart>
      <w:docPartPr>
        <w:name w:val="B15DEB2D5C0B4BCBA490B47FC03FD20A"/>
        <w:category>
          <w:name w:val="Ogólne"/>
          <w:gallery w:val="placeholder"/>
        </w:category>
        <w:types>
          <w:type w:val="bbPlcHdr"/>
        </w:types>
        <w:behaviors>
          <w:behavior w:val="content"/>
        </w:behaviors>
        <w:guid w:val="{8188765C-65F3-4A48-AF5C-09E88D279A96}"/>
      </w:docPartPr>
      <w:docPartBody>
        <w:p w:rsidR="00ED636C" w:rsidRDefault="008C24E6" w:rsidP="008C24E6">
          <w:pPr>
            <w:pStyle w:val="B15DEB2D5C0B4BCBA490B47FC03FD20A1"/>
          </w:pPr>
          <w:r>
            <w:rPr>
              <w:rStyle w:val="Tekstzastpczy"/>
            </w:rPr>
            <w:t>…</w:t>
          </w:r>
        </w:p>
      </w:docPartBody>
    </w:docPart>
    <w:docPart>
      <w:docPartPr>
        <w:name w:val="B7F76A6204F140819914A765160456E4"/>
        <w:category>
          <w:name w:val="Ogólne"/>
          <w:gallery w:val="placeholder"/>
        </w:category>
        <w:types>
          <w:type w:val="bbPlcHdr"/>
        </w:types>
        <w:behaviors>
          <w:behavior w:val="content"/>
        </w:behaviors>
        <w:guid w:val="{371D5868-6561-433D-970F-6B610347FA8B}"/>
      </w:docPartPr>
      <w:docPartBody>
        <w:p w:rsidR="00ED636C" w:rsidRDefault="008C24E6" w:rsidP="008C24E6">
          <w:pPr>
            <w:pStyle w:val="B7F76A6204F140819914A765160456E41"/>
          </w:pPr>
          <w:r>
            <w:rPr>
              <w:rStyle w:val="Tekstzastpczy"/>
            </w:rPr>
            <w:t>…</w:t>
          </w:r>
        </w:p>
      </w:docPartBody>
    </w:docPart>
    <w:docPart>
      <w:docPartPr>
        <w:name w:val="BFF2EE24F52E4472B35E713F4B533969"/>
        <w:category>
          <w:name w:val="Ogólne"/>
          <w:gallery w:val="placeholder"/>
        </w:category>
        <w:types>
          <w:type w:val="bbPlcHdr"/>
        </w:types>
        <w:behaviors>
          <w:behavior w:val="content"/>
        </w:behaviors>
        <w:guid w:val="{E1CDDC4E-7974-4818-9332-DDDABA1759E9}"/>
      </w:docPartPr>
      <w:docPartBody>
        <w:p w:rsidR="00ED636C" w:rsidRDefault="008C24E6" w:rsidP="008C24E6">
          <w:pPr>
            <w:pStyle w:val="BFF2EE24F52E4472B35E713F4B5339691"/>
          </w:pPr>
          <w:r>
            <w:rPr>
              <w:rStyle w:val="Tekstzastpczy"/>
            </w:rPr>
            <w:t>…</w:t>
          </w:r>
        </w:p>
      </w:docPartBody>
    </w:docPart>
    <w:docPart>
      <w:docPartPr>
        <w:name w:val="83317976C2684714AAE75245CE10CB14"/>
        <w:category>
          <w:name w:val="Ogólne"/>
          <w:gallery w:val="placeholder"/>
        </w:category>
        <w:types>
          <w:type w:val="bbPlcHdr"/>
        </w:types>
        <w:behaviors>
          <w:behavior w:val="content"/>
        </w:behaviors>
        <w:guid w:val="{BD47E03B-49A6-40DC-A3FF-4DD0E46BDFF2}"/>
      </w:docPartPr>
      <w:docPartBody>
        <w:p w:rsidR="00ED636C" w:rsidRDefault="008C24E6" w:rsidP="008C24E6">
          <w:pPr>
            <w:pStyle w:val="83317976C2684714AAE75245CE10CB141"/>
          </w:pPr>
          <w:r>
            <w:rPr>
              <w:rStyle w:val="Tekstzastpczy"/>
            </w:rPr>
            <w:t>…</w:t>
          </w:r>
        </w:p>
      </w:docPartBody>
    </w:docPart>
    <w:docPart>
      <w:docPartPr>
        <w:name w:val="996750A815424E87BC12E4ED691B2246"/>
        <w:category>
          <w:name w:val="Ogólne"/>
          <w:gallery w:val="placeholder"/>
        </w:category>
        <w:types>
          <w:type w:val="bbPlcHdr"/>
        </w:types>
        <w:behaviors>
          <w:behavior w:val="content"/>
        </w:behaviors>
        <w:guid w:val="{38688B91-5C4C-4995-B8FA-986401349BFF}"/>
      </w:docPartPr>
      <w:docPartBody>
        <w:p w:rsidR="00ED636C" w:rsidRDefault="008C24E6" w:rsidP="008C24E6">
          <w:pPr>
            <w:pStyle w:val="996750A815424E87BC12E4ED691B22461"/>
          </w:pPr>
          <w:r>
            <w:rPr>
              <w:rStyle w:val="Tekstzastpczy"/>
            </w:rPr>
            <w:t>…</w:t>
          </w:r>
        </w:p>
      </w:docPartBody>
    </w:docPart>
    <w:docPart>
      <w:docPartPr>
        <w:name w:val="E61E1A89583F4721AF992C8FEA066A88"/>
        <w:category>
          <w:name w:val="Ogólne"/>
          <w:gallery w:val="placeholder"/>
        </w:category>
        <w:types>
          <w:type w:val="bbPlcHdr"/>
        </w:types>
        <w:behaviors>
          <w:behavior w:val="content"/>
        </w:behaviors>
        <w:guid w:val="{955C5C2E-238A-4E83-9235-8BFE61A50387}"/>
      </w:docPartPr>
      <w:docPartBody>
        <w:p w:rsidR="00ED636C" w:rsidRDefault="008C24E6" w:rsidP="008C24E6">
          <w:pPr>
            <w:pStyle w:val="E61E1A89583F4721AF992C8FEA066A881"/>
          </w:pPr>
          <w:r>
            <w:rPr>
              <w:rStyle w:val="Tekstzastpczy"/>
            </w:rPr>
            <w:t>…</w:t>
          </w:r>
        </w:p>
      </w:docPartBody>
    </w:docPart>
    <w:docPart>
      <w:docPartPr>
        <w:name w:val="CE50A9BA7B414CA7B271A4C7D4F88B8C"/>
        <w:category>
          <w:name w:val="Ogólne"/>
          <w:gallery w:val="placeholder"/>
        </w:category>
        <w:types>
          <w:type w:val="bbPlcHdr"/>
        </w:types>
        <w:behaviors>
          <w:behavior w:val="content"/>
        </w:behaviors>
        <w:guid w:val="{00434C06-4C82-4369-931E-C67A28346763}"/>
      </w:docPartPr>
      <w:docPartBody>
        <w:p w:rsidR="00ED636C" w:rsidRDefault="008C24E6" w:rsidP="008C24E6">
          <w:pPr>
            <w:pStyle w:val="CE50A9BA7B414CA7B271A4C7D4F88B8C1"/>
          </w:pPr>
          <w:r>
            <w:rPr>
              <w:rStyle w:val="Tekstzastpczy"/>
            </w:rPr>
            <w:t>…</w:t>
          </w:r>
        </w:p>
      </w:docPartBody>
    </w:docPart>
    <w:docPart>
      <w:docPartPr>
        <w:name w:val="CCA82700927A4EDDAF95AC06C2A99865"/>
        <w:category>
          <w:name w:val="Ogólne"/>
          <w:gallery w:val="placeholder"/>
        </w:category>
        <w:types>
          <w:type w:val="bbPlcHdr"/>
        </w:types>
        <w:behaviors>
          <w:behavior w:val="content"/>
        </w:behaviors>
        <w:guid w:val="{C6E48EB1-B6FF-47A4-A246-014ABA1D27B9}"/>
      </w:docPartPr>
      <w:docPartBody>
        <w:p w:rsidR="00ED636C" w:rsidRDefault="008C24E6" w:rsidP="008C24E6">
          <w:pPr>
            <w:pStyle w:val="CCA82700927A4EDDAF95AC06C2A998651"/>
          </w:pPr>
          <w:r>
            <w:rPr>
              <w:rStyle w:val="Tekstzastpczy"/>
            </w:rPr>
            <w:t>…</w:t>
          </w:r>
        </w:p>
      </w:docPartBody>
    </w:docPart>
    <w:docPart>
      <w:docPartPr>
        <w:name w:val="F9E09CCF0BE540328B2F9DEA7FFD73F1"/>
        <w:category>
          <w:name w:val="Ogólne"/>
          <w:gallery w:val="placeholder"/>
        </w:category>
        <w:types>
          <w:type w:val="bbPlcHdr"/>
        </w:types>
        <w:behaviors>
          <w:behavior w:val="content"/>
        </w:behaviors>
        <w:guid w:val="{657EEB23-5FF0-44E3-849E-D00F4B6E3020}"/>
      </w:docPartPr>
      <w:docPartBody>
        <w:p w:rsidR="00ED636C" w:rsidRDefault="008C24E6" w:rsidP="008C24E6">
          <w:pPr>
            <w:pStyle w:val="F9E09CCF0BE540328B2F9DEA7FFD73F11"/>
          </w:pPr>
          <w:r>
            <w:rPr>
              <w:rStyle w:val="Tekstzastpczy"/>
            </w:rPr>
            <w:t>…</w:t>
          </w:r>
        </w:p>
      </w:docPartBody>
    </w:docPart>
    <w:docPart>
      <w:docPartPr>
        <w:name w:val="38816821D6BA494B8C11F325A0E16532"/>
        <w:category>
          <w:name w:val="Ogólne"/>
          <w:gallery w:val="placeholder"/>
        </w:category>
        <w:types>
          <w:type w:val="bbPlcHdr"/>
        </w:types>
        <w:behaviors>
          <w:behavior w:val="content"/>
        </w:behaviors>
        <w:guid w:val="{CAFBC7B7-0256-497F-97F5-D967870ED4A2}"/>
      </w:docPartPr>
      <w:docPartBody>
        <w:p w:rsidR="00ED636C" w:rsidRDefault="008C24E6" w:rsidP="008C24E6">
          <w:pPr>
            <w:pStyle w:val="38816821D6BA494B8C11F325A0E165321"/>
          </w:pPr>
          <w:r>
            <w:rPr>
              <w:rStyle w:val="Tekstzastpczy"/>
            </w:rPr>
            <w:t>…</w:t>
          </w:r>
        </w:p>
      </w:docPartBody>
    </w:docPart>
    <w:docPart>
      <w:docPartPr>
        <w:name w:val="5DA96C4277084A63A010D76FA44A584B"/>
        <w:category>
          <w:name w:val="Ogólne"/>
          <w:gallery w:val="placeholder"/>
        </w:category>
        <w:types>
          <w:type w:val="bbPlcHdr"/>
        </w:types>
        <w:behaviors>
          <w:behavior w:val="content"/>
        </w:behaviors>
        <w:guid w:val="{D889766D-A44E-4A3F-8DCB-54BCEE294B8C}"/>
      </w:docPartPr>
      <w:docPartBody>
        <w:p w:rsidR="00ED636C" w:rsidRDefault="008C24E6" w:rsidP="008C24E6">
          <w:pPr>
            <w:pStyle w:val="5DA96C4277084A63A010D76FA44A584B1"/>
          </w:pPr>
          <w:r>
            <w:rPr>
              <w:rStyle w:val="Tekstzastpczy"/>
            </w:rPr>
            <w:t>…</w:t>
          </w:r>
        </w:p>
      </w:docPartBody>
    </w:docPart>
    <w:docPart>
      <w:docPartPr>
        <w:name w:val="3A14639FE61142ED96E2AB9E6E281F8A"/>
        <w:category>
          <w:name w:val="Ogólne"/>
          <w:gallery w:val="placeholder"/>
        </w:category>
        <w:types>
          <w:type w:val="bbPlcHdr"/>
        </w:types>
        <w:behaviors>
          <w:behavior w:val="content"/>
        </w:behaviors>
        <w:guid w:val="{3FAB0ED1-1001-452C-9F0F-D73DD15FFA28}"/>
      </w:docPartPr>
      <w:docPartBody>
        <w:p w:rsidR="00ED636C" w:rsidRDefault="008C24E6" w:rsidP="008C24E6">
          <w:pPr>
            <w:pStyle w:val="3A14639FE61142ED96E2AB9E6E281F8A1"/>
          </w:pPr>
          <w:r>
            <w:rPr>
              <w:rStyle w:val="Tekstzastpczy"/>
            </w:rPr>
            <w:t>…</w:t>
          </w:r>
        </w:p>
      </w:docPartBody>
    </w:docPart>
    <w:docPart>
      <w:docPartPr>
        <w:name w:val="8D8CA775A62641FEB926CF61831A66C9"/>
        <w:category>
          <w:name w:val="Ogólne"/>
          <w:gallery w:val="placeholder"/>
        </w:category>
        <w:types>
          <w:type w:val="bbPlcHdr"/>
        </w:types>
        <w:behaviors>
          <w:behavior w:val="content"/>
        </w:behaviors>
        <w:guid w:val="{10CC63B0-7280-4E1E-B7C2-057143D2DADD}"/>
      </w:docPartPr>
      <w:docPartBody>
        <w:p w:rsidR="00ED636C" w:rsidRDefault="008C24E6" w:rsidP="008C24E6">
          <w:pPr>
            <w:pStyle w:val="8D8CA775A62641FEB926CF61831A66C91"/>
          </w:pPr>
          <w:r>
            <w:rPr>
              <w:rStyle w:val="Tekstzastpczy"/>
            </w:rPr>
            <w:t>…</w:t>
          </w:r>
        </w:p>
      </w:docPartBody>
    </w:docPart>
    <w:docPart>
      <w:docPartPr>
        <w:name w:val="76889A87588B42A6AD85CE309413CEF1"/>
        <w:category>
          <w:name w:val="Ogólne"/>
          <w:gallery w:val="placeholder"/>
        </w:category>
        <w:types>
          <w:type w:val="bbPlcHdr"/>
        </w:types>
        <w:behaviors>
          <w:behavior w:val="content"/>
        </w:behaviors>
        <w:guid w:val="{914B99F0-25EF-4953-A4B2-3AC6C1B37A4F}"/>
      </w:docPartPr>
      <w:docPartBody>
        <w:p w:rsidR="00ED636C" w:rsidRDefault="008C24E6" w:rsidP="008C24E6">
          <w:pPr>
            <w:pStyle w:val="76889A87588B42A6AD85CE309413CEF11"/>
          </w:pPr>
          <w:r>
            <w:rPr>
              <w:rStyle w:val="Tekstzastpczy"/>
            </w:rPr>
            <w:t>…</w:t>
          </w:r>
        </w:p>
      </w:docPartBody>
    </w:docPart>
    <w:docPart>
      <w:docPartPr>
        <w:name w:val="9C57F71D651A450881740A8ECA154995"/>
        <w:category>
          <w:name w:val="Ogólne"/>
          <w:gallery w:val="placeholder"/>
        </w:category>
        <w:types>
          <w:type w:val="bbPlcHdr"/>
        </w:types>
        <w:behaviors>
          <w:behavior w:val="content"/>
        </w:behaviors>
        <w:guid w:val="{B517AED7-0CA6-4B97-BF69-C3DA598A94D9}"/>
      </w:docPartPr>
      <w:docPartBody>
        <w:p w:rsidR="00ED636C" w:rsidRDefault="008C24E6" w:rsidP="008C24E6">
          <w:pPr>
            <w:pStyle w:val="9C57F71D651A450881740A8ECA1549951"/>
          </w:pPr>
          <w:r>
            <w:rPr>
              <w:rStyle w:val="Tekstzastpczy"/>
            </w:rPr>
            <w:t>…</w:t>
          </w:r>
        </w:p>
      </w:docPartBody>
    </w:docPart>
    <w:docPart>
      <w:docPartPr>
        <w:name w:val="47B02443A88642DAA97F806312510A77"/>
        <w:category>
          <w:name w:val="Ogólne"/>
          <w:gallery w:val="placeholder"/>
        </w:category>
        <w:types>
          <w:type w:val="bbPlcHdr"/>
        </w:types>
        <w:behaviors>
          <w:behavior w:val="content"/>
        </w:behaviors>
        <w:guid w:val="{6FBDA658-B335-4075-9876-92DC5546674C}"/>
      </w:docPartPr>
      <w:docPartBody>
        <w:p w:rsidR="00ED636C" w:rsidRDefault="008C24E6" w:rsidP="008C24E6">
          <w:pPr>
            <w:pStyle w:val="47B02443A88642DAA97F806312510A771"/>
          </w:pPr>
          <w:r>
            <w:rPr>
              <w:rStyle w:val="Tekstzastpczy"/>
            </w:rPr>
            <w:t>…</w:t>
          </w:r>
        </w:p>
      </w:docPartBody>
    </w:docPart>
    <w:docPart>
      <w:docPartPr>
        <w:name w:val="52FC5AAA912C42FABEC5E8CF84231FEF"/>
        <w:category>
          <w:name w:val="Ogólne"/>
          <w:gallery w:val="placeholder"/>
        </w:category>
        <w:types>
          <w:type w:val="bbPlcHdr"/>
        </w:types>
        <w:behaviors>
          <w:behavior w:val="content"/>
        </w:behaviors>
        <w:guid w:val="{6301E3B3-EAEC-4966-A638-39180BF61499}"/>
      </w:docPartPr>
      <w:docPartBody>
        <w:p w:rsidR="00ED636C" w:rsidRDefault="008C24E6" w:rsidP="008C24E6">
          <w:pPr>
            <w:pStyle w:val="52FC5AAA912C42FABEC5E8CF84231FEF1"/>
          </w:pPr>
          <w:r>
            <w:rPr>
              <w:rStyle w:val="Tekstzastpczy"/>
            </w:rPr>
            <w:t>…</w:t>
          </w:r>
        </w:p>
      </w:docPartBody>
    </w:docPart>
    <w:docPart>
      <w:docPartPr>
        <w:name w:val="5F2B88F24FAD4123BD8A8745671A5F30"/>
        <w:category>
          <w:name w:val="Ogólne"/>
          <w:gallery w:val="placeholder"/>
        </w:category>
        <w:types>
          <w:type w:val="bbPlcHdr"/>
        </w:types>
        <w:behaviors>
          <w:behavior w:val="content"/>
        </w:behaviors>
        <w:guid w:val="{68A37210-0392-44D5-9B1E-12B6336B7F76}"/>
      </w:docPartPr>
      <w:docPartBody>
        <w:p w:rsidR="00ED636C" w:rsidRDefault="008C24E6" w:rsidP="008C24E6">
          <w:pPr>
            <w:pStyle w:val="5F2B88F24FAD4123BD8A8745671A5F301"/>
          </w:pPr>
          <w:r>
            <w:rPr>
              <w:rStyle w:val="Tekstzastpczy"/>
            </w:rPr>
            <w:t>…</w:t>
          </w:r>
        </w:p>
      </w:docPartBody>
    </w:docPart>
    <w:docPart>
      <w:docPartPr>
        <w:name w:val="889FEFC00730462A892813954E7D2D87"/>
        <w:category>
          <w:name w:val="Ogólne"/>
          <w:gallery w:val="placeholder"/>
        </w:category>
        <w:types>
          <w:type w:val="bbPlcHdr"/>
        </w:types>
        <w:behaviors>
          <w:behavior w:val="content"/>
        </w:behaviors>
        <w:guid w:val="{9601B539-8B45-48C6-A466-D52388806C49}"/>
      </w:docPartPr>
      <w:docPartBody>
        <w:p w:rsidR="00ED636C" w:rsidRDefault="008C24E6" w:rsidP="008C24E6">
          <w:pPr>
            <w:pStyle w:val="889FEFC00730462A892813954E7D2D871"/>
          </w:pPr>
          <w:r>
            <w:rPr>
              <w:rStyle w:val="Tekstzastpczy"/>
            </w:rPr>
            <w:t>…</w:t>
          </w:r>
        </w:p>
      </w:docPartBody>
    </w:docPart>
    <w:docPart>
      <w:docPartPr>
        <w:name w:val="AD9EED8914E9452481E8F7FF716D6600"/>
        <w:category>
          <w:name w:val="Ogólne"/>
          <w:gallery w:val="placeholder"/>
        </w:category>
        <w:types>
          <w:type w:val="bbPlcHdr"/>
        </w:types>
        <w:behaviors>
          <w:behavior w:val="content"/>
        </w:behaviors>
        <w:guid w:val="{678EF822-5458-4B98-A94D-A2E05933BE6F}"/>
      </w:docPartPr>
      <w:docPartBody>
        <w:p w:rsidR="00ED636C" w:rsidRDefault="008C24E6" w:rsidP="008C24E6">
          <w:pPr>
            <w:pStyle w:val="AD9EED8914E9452481E8F7FF716D66001"/>
          </w:pPr>
          <w:r>
            <w:rPr>
              <w:rStyle w:val="Tekstzastpczy"/>
            </w:rPr>
            <w:t>…</w:t>
          </w:r>
        </w:p>
      </w:docPartBody>
    </w:docPart>
    <w:docPart>
      <w:docPartPr>
        <w:name w:val="B5238FB447494DDE93A9C94A0011B2D1"/>
        <w:category>
          <w:name w:val="Ogólne"/>
          <w:gallery w:val="placeholder"/>
        </w:category>
        <w:types>
          <w:type w:val="bbPlcHdr"/>
        </w:types>
        <w:behaviors>
          <w:behavior w:val="content"/>
        </w:behaviors>
        <w:guid w:val="{48361CAA-32D5-4543-BEEB-E8C2B939DC70}"/>
      </w:docPartPr>
      <w:docPartBody>
        <w:p w:rsidR="00ED636C" w:rsidRDefault="008C24E6" w:rsidP="008C24E6">
          <w:pPr>
            <w:pStyle w:val="B5238FB447494DDE93A9C94A0011B2D11"/>
          </w:pPr>
          <w:r>
            <w:rPr>
              <w:rStyle w:val="Tekstzastpczy"/>
            </w:rPr>
            <w:t>…</w:t>
          </w:r>
        </w:p>
      </w:docPartBody>
    </w:docPart>
    <w:docPart>
      <w:docPartPr>
        <w:name w:val="1433490AD1944AF5933B97AD3D6AC21E"/>
        <w:category>
          <w:name w:val="Ogólne"/>
          <w:gallery w:val="placeholder"/>
        </w:category>
        <w:types>
          <w:type w:val="bbPlcHdr"/>
        </w:types>
        <w:behaviors>
          <w:behavior w:val="content"/>
        </w:behaviors>
        <w:guid w:val="{C2674426-1613-49F7-974B-AE967E07BE1D}"/>
      </w:docPartPr>
      <w:docPartBody>
        <w:p w:rsidR="00ED636C" w:rsidRDefault="008C24E6" w:rsidP="008C24E6">
          <w:pPr>
            <w:pStyle w:val="1433490AD1944AF5933B97AD3D6AC21E1"/>
          </w:pPr>
          <w:r>
            <w:rPr>
              <w:rStyle w:val="Tekstzastpczy"/>
            </w:rPr>
            <w:t>…</w:t>
          </w:r>
        </w:p>
      </w:docPartBody>
    </w:docPart>
    <w:docPart>
      <w:docPartPr>
        <w:name w:val="B2546AEB73B34B67812D5A40C9D332AD"/>
        <w:category>
          <w:name w:val="Ogólne"/>
          <w:gallery w:val="placeholder"/>
        </w:category>
        <w:types>
          <w:type w:val="bbPlcHdr"/>
        </w:types>
        <w:behaviors>
          <w:behavior w:val="content"/>
        </w:behaviors>
        <w:guid w:val="{573A32E2-7F59-4268-BB8B-66DE81A7DEB1}"/>
      </w:docPartPr>
      <w:docPartBody>
        <w:p w:rsidR="00ED636C" w:rsidRDefault="008C24E6" w:rsidP="008C24E6">
          <w:pPr>
            <w:pStyle w:val="B2546AEB73B34B67812D5A40C9D332AD1"/>
          </w:pPr>
          <w:r>
            <w:rPr>
              <w:rStyle w:val="Tekstzastpczy"/>
            </w:rPr>
            <w:t>…</w:t>
          </w:r>
        </w:p>
      </w:docPartBody>
    </w:docPart>
    <w:docPart>
      <w:docPartPr>
        <w:name w:val="B1557B50B2634FB086C5A300A24A4AF0"/>
        <w:category>
          <w:name w:val="Ogólne"/>
          <w:gallery w:val="placeholder"/>
        </w:category>
        <w:types>
          <w:type w:val="bbPlcHdr"/>
        </w:types>
        <w:behaviors>
          <w:behavior w:val="content"/>
        </w:behaviors>
        <w:guid w:val="{BAD42DE8-4465-4348-AF17-6DD147EA2E2B}"/>
      </w:docPartPr>
      <w:docPartBody>
        <w:p w:rsidR="00ED636C" w:rsidRDefault="008C24E6" w:rsidP="008C24E6">
          <w:pPr>
            <w:pStyle w:val="B1557B50B2634FB086C5A300A24A4AF01"/>
          </w:pPr>
          <w:r>
            <w:rPr>
              <w:rStyle w:val="Tekstzastpczy"/>
            </w:rPr>
            <w:t>…</w:t>
          </w:r>
        </w:p>
      </w:docPartBody>
    </w:docPart>
    <w:docPart>
      <w:docPartPr>
        <w:name w:val="0E9C32D9F2E34984A4AA3CFF8B9333DE"/>
        <w:category>
          <w:name w:val="Ogólne"/>
          <w:gallery w:val="placeholder"/>
        </w:category>
        <w:types>
          <w:type w:val="bbPlcHdr"/>
        </w:types>
        <w:behaviors>
          <w:behavior w:val="content"/>
        </w:behaviors>
        <w:guid w:val="{0D0653CC-F949-412E-B728-0A1727883E1D}"/>
      </w:docPartPr>
      <w:docPartBody>
        <w:p w:rsidR="00ED636C" w:rsidRDefault="008C24E6" w:rsidP="008C24E6">
          <w:pPr>
            <w:pStyle w:val="0E9C32D9F2E34984A4AA3CFF8B9333DE1"/>
          </w:pPr>
          <w:r>
            <w:rPr>
              <w:rStyle w:val="Tekstzastpczy"/>
            </w:rPr>
            <w:t>…</w:t>
          </w:r>
        </w:p>
      </w:docPartBody>
    </w:docPart>
    <w:docPart>
      <w:docPartPr>
        <w:name w:val="7723EA4714074010AAC10FB7D7E8558C"/>
        <w:category>
          <w:name w:val="Ogólne"/>
          <w:gallery w:val="placeholder"/>
        </w:category>
        <w:types>
          <w:type w:val="bbPlcHdr"/>
        </w:types>
        <w:behaviors>
          <w:behavior w:val="content"/>
        </w:behaviors>
        <w:guid w:val="{6678D090-FF74-4BB6-959B-E87D7637AE84}"/>
      </w:docPartPr>
      <w:docPartBody>
        <w:p w:rsidR="00ED636C" w:rsidRDefault="008C24E6" w:rsidP="008C24E6">
          <w:pPr>
            <w:pStyle w:val="7723EA4714074010AAC10FB7D7E8558C1"/>
          </w:pPr>
          <w:r>
            <w:rPr>
              <w:rStyle w:val="Tekstzastpczy"/>
            </w:rPr>
            <w:t>…</w:t>
          </w:r>
        </w:p>
      </w:docPartBody>
    </w:docPart>
    <w:docPart>
      <w:docPartPr>
        <w:name w:val="10B4A6AF57F541FE8B82786E71A558AA"/>
        <w:category>
          <w:name w:val="Ogólne"/>
          <w:gallery w:val="placeholder"/>
        </w:category>
        <w:types>
          <w:type w:val="bbPlcHdr"/>
        </w:types>
        <w:behaviors>
          <w:behavior w:val="content"/>
        </w:behaviors>
        <w:guid w:val="{2CAEB6B5-D15B-418E-A2E4-5891684C6888}"/>
      </w:docPartPr>
      <w:docPartBody>
        <w:p w:rsidR="00ED636C" w:rsidRDefault="008C24E6" w:rsidP="008C24E6">
          <w:pPr>
            <w:pStyle w:val="10B4A6AF57F541FE8B82786E71A558AA1"/>
          </w:pPr>
          <w:r>
            <w:rPr>
              <w:rStyle w:val="Tekstzastpczy"/>
            </w:rPr>
            <w:t>…</w:t>
          </w:r>
        </w:p>
      </w:docPartBody>
    </w:docPart>
    <w:docPart>
      <w:docPartPr>
        <w:name w:val="15D79782E97E4924A6C26D937BD60E03"/>
        <w:category>
          <w:name w:val="Ogólne"/>
          <w:gallery w:val="placeholder"/>
        </w:category>
        <w:types>
          <w:type w:val="bbPlcHdr"/>
        </w:types>
        <w:behaviors>
          <w:behavior w:val="content"/>
        </w:behaviors>
        <w:guid w:val="{57745DCC-3D9F-485F-B8DA-2ABC4B7D7432}"/>
      </w:docPartPr>
      <w:docPartBody>
        <w:p w:rsidR="00ED636C" w:rsidRDefault="008C24E6" w:rsidP="008C24E6">
          <w:pPr>
            <w:pStyle w:val="15D79782E97E4924A6C26D937BD60E031"/>
          </w:pPr>
          <w:r>
            <w:rPr>
              <w:rStyle w:val="Tekstzastpczy"/>
            </w:rPr>
            <w:t>…</w:t>
          </w:r>
        </w:p>
      </w:docPartBody>
    </w:docPart>
    <w:docPart>
      <w:docPartPr>
        <w:name w:val="429899C879414F6AAB46AE8A068AB02D"/>
        <w:category>
          <w:name w:val="Ogólne"/>
          <w:gallery w:val="placeholder"/>
        </w:category>
        <w:types>
          <w:type w:val="bbPlcHdr"/>
        </w:types>
        <w:behaviors>
          <w:behavior w:val="content"/>
        </w:behaviors>
        <w:guid w:val="{A580422A-18EC-4F55-B90E-B1CDC18C5385}"/>
      </w:docPartPr>
      <w:docPartBody>
        <w:p w:rsidR="00ED636C" w:rsidRDefault="008C24E6" w:rsidP="008C24E6">
          <w:pPr>
            <w:pStyle w:val="429899C879414F6AAB46AE8A068AB02D1"/>
          </w:pPr>
          <w:r>
            <w:rPr>
              <w:rStyle w:val="Tekstzastpczy"/>
            </w:rPr>
            <w:t>…</w:t>
          </w:r>
        </w:p>
      </w:docPartBody>
    </w:docPart>
    <w:docPart>
      <w:docPartPr>
        <w:name w:val="69E95DC25CAE493CBFE13D2E0E569884"/>
        <w:category>
          <w:name w:val="Ogólne"/>
          <w:gallery w:val="placeholder"/>
        </w:category>
        <w:types>
          <w:type w:val="bbPlcHdr"/>
        </w:types>
        <w:behaviors>
          <w:behavior w:val="content"/>
        </w:behaviors>
        <w:guid w:val="{C9987B6C-59F7-41C0-AE3D-3E003B452728}"/>
      </w:docPartPr>
      <w:docPartBody>
        <w:p w:rsidR="00ED636C" w:rsidRDefault="008C24E6" w:rsidP="008C24E6">
          <w:pPr>
            <w:pStyle w:val="69E95DC25CAE493CBFE13D2E0E5698841"/>
          </w:pPr>
          <w:r>
            <w:rPr>
              <w:rStyle w:val="Tekstzastpczy"/>
            </w:rPr>
            <w:t>…</w:t>
          </w:r>
        </w:p>
      </w:docPartBody>
    </w:docPart>
    <w:docPart>
      <w:docPartPr>
        <w:name w:val="AB8BB8D55DA046FC9B93064AF8DD83DB"/>
        <w:category>
          <w:name w:val="Ogólne"/>
          <w:gallery w:val="placeholder"/>
        </w:category>
        <w:types>
          <w:type w:val="bbPlcHdr"/>
        </w:types>
        <w:behaviors>
          <w:behavior w:val="content"/>
        </w:behaviors>
        <w:guid w:val="{956F7BBD-C88D-450A-AF16-C7965B0C8A13}"/>
      </w:docPartPr>
      <w:docPartBody>
        <w:p w:rsidR="00ED636C" w:rsidRDefault="008C24E6" w:rsidP="008C24E6">
          <w:pPr>
            <w:pStyle w:val="AB8BB8D55DA046FC9B93064AF8DD83DB1"/>
          </w:pPr>
          <w:r>
            <w:rPr>
              <w:rStyle w:val="Tekstzastpczy"/>
            </w:rPr>
            <w:t>…</w:t>
          </w:r>
        </w:p>
      </w:docPartBody>
    </w:docPart>
    <w:docPart>
      <w:docPartPr>
        <w:name w:val="23D06472162D4AA0A93CB7DDA1BCB14D"/>
        <w:category>
          <w:name w:val="Ogólne"/>
          <w:gallery w:val="placeholder"/>
        </w:category>
        <w:types>
          <w:type w:val="bbPlcHdr"/>
        </w:types>
        <w:behaviors>
          <w:behavior w:val="content"/>
        </w:behaviors>
        <w:guid w:val="{93B135F5-FB51-40FF-9511-18CB0A3847F9}"/>
      </w:docPartPr>
      <w:docPartBody>
        <w:p w:rsidR="00ED636C" w:rsidRDefault="008C24E6" w:rsidP="008C24E6">
          <w:pPr>
            <w:pStyle w:val="23D06472162D4AA0A93CB7DDA1BCB14D1"/>
          </w:pPr>
          <w:r>
            <w:rPr>
              <w:rStyle w:val="Tekstzastpczy"/>
            </w:rPr>
            <w:t>…</w:t>
          </w:r>
        </w:p>
      </w:docPartBody>
    </w:docPart>
    <w:docPart>
      <w:docPartPr>
        <w:name w:val="A6896987AB3A4D3E8A42461492A3F2F0"/>
        <w:category>
          <w:name w:val="Ogólne"/>
          <w:gallery w:val="placeholder"/>
        </w:category>
        <w:types>
          <w:type w:val="bbPlcHdr"/>
        </w:types>
        <w:behaviors>
          <w:behavior w:val="content"/>
        </w:behaviors>
        <w:guid w:val="{ADB17845-A510-47D8-B8C7-69E24C519652}"/>
      </w:docPartPr>
      <w:docPartBody>
        <w:p w:rsidR="00ED636C" w:rsidRDefault="008C24E6" w:rsidP="008C24E6">
          <w:pPr>
            <w:pStyle w:val="A6896987AB3A4D3E8A42461492A3F2F01"/>
          </w:pPr>
          <w:r>
            <w:rPr>
              <w:rStyle w:val="Tekstzastpczy"/>
            </w:rPr>
            <w:t>…</w:t>
          </w:r>
        </w:p>
      </w:docPartBody>
    </w:docPart>
    <w:docPart>
      <w:docPartPr>
        <w:name w:val="9B9C3FC80811488180FA5D54290F09DA"/>
        <w:category>
          <w:name w:val="Ogólne"/>
          <w:gallery w:val="placeholder"/>
        </w:category>
        <w:types>
          <w:type w:val="bbPlcHdr"/>
        </w:types>
        <w:behaviors>
          <w:behavior w:val="content"/>
        </w:behaviors>
        <w:guid w:val="{0639A0C9-8A1C-4EBB-AA0D-9E0F7FFB6B8B}"/>
      </w:docPartPr>
      <w:docPartBody>
        <w:p w:rsidR="00ED636C" w:rsidRDefault="008C24E6" w:rsidP="008C24E6">
          <w:pPr>
            <w:pStyle w:val="9B9C3FC80811488180FA5D54290F09DA1"/>
          </w:pPr>
          <w:r>
            <w:rPr>
              <w:rStyle w:val="Tekstzastpczy"/>
            </w:rPr>
            <w:t>…</w:t>
          </w:r>
        </w:p>
      </w:docPartBody>
    </w:docPart>
    <w:docPart>
      <w:docPartPr>
        <w:name w:val="26519E6FBA26428CB53C1D55D3130ADE"/>
        <w:category>
          <w:name w:val="Ogólne"/>
          <w:gallery w:val="placeholder"/>
        </w:category>
        <w:types>
          <w:type w:val="bbPlcHdr"/>
        </w:types>
        <w:behaviors>
          <w:behavior w:val="content"/>
        </w:behaviors>
        <w:guid w:val="{40E559A2-E563-49F1-B7F8-FDCAD3AF8DE3}"/>
      </w:docPartPr>
      <w:docPartBody>
        <w:p w:rsidR="00ED636C" w:rsidRDefault="008C24E6" w:rsidP="008C24E6">
          <w:pPr>
            <w:pStyle w:val="26519E6FBA26428CB53C1D55D3130ADE1"/>
          </w:pPr>
          <w:r>
            <w:rPr>
              <w:rStyle w:val="Tekstzastpczy"/>
            </w:rPr>
            <w:t>…</w:t>
          </w:r>
        </w:p>
      </w:docPartBody>
    </w:docPart>
    <w:docPart>
      <w:docPartPr>
        <w:name w:val="FF5391DA0F11417698005B8BBB936758"/>
        <w:category>
          <w:name w:val="Ogólne"/>
          <w:gallery w:val="placeholder"/>
        </w:category>
        <w:types>
          <w:type w:val="bbPlcHdr"/>
        </w:types>
        <w:behaviors>
          <w:behavior w:val="content"/>
        </w:behaviors>
        <w:guid w:val="{9F16A586-F9BF-4ACE-A3B6-320040AC627F}"/>
      </w:docPartPr>
      <w:docPartBody>
        <w:p w:rsidR="00ED636C" w:rsidRDefault="008C24E6" w:rsidP="008C24E6">
          <w:pPr>
            <w:pStyle w:val="FF5391DA0F11417698005B8BBB9367581"/>
          </w:pPr>
          <w:r>
            <w:rPr>
              <w:rStyle w:val="Tekstzastpczy"/>
            </w:rPr>
            <w:t>…</w:t>
          </w:r>
        </w:p>
      </w:docPartBody>
    </w:docPart>
    <w:docPart>
      <w:docPartPr>
        <w:name w:val="61DD10FA875D4D97A47DC72946F8599E"/>
        <w:category>
          <w:name w:val="Ogólne"/>
          <w:gallery w:val="placeholder"/>
        </w:category>
        <w:types>
          <w:type w:val="bbPlcHdr"/>
        </w:types>
        <w:behaviors>
          <w:behavior w:val="content"/>
        </w:behaviors>
        <w:guid w:val="{03357AC3-196F-4EDB-B68A-870912DD0DB0}"/>
      </w:docPartPr>
      <w:docPartBody>
        <w:p w:rsidR="00ED636C" w:rsidRDefault="008C24E6" w:rsidP="008C24E6">
          <w:pPr>
            <w:pStyle w:val="61DD10FA875D4D97A47DC72946F8599E1"/>
          </w:pPr>
          <w:r>
            <w:rPr>
              <w:rStyle w:val="Tekstzastpczy"/>
            </w:rPr>
            <w:t>…</w:t>
          </w:r>
        </w:p>
      </w:docPartBody>
    </w:docPart>
    <w:docPart>
      <w:docPartPr>
        <w:name w:val="C924E62CA23C4BB6A4C14D3C3ADB68A8"/>
        <w:category>
          <w:name w:val="Ogólne"/>
          <w:gallery w:val="placeholder"/>
        </w:category>
        <w:types>
          <w:type w:val="bbPlcHdr"/>
        </w:types>
        <w:behaviors>
          <w:behavior w:val="content"/>
        </w:behaviors>
        <w:guid w:val="{5C805276-5FFB-4A29-ADBE-69DA5110EBD4}"/>
      </w:docPartPr>
      <w:docPartBody>
        <w:p w:rsidR="00ED636C" w:rsidRDefault="008C24E6" w:rsidP="008C24E6">
          <w:pPr>
            <w:pStyle w:val="C924E62CA23C4BB6A4C14D3C3ADB68A81"/>
          </w:pPr>
          <w:r>
            <w:rPr>
              <w:rStyle w:val="Tekstzastpczy"/>
            </w:rPr>
            <w:t>…</w:t>
          </w:r>
        </w:p>
      </w:docPartBody>
    </w:docPart>
    <w:docPart>
      <w:docPartPr>
        <w:name w:val="00552A1952E34D24AD19E775E6271C66"/>
        <w:category>
          <w:name w:val="Ogólne"/>
          <w:gallery w:val="placeholder"/>
        </w:category>
        <w:types>
          <w:type w:val="bbPlcHdr"/>
        </w:types>
        <w:behaviors>
          <w:behavior w:val="content"/>
        </w:behaviors>
        <w:guid w:val="{63754CED-6C1E-4D84-A4A8-F968A2A91FE4}"/>
      </w:docPartPr>
      <w:docPartBody>
        <w:p w:rsidR="00ED636C" w:rsidRDefault="008C24E6" w:rsidP="008C24E6">
          <w:pPr>
            <w:pStyle w:val="00552A1952E34D24AD19E775E6271C661"/>
          </w:pPr>
          <w:r>
            <w:rPr>
              <w:rStyle w:val="Tekstzastpczy"/>
            </w:rPr>
            <w:t>…</w:t>
          </w:r>
        </w:p>
      </w:docPartBody>
    </w:docPart>
    <w:docPart>
      <w:docPartPr>
        <w:name w:val="8ADFAC4FC23D4D3F959D27AD7A8B3181"/>
        <w:category>
          <w:name w:val="Ogólne"/>
          <w:gallery w:val="placeholder"/>
        </w:category>
        <w:types>
          <w:type w:val="bbPlcHdr"/>
        </w:types>
        <w:behaviors>
          <w:behavior w:val="content"/>
        </w:behaviors>
        <w:guid w:val="{D5CA01AC-DD9E-45CE-9D49-F26529256C11}"/>
      </w:docPartPr>
      <w:docPartBody>
        <w:p w:rsidR="00ED636C" w:rsidRDefault="008C24E6" w:rsidP="008C24E6">
          <w:pPr>
            <w:pStyle w:val="8ADFAC4FC23D4D3F959D27AD7A8B31811"/>
          </w:pPr>
          <w:r>
            <w:rPr>
              <w:rStyle w:val="Tekstzastpczy"/>
            </w:rPr>
            <w:t>…</w:t>
          </w:r>
        </w:p>
      </w:docPartBody>
    </w:docPart>
    <w:docPart>
      <w:docPartPr>
        <w:name w:val="8DFC607C91664C0AA115F9956112FD94"/>
        <w:category>
          <w:name w:val="Ogólne"/>
          <w:gallery w:val="placeholder"/>
        </w:category>
        <w:types>
          <w:type w:val="bbPlcHdr"/>
        </w:types>
        <w:behaviors>
          <w:behavior w:val="content"/>
        </w:behaviors>
        <w:guid w:val="{9A9A720A-B345-4652-8918-33F52D35396E}"/>
      </w:docPartPr>
      <w:docPartBody>
        <w:p w:rsidR="00ED636C" w:rsidRDefault="008C24E6" w:rsidP="008C24E6">
          <w:pPr>
            <w:pStyle w:val="8DFC607C91664C0AA115F9956112FD941"/>
          </w:pPr>
          <w:r>
            <w:rPr>
              <w:rStyle w:val="Tekstzastpczy"/>
            </w:rPr>
            <w:t>…</w:t>
          </w:r>
        </w:p>
      </w:docPartBody>
    </w:docPart>
    <w:docPart>
      <w:docPartPr>
        <w:name w:val="25967F27768D445F915378A60C522755"/>
        <w:category>
          <w:name w:val="Ogólne"/>
          <w:gallery w:val="placeholder"/>
        </w:category>
        <w:types>
          <w:type w:val="bbPlcHdr"/>
        </w:types>
        <w:behaviors>
          <w:behavior w:val="content"/>
        </w:behaviors>
        <w:guid w:val="{77753D29-D23B-4DA1-9F7F-D38285E1DD23}"/>
      </w:docPartPr>
      <w:docPartBody>
        <w:p w:rsidR="00ED636C" w:rsidRDefault="008C24E6" w:rsidP="008C24E6">
          <w:pPr>
            <w:pStyle w:val="25967F27768D445F915378A60C5227551"/>
          </w:pPr>
          <w:r>
            <w:rPr>
              <w:rStyle w:val="Tekstzastpczy"/>
            </w:rPr>
            <w:t>…</w:t>
          </w:r>
        </w:p>
      </w:docPartBody>
    </w:docPart>
    <w:docPart>
      <w:docPartPr>
        <w:name w:val="A42007D611884FC7948C9FAB35152A00"/>
        <w:category>
          <w:name w:val="Ogólne"/>
          <w:gallery w:val="placeholder"/>
        </w:category>
        <w:types>
          <w:type w:val="bbPlcHdr"/>
        </w:types>
        <w:behaviors>
          <w:behavior w:val="content"/>
        </w:behaviors>
        <w:guid w:val="{2094A23A-446B-48C1-90C4-12F07C8DE18B}"/>
      </w:docPartPr>
      <w:docPartBody>
        <w:p w:rsidR="00ED636C" w:rsidRDefault="008C24E6" w:rsidP="008C24E6">
          <w:pPr>
            <w:pStyle w:val="A42007D611884FC7948C9FAB35152A001"/>
          </w:pPr>
          <w:r>
            <w:rPr>
              <w:rStyle w:val="Tekstzastpczy"/>
            </w:rPr>
            <w:t>…</w:t>
          </w:r>
        </w:p>
      </w:docPartBody>
    </w:docPart>
    <w:docPart>
      <w:docPartPr>
        <w:name w:val="248393BA65384CA0BAB3F1B65FC52CA3"/>
        <w:category>
          <w:name w:val="Ogólne"/>
          <w:gallery w:val="placeholder"/>
        </w:category>
        <w:types>
          <w:type w:val="bbPlcHdr"/>
        </w:types>
        <w:behaviors>
          <w:behavior w:val="content"/>
        </w:behaviors>
        <w:guid w:val="{E9C53182-C898-4C1C-AA9B-AEC61A3A6CFC}"/>
      </w:docPartPr>
      <w:docPartBody>
        <w:p w:rsidR="00ED636C" w:rsidRDefault="008C24E6" w:rsidP="008C24E6">
          <w:pPr>
            <w:pStyle w:val="248393BA65384CA0BAB3F1B65FC52CA31"/>
          </w:pPr>
          <w:r>
            <w:rPr>
              <w:rStyle w:val="Tekstzastpczy"/>
            </w:rPr>
            <w:t>…</w:t>
          </w:r>
        </w:p>
      </w:docPartBody>
    </w:docPart>
    <w:docPart>
      <w:docPartPr>
        <w:name w:val="A56D983EC1A8446D906870DBCB701289"/>
        <w:category>
          <w:name w:val="Ogólne"/>
          <w:gallery w:val="placeholder"/>
        </w:category>
        <w:types>
          <w:type w:val="bbPlcHdr"/>
        </w:types>
        <w:behaviors>
          <w:behavior w:val="content"/>
        </w:behaviors>
        <w:guid w:val="{A16D557C-C3CE-4C04-B429-37D2BFD2D304}"/>
      </w:docPartPr>
      <w:docPartBody>
        <w:p w:rsidR="00ED636C" w:rsidRDefault="008C24E6" w:rsidP="008C24E6">
          <w:pPr>
            <w:pStyle w:val="A56D983EC1A8446D906870DBCB7012891"/>
          </w:pPr>
          <w:r>
            <w:rPr>
              <w:rStyle w:val="Tekstzastpczy"/>
            </w:rPr>
            <w:t>…</w:t>
          </w:r>
        </w:p>
      </w:docPartBody>
    </w:docPart>
    <w:docPart>
      <w:docPartPr>
        <w:name w:val="D6326DAB8DA948CEB98207E44AED1C2E"/>
        <w:category>
          <w:name w:val="Ogólne"/>
          <w:gallery w:val="placeholder"/>
        </w:category>
        <w:types>
          <w:type w:val="bbPlcHdr"/>
        </w:types>
        <w:behaviors>
          <w:behavior w:val="content"/>
        </w:behaviors>
        <w:guid w:val="{6E6A0705-7382-4FF4-B160-A088FD1F9ACA}"/>
      </w:docPartPr>
      <w:docPartBody>
        <w:p w:rsidR="00ED636C" w:rsidRDefault="008C24E6" w:rsidP="008C24E6">
          <w:pPr>
            <w:pStyle w:val="D6326DAB8DA948CEB98207E44AED1C2E1"/>
          </w:pPr>
          <w:r>
            <w:rPr>
              <w:rStyle w:val="Tekstzastpczy"/>
            </w:rPr>
            <w:t>…</w:t>
          </w:r>
        </w:p>
      </w:docPartBody>
    </w:docPart>
    <w:docPart>
      <w:docPartPr>
        <w:name w:val="85310FA0754F4C2F9D66B82D4B568116"/>
        <w:category>
          <w:name w:val="Ogólne"/>
          <w:gallery w:val="placeholder"/>
        </w:category>
        <w:types>
          <w:type w:val="bbPlcHdr"/>
        </w:types>
        <w:behaviors>
          <w:behavior w:val="content"/>
        </w:behaviors>
        <w:guid w:val="{9ADDA1C9-4136-4488-8198-5407800F6F65}"/>
      </w:docPartPr>
      <w:docPartBody>
        <w:p w:rsidR="00ED636C" w:rsidRDefault="008C24E6" w:rsidP="008C24E6">
          <w:pPr>
            <w:pStyle w:val="85310FA0754F4C2F9D66B82D4B5681161"/>
          </w:pPr>
          <w:r>
            <w:rPr>
              <w:rStyle w:val="Tekstzastpczy"/>
            </w:rPr>
            <w:t>…</w:t>
          </w:r>
        </w:p>
      </w:docPartBody>
    </w:docPart>
    <w:docPart>
      <w:docPartPr>
        <w:name w:val="AB9C1DDAE6F94616AA21B92977F94029"/>
        <w:category>
          <w:name w:val="Ogólne"/>
          <w:gallery w:val="placeholder"/>
        </w:category>
        <w:types>
          <w:type w:val="bbPlcHdr"/>
        </w:types>
        <w:behaviors>
          <w:behavior w:val="content"/>
        </w:behaviors>
        <w:guid w:val="{D1B93F1D-6BAE-41D6-9C46-121A6E3FE680}"/>
      </w:docPartPr>
      <w:docPartBody>
        <w:p w:rsidR="00ED636C" w:rsidRDefault="008C24E6" w:rsidP="008C24E6">
          <w:pPr>
            <w:pStyle w:val="AB9C1DDAE6F94616AA21B92977F940291"/>
          </w:pPr>
          <w:r>
            <w:rPr>
              <w:rStyle w:val="Tekstzastpczy"/>
            </w:rPr>
            <w:t>…</w:t>
          </w:r>
        </w:p>
      </w:docPartBody>
    </w:docPart>
    <w:docPart>
      <w:docPartPr>
        <w:name w:val="12CE231F5F6F46A894B383FEDA5A5731"/>
        <w:category>
          <w:name w:val="Ogólne"/>
          <w:gallery w:val="placeholder"/>
        </w:category>
        <w:types>
          <w:type w:val="bbPlcHdr"/>
        </w:types>
        <w:behaviors>
          <w:behavior w:val="content"/>
        </w:behaviors>
        <w:guid w:val="{F686148B-D015-4D44-840B-097574EBE33F}"/>
      </w:docPartPr>
      <w:docPartBody>
        <w:p w:rsidR="00ED636C" w:rsidRDefault="008C24E6" w:rsidP="008C24E6">
          <w:pPr>
            <w:pStyle w:val="12CE231F5F6F46A894B383FEDA5A57311"/>
          </w:pPr>
          <w:r>
            <w:rPr>
              <w:rStyle w:val="Tekstzastpczy"/>
            </w:rPr>
            <w:t>…</w:t>
          </w:r>
        </w:p>
      </w:docPartBody>
    </w:docPart>
    <w:docPart>
      <w:docPartPr>
        <w:name w:val="84BD0393AF974EC797E89CA328536012"/>
        <w:category>
          <w:name w:val="Ogólne"/>
          <w:gallery w:val="placeholder"/>
        </w:category>
        <w:types>
          <w:type w:val="bbPlcHdr"/>
        </w:types>
        <w:behaviors>
          <w:behavior w:val="content"/>
        </w:behaviors>
        <w:guid w:val="{D04CE12D-26CB-4325-8841-6B168C02088E}"/>
      </w:docPartPr>
      <w:docPartBody>
        <w:p w:rsidR="00ED636C" w:rsidRDefault="008C24E6" w:rsidP="008C24E6">
          <w:pPr>
            <w:pStyle w:val="84BD0393AF974EC797E89CA3285360121"/>
          </w:pPr>
          <w:r>
            <w:rPr>
              <w:rStyle w:val="Tekstzastpczy"/>
            </w:rPr>
            <w:t>…</w:t>
          </w:r>
        </w:p>
      </w:docPartBody>
    </w:docPart>
    <w:docPart>
      <w:docPartPr>
        <w:name w:val="DFB3486096674C6C9AF59751550E6820"/>
        <w:category>
          <w:name w:val="Ogólne"/>
          <w:gallery w:val="placeholder"/>
        </w:category>
        <w:types>
          <w:type w:val="bbPlcHdr"/>
        </w:types>
        <w:behaviors>
          <w:behavior w:val="content"/>
        </w:behaviors>
        <w:guid w:val="{DB9C16A8-FCA7-43AE-AA57-3020EB4A3482}"/>
      </w:docPartPr>
      <w:docPartBody>
        <w:p w:rsidR="00ED636C" w:rsidRDefault="008C24E6" w:rsidP="008C24E6">
          <w:pPr>
            <w:pStyle w:val="DFB3486096674C6C9AF59751550E68201"/>
          </w:pPr>
          <w:r>
            <w:rPr>
              <w:rStyle w:val="Tekstzastpczy"/>
            </w:rPr>
            <w:t>…</w:t>
          </w:r>
        </w:p>
      </w:docPartBody>
    </w:docPart>
    <w:docPart>
      <w:docPartPr>
        <w:name w:val="65892405F81F4501AB09B126061B4F7F"/>
        <w:category>
          <w:name w:val="Ogólne"/>
          <w:gallery w:val="placeholder"/>
        </w:category>
        <w:types>
          <w:type w:val="bbPlcHdr"/>
        </w:types>
        <w:behaviors>
          <w:behavior w:val="content"/>
        </w:behaviors>
        <w:guid w:val="{A4EBC5D0-0ADF-485B-8039-87B567C1248B}"/>
      </w:docPartPr>
      <w:docPartBody>
        <w:p w:rsidR="00ED636C" w:rsidRDefault="008C24E6" w:rsidP="008C24E6">
          <w:pPr>
            <w:pStyle w:val="65892405F81F4501AB09B126061B4F7F1"/>
          </w:pPr>
          <w:r>
            <w:rPr>
              <w:rStyle w:val="Tekstzastpczy"/>
            </w:rPr>
            <w:t>…</w:t>
          </w:r>
        </w:p>
      </w:docPartBody>
    </w:docPart>
    <w:docPart>
      <w:docPartPr>
        <w:name w:val="96C78F45FEDB46BB895DAB1DCA242EBC"/>
        <w:category>
          <w:name w:val="Ogólne"/>
          <w:gallery w:val="placeholder"/>
        </w:category>
        <w:types>
          <w:type w:val="bbPlcHdr"/>
        </w:types>
        <w:behaviors>
          <w:behavior w:val="content"/>
        </w:behaviors>
        <w:guid w:val="{07742C19-2E52-4696-A577-94922645FD4F}"/>
      </w:docPartPr>
      <w:docPartBody>
        <w:p w:rsidR="00ED636C" w:rsidRDefault="008C24E6" w:rsidP="008C24E6">
          <w:pPr>
            <w:pStyle w:val="96C78F45FEDB46BB895DAB1DCA242EBC1"/>
          </w:pPr>
          <w:r>
            <w:rPr>
              <w:rStyle w:val="Tekstzastpczy"/>
            </w:rPr>
            <w:t>…</w:t>
          </w:r>
        </w:p>
      </w:docPartBody>
    </w:docPart>
    <w:docPart>
      <w:docPartPr>
        <w:name w:val="142292BF6A25437FA1273F43FBE401AF"/>
        <w:category>
          <w:name w:val="Ogólne"/>
          <w:gallery w:val="placeholder"/>
        </w:category>
        <w:types>
          <w:type w:val="bbPlcHdr"/>
        </w:types>
        <w:behaviors>
          <w:behavior w:val="content"/>
        </w:behaviors>
        <w:guid w:val="{77797B41-4C9A-4731-9FF5-34C3DCB300B1}"/>
      </w:docPartPr>
      <w:docPartBody>
        <w:p w:rsidR="00ED636C" w:rsidRDefault="008C24E6" w:rsidP="008C24E6">
          <w:pPr>
            <w:pStyle w:val="142292BF6A25437FA1273F43FBE401AF1"/>
          </w:pPr>
          <w:r>
            <w:rPr>
              <w:rStyle w:val="Tekstzastpczy"/>
            </w:rPr>
            <w:t>…</w:t>
          </w:r>
        </w:p>
      </w:docPartBody>
    </w:docPart>
    <w:docPart>
      <w:docPartPr>
        <w:name w:val="3C9F8DF25AD04CE799EB7052D446FAB3"/>
        <w:category>
          <w:name w:val="Ogólne"/>
          <w:gallery w:val="placeholder"/>
        </w:category>
        <w:types>
          <w:type w:val="bbPlcHdr"/>
        </w:types>
        <w:behaviors>
          <w:behavior w:val="content"/>
        </w:behaviors>
        <w:guid w:val="{69C1C0F8-A3EC-4F83-AB68-139B12B151EF}"/>
      </w:docPartPr>
      <w:docPartBody>
        <w:p w:rsidR="00ED636C" w:rsidRDefault="008C24E6" w:rsidP="008C24E6">
          <w:pPr>
            <w:pStyle w:val="3C9F8DF25AD04CE799EB7052D446FAB31"/>
          </w:pPr>
          <w:r>
            <w:rPr>
              <w:rStyle w:val="Tekstzastpczy"/>
            </w:rPr>
            <w:t>…</w:t>
          </w:r>
        </w:p>
      </w:docPartBody>
    </w:docPart>
    <w:docPart>
      <w:docPartPr>
        <w:name w:val="D35E09E1E8564DDB92D7719A17DBDE79"/>
        <w:category>
          <w:name w:val="Ogólne"/>
          <w:gallery w:val="placeholder"/>
        </w:category>
        <w:types>
          <w:type w:val="bbPlcHdr"/>
        </w:types>
        <w:behaviors>
          <w:behavior w:val="content"/>
        </w:behaviors>
        <w:guid w:val="{9FA5448D-41AA-42BE-AC3F-FBA8BDCDD31B}"/>
      </w:docPartPr>
      <w:docPartBody>
        <w:p w:rsidR="00ED636C" w:rsidRDefault="008C24E6" w:rsidP="008C24E6">
          <w:pPr>
            <w:pStyle w:val="D35E09E1E8564DDB92D7719A17DBDE791"/>
          </w:pPr>
          <w:r>
            <w:rPr>
              <w:rStyle w:val="Tekstzastpczy"/>
            </w:rPr>
            <w:t>…</w:t>
          </w:r>
        </w:p>
      </w:docPartBody>
    </w:docPart>
    <w:docPart>
      <w:docPartPr>
        <w:name w:val="5C577584ED964036A8C3980F4D8024C7"/>
        <w:category>
          <w:name w:val="Ogólne"/>
          <w:gallery w:val="placeholder"/>
        </w:category>
        <w:types>
          <w:type w:val="bbPlcHdr"/>
        </w:types>
        <w:behaviors>
          <w:behavior w:val="content"/>
        </w:behaviors>
        <w:guid w:val="{9D263D35-0E4D-4FE3-A215-88EC49475F7A}"/>
      </w:docPartPr>
      <w:docPartBody>
        <w:p w:rsidR="00ED636C" w:rsidRDefault="008C24E6" w:rsidP="008C24E6">
          <w:pPr>
            <w:pStyle w:val="5C577584ED964036A8C3980F4D8024C71"/>
          </w:pPr>
          <w:r>
            <w:rPr>
              <w:rStyle w:val="Tekstzastpczy"/>
            </w:rPr>
            <w:t>…</w:t>
          </w:r>
        </w:p>
      </w:docPartBody>
    </w:docPart>
    <w:docPart>
      <w:docPartPr>
        <w:name w:val="7987FA413C4B42678D7C6FFAE48C9921"/>
        <w:category>
          <w:name w:val="Ogólne"/>
          <w:gallery w:val="placeholder"/>
        </w:category>
        <w:types>
          <w:type w:val="bbPlcHdr"/>
        </w:types>
        <w:behaviors>
          <w:behavior w:val="content"/>
        </w:behaviors>
        <w:guid w:val="{2A72917D-2DBC-40A0-BDCC-82424B66BEA3}"/>
      </w:docPartPr>
      <w:docPartBody>
        <w:p w:rsidR="00ED636C" w:rsidRDefault="008C24E6" w:rsidP="008C24E6">
          <w:pPr>
            <w:pStyle w:val="7987FA413C4B42678D7C6FFAE48C99211"/>
          </w:pPr>
          <w:r>
            <w:rPr>
              <w:rStyle w:val="Tekstzastpczy"/>
            </w:rPr>
            <w:t>…</w:t>
          </w:r>
        </w:p>
      </w:docPartBody>
    </w:docPart>
    <w:docPart>
      <w:docPartPr>
        <w:name w:val="885A6B364BFF4E50B4D4D7818209043F"/>
        <w:category>
          <w:name w:val="Ogólne"/>
          <w:gallery w:val="placeholder"/>
        </w:category>
        <w:types>
          <w:type w:val="bbPlcHdr"/>
        </w:types>
        <w:behaviors>
          <w:behavior w:val="content"/>
        </w:behaviors>
        <w:guid w:val="{9FA97161-3E59-463C-AB61-DE3C8CCD7C2C}"/>
      </w:docPartPr>
      <w:docPartBody>
        <w:p w:rsidR="00ED636C" w:rsidRDefault="008C24E6" w:rsidP="008C24E6">
          <w:pPr>
            <w:pStyle w:val="885A6B364BFF4E50B4D4D7818209043F1"/>
          </w:pPr>
          <w:r>
            <w:rPr>
              <w:rStyle w:val="Tekstzastpczy"/>
            </w:rPr>
            <w:t>…</w:t>
          </w:r>
        </w:p>
      </w:docPartBody>
    </w:docPart>
    <w:docPart>
      <w:docPartPr>
        <w:name w:val="CB6C10EE68864FCEAB9583D10C7A8572"/>
        <w:category>
          <w:name w:val="Ogólne"/>
          <w:gallery w:val="placeholder"/>
        </w:category>
        <w:types>
          <w:type w:val="bbPlcHdr"/>
        </w:types>
        <w:behaviors>
          <w:behavior w:val="content"/>
        </w:behaviors>
        <w:guid w:val="{6652C8D3-67FC-436E-BCA0-ECDCF7305F79}"/>
      </w:docPartPr>
      <w:docPartBody>
        <w:p w:rsidR="00ED636C" w:rsidRDefault="008C24E6" w:rsidP="008C24E6">
          <w:pPr>
            <w:pStyle w:val="CB6C10EE68864FCEAB9583D10C7A85721"/>
          </w:pPr>
          <w:r>
            <w:rPr>
              <w:rStyle w:val="Tekstzastpczy"/>
            </w:rPr>
            <w:t>…</w:t>
          </w:r>
        </w:p>
      </w:docPartBody>
    </w:docPart>
    <w:docPart>
      <w:docPartPr>
        <w:name w:val="0B6073B937F64BFC88353450F7E59D8B"/>
        <w:category>
          <w:name w:val="Ogólne"/>
          <w:gallery w:val="placeholder"/>
        </w:category>
        <w:types>
          <w:type w:val="bbPlcHdr"/>
        </w:types>
        <w:behaviors>
          <w:behavior w:val="content"/>
        </w:behaviors>
        <w:guid w:val="{FED6A827-0DAF-4531-943B-8134D6A2D614}"/>
      </w:docPartPr>
      <w:docPartBody>
        <w:p w:rsidR="00ED636C" w:rsidRDefault="008C24E6" w:rsidP="008C24E6">
          <w:pPr>
            <w:pStyle w:val="0B6073B937F64BFC88353450F7E59D8B1"/>
          </w:pPr>
          <w:r>
            <w:rPr>
              <w:rStyle w:val="Tekstzastpczy"/>
            </w:rPr>
            <w:t>…</w:t>
          </w:r>
        </w:p>
      </w:docPartBody>
    </w:docPart>
    <w:docPart>
      <w:docPartPr>
        <w:name w:val="2CF5270813E94967A1617A06045FF3EF"/>
        <w:category>
          <w:name w:val="Ogólne"/>
          <w:gallery w:val="placeholder"/>
        </w:category>
        <w:types>
          <w:type w:val="bbPlcHdr"/>
        </w:types>
        <w:behaviors>
          <w:behavior w:val="content"/>
        </w:behaviors>
        <w:guid w:val="{29AA83BF-D5A3-4039-98E4-54D89723BF70}"/>
      </w:docPartPr>
      <w:docPartBody>
        <w:p w:rsidR="00ED636C" w:rsidRDefault="008C24E6" w:rsidP="008C24E6">
          <w:pPr>
            <w:pStyle w:val="2CF5270813E94967A1617A06045FF3EF1"/>
          </w:pPr>
          <w:r>
            <w:rPr>
              <w:rStyle w:val="Tekstzastpczy"/>
            </w:rPr>
            <w:t>…</w:t>
          </w:r>
        </w:p>
      </w:docPartBody>
    </w:docPart>
    <w:docPart>
      <w:docPartPr>
        <w:name w:val="7C89614F229542698A21E8173EA1921C"/>
        <w:category>
          <w:name w:val="Ogólne"/>
          <w:gallery w:val="placeholder"/>
        </w:category>
        <w:types>
          <w:type w:val="bbPlcHdr"/>
        </w:types>
        <w:behaviors>
          <w:behavior w:val="content"/>
        </w:behaviors>
        <w:guid w:val="{A0C22F40-C8F4-4AE5-A9FB-FD7C3DDA84EF}"/>
      </w:docPartPr>
      <w:docPartBody>
        <w:p w:rsidR="00ED636C" w:rsidRDefault="008C24E6" w:rsidP="008C24E6">
          <w:pPr>
            <w:pStyle w:val="7C89614F229542698A21E8173EA1921C1"/>
          </w:pPr>
          <w:r>
            <w:rPr>
              <w:rStyle w:val="Tekstzastpczy"/>
            </w:rPr>
            <w:t>…</w:t>
          </w:r>
        </w:p>
      </w:docPartBody>
    </w:docPart>
    <w:docPart>
      <w:docPartPr>
        <w:name w:val="8A177DBEDD2041AAA19A9CC9EE5E7271"/>
        <w:category>
          <w:name w:val="Ogólne"/>
          <w:gallery w:val="placeholder"/>
        </w:category>
        <w:types>
          <w:type w:val="bbPlcHdr"/>
        </w:types>
        <w:behaviors>
          <w:behavior w:val="content"/>
        </w:behaviors>
        <w:guid w:val="{A2092B26-BC56-401F-88FE-CC3BFF6B83D3}"/>
      </w:docPartPr>
      <w:docPartBody>
        <w:p w:rsidR="00ED636C" w:rsidRDefault="008C24E6" w:rsidP="008C24E6">
          <w:pPr>
            <w:pStyle w:val="8A177DBEDD2041AAA19A9CC9EE5E72711"/>
          </w:pPr>
          <w:r>
            <w:rPr>
              <w:rStyle w:val="Tekstzastpczy"/>
            </w:rPr>
            <w:t>…</w:t>
          </w:r>
        </w:p>
      </w:docPartBody>
    </w:docPart>
    <w:docPart>
      <w:docPartPr>
        <w:name w:val="AC311098A65A43ADA15907A444467A19"/>
        <w:category>
          <w:name w:val="Ogólne"/>
          <w:gallery w:val="placeholder"/>
        </w:category>
        <w:types>
          <w:type w:val="bbPlcHdr"/>
        </w:types>
        <w:behaviors>
          <w:behavior w:val="content"/>
        </w:behaviors>
        <w:guid w:val="{A4CAF540-34D4-47D4-AAE3-E0BAC17048D4}"/>
      </w:docPartPr>
      <w:docPartBody>
        <w:p w:rsidR="00ED636C" w:rsidRDefault="008C24E6" w:rsidP="008C24E6">
          <w:pPr>
            <w:pStyle w:val="AC311098A65A43ADA15907A444467A191"/>
          </w:pPr>
          <w:r>
            <w:rPr>
              <w:rStyle w:val="Tekstzastpczy"/>
            </w:rPr>
            <w:t>…</w:t>
          </w:r>
        </w:p>
      </w:docPartBody>
    </w:docPart>
    <w:docPart>
      <w:docPartPr>
        <w:name w:val="6D9E31D89DD645E9846085F13B0B4BA1"/>
        <w:category>
          <w:name w:val="Ogólne"/>
          <w:gallery w:val="placeholder"/>
        </w:category>
        <w:types>
          <w:type w:val="bbPlcHdr"/>
        </w:types>
        <w:behaviors>
          <w:behavior w:val="content"/>
        </w:behaviors>
        <w:guid w:val="{414CE31C-7BFC-488B-BDE0-21EE97A8EEC7}"/>
      </w:docPartPr>
      <w:docPartBody>
        <w:p w:rsidR="00ED636C" w:rsidRDefault="008C24E6" w:rsidP="008C24E6">
          <w:pPr>
            <w:pStyle w:val="6D9E31D89DD645E9846085F13B0B4BA11"/>
          </w:pPr>
          <w:r>
            <w:rPr>
              <w:rStyle w:val="Tekstzastpczy"/>
            </w:rPr>
            <w:t>…</w:t>
          </w:r>
        </w:p>
      </w:docPartBody>
    </w:docPart>
    <w:docPart>
      <w:docPartPr>
        <w:name w:val="EF317FCAFD68431993F85CFD58553784"/>
        <w:category>
          <w:name w:val="Ogólne"/>
          <w:gallery w:val="placeholder"/>
        </w:category>
        <w:types>
          <w:type w:val="bbPlcHdr"/>
        </w:types>
        <w:behaviors>
          <w:behavior w:val="content"/>
        </w:behaviors>
        <w:guid w:val="{8DB89095-B8AB-436A-892C-5F06E2DAF334}"/>
      </w:docPartPr>
      <w:docPartBody>
        <w:p w:rsidR="00ED636C" w:rsidRDefault="008C24E6" w:rsidP="008C24E6">
          <w:pPr>
            <w:pStyle w:val="EF317FCAFD68431993F85CFD585537841"/>
          </w:pPr>
          <w:r>
            <w:rPr>
              <w:rStyle w:val="Tekstzastpczy"/>
            </w:rPr>
            <w:t>…</w:t>
          </w:r>
        </w:p>
      </w:docPartBody>
    </w:docPart>
    <w:docPart>
      <w:docPartPr>
        <w:name w:val="CAAB668EF88541BB92DC8A35C4BA3946"/>
        <w:category>
          <w:name w:val="Ogólne"/>
          <w:gallery w:val="placeholder"/>
        </w:category>
        <w:types>
          <w:type w:val="bbPlcHdr"/>
        </w:types>
        <w:behaviors>
          <w:behavior w:val="content"/>
        </w:behaviors>
        <w:guid w:val="{EB366EEE-CBE9-4716-B2D8-AD3FF53D7D7E}"/>
      </w:docPartPr>
      <w:docPartBody>
        <w:p w:rsidR="00ED636C" w:rsidRDefault="008C24E6" w:rsidP="008C24E6">
          <w:pPr>
            <w:pStyle w:val="CAAB668EF88541BB92DC8A35C4BA39461"/>
          </w:pPr>
          <w:r>
            <w:rPr>
              <w:rStyle w:val="Tekstzastpczy"/>
            </w:rPr>
            <w:t>…</w:t>
          </w:r>
        </w:p>
      </w:docPartBody>
    </w:docPart>
    <w:docPart>
      <w:docPartPr>
        <w:name w:val="A76EE9604E324CC6BAF914A14B9BD572"/>
        <w:category>
          <w:name w:val="Ogólne"/>
          <w:gallery w:val="placeholder"/>
        </w:category>
        <w:types>
          <w:type w:val="bbPlcHdr"/>
        </w:types>
        <w:behaviors>
          <w:behavior w:val="content"/>
        </w:behaviors>
        <w:guid w:val="{9E98EF03-4446-4395-9404-D70823D12BB5}"/>
      </w:docPartPr>
      <w:docPartBody>
        <w:p w:rsidR="00ED636C" w:rsidRDefault="008C24E6" w:rsidP="008C24E6">
          <w:pPr>
            <w:pStyle w:val="A76EE9604E324CC6BAF914A14B9BD5721"/>
          </w:pPr>
          <w:r>
            <w:rPr>
              <w:rStyle w:val="Tekstzastpczy"/>
            </w:rPr>
            <w:t>…</w:t>
          </w:r>
        </w:p>
      </w:docPartBody>
    </w:docPart>
    <w:docPart>
      <w:docPartPr>
        <w:name w:val="9DB4E2C4C50F4F8A8292F972DF962952"/>
        <w:category>
          <w:name w:val="Ogólne"/>
          <w:gallery w:val="placeholder"/>
        </w:category>
        <w:types>
          <w:type w:val="bbPlcHdr"/>
        </w:types>
        <w:behaviors>
          <w:behavior w:val="content"/>
        </w:behaviors>
        <w:guid w:val="{D6F384C7-AA79-4235-9717-CAF46F47A379}"/>
      </w:docPartPr>
      <w:docPartBody>
        <w:p w:rsidR="00ED636C" w:rsidRDefault="008C24E6" w:rsidP="008C24E6">
          <w:pPr>
            <w:pStyle w:val="9DB4E2C4C50F4F8A8292F972DF9629521"/>
          </w:pPr>
          <w:r>
            <w:rPr>
              <w:rStyle w:val="Tekstzastpczy"/>
            </w:rPr>
            <w:t>…</w:t>
          </w:r>
        </w:p>
      </w:docPartBody>
    </w:docPart>
    <w:docPart>
      <w:docPartPr>
        <w:name w:val="1C16F835633F4BBD841D479560595616"/>
        <w:category>
          <w:name w:val="Ogólne"/>
          <w:gallery w:val="placeholder"/>
        </w:category>
        <w:types>
          <w:type w:val="bbPlcHdr"/>
        </w:types>
        <w:behaviors>
          <w:behavior w:val="content"/>
        </w:behaviors>
        <w:guid w:val="{642330EE-7A7C-4420-8950-6AB67971CD38}"/>
      </w:docPartPr>
      <w:docPartBody>
        <w:p w:rsidR="00ED636C" w:rsidRDefault="008C24E6" w:rsidP="008C24E6">
          <w:pPr>
            <w:pStyle w:val="1C16F835633F4BBD841D4795605956161"/>
          </w:pPr>
          <w:r>
            <w:rPr>
              <w:rStyle w:val="Tekstzastpczy"/>
            </w:rPr>
            <w:t>…</w:t>
          </w:r>
        </w:p>
      </w:docPartBody>
    </w:docPart>
    <w:docPart>
      <w:docPartPr>
        <w:name w:val="E60A32222F79448C81BA09E0A2238B24"/>
        <w:category>
          <w:name w:val="Ogólne"/>
          <w:gallery w:val="placeholder"/>
        </w:category>
        <w:types>
          <w:type w:val="bbPlcHdr"/>
        </w:types>
        <w:behaviors>
          <w:behavior w:val="content"/>
        </w:behaviors>
        <w:guid w:val="{F2BB2EBD-6240-453B-B468-031139DF2924}"/>
      </w:docPartPr>
      <w:docPartBody>
        <w:p w:rsidR="00ED636C" w:rsidRDefault="008C24E6" w:rsidP="008C24E6">
          <w:pPr>
            <w:pStyle w:val="E60A32222F79448C81BA09E0A2238B241"/>
          </w:pPr>
          <w:r>
            <w:rPr>
              <w:rStyle w:val="Tekstzastpczy"/>
            </w:rPr>
            <w:t>…</w:t>
          </w:r>
        </w:p>
      </w:docPartBody>
    </w:docPart>
    <w:docPart>
      <w:docPartPr>
        <w:name w:val="116FDD0085234F24AB7F0F617758749B"/>
        <w:category>
          <w:name w:val="Ogólne"/>
          <w:gallery w:val="placeholder"/>
        </w:category>
        <w:types>
          <w:type w:val="bbPlcHdr"/>
        </w:types>
        <w:behaviors>
          <w:behavior w:val="content"/>
        </w:behaviors>
        <w:guid w:val="{1919DEFB-8CFD-4693-BA7A-02ADA390EC9D}"/>
      </w:docPartPr>
      <w:docPartBody>
        <w:p w:rsidR="00ED636C" w:rsidRDefault="008C24E6" w:rsidP="008C24E6">
          <w:pPr>
            <w:pStyle w:val="116FDD0085234F24AB7F0F617758749B1"/>
          </w:pPr>
          <w:r>
            <w:rPr>
              <w:rStyle w:val="Tekstzastpczy"/>
            </w:rPr>
            <w:t>…</w:t>
          </w:r>
        </w:p>
      </w:docPartBody>
    </w:docPart>
    <w:docPart>
      <w:docPartPr>
        <w:name w:val="69B50E8386A14B3C866ED7BC62FF984B"/>
        <w:category>
          <w:name w:val="Ogólne"/>
          <w:gallery w:val="placeholder"/>
        </w:category>
        <w:types>
          <w:type w:val="bbPlcHdr"/>
        </w:types>
        <w:behaviors>
          <w:behavior w:val="content"/>
        </w:behaviors>
        <w:guid w:val="{21526778-CCCB-4D65-BF3D-E614130FD175}"/>
      </w:docPartPr>
      <w:docPartBody>
        <w:p w:rsidR="00ED636C" w:rsidRDefault="008C24E6" w:rsidP="008C24E6">
          <w:pPr>
            <w:pStyle w:val="69B50E8386A14B3C866ED7BC62FF984B1"/>
          </w:pPr>
          <w:r>
            <w:rPr>
              <w:rStyle w:val="Tekstzastpczy"/>
            </w:rPr>
            <w:t>…</w:t>
          </w:r>
        </w:p>
      </w:docPartBody>
    </w:docPart>
    <w:docPart>
      <w:docPartPr>
        <w:name w:val="76F8C7D6A21B4CAB877397E522EFCACA"/>
        <w:category>
          <w:name w:val="Ogólne"/>
          <w:gallery w:val="placeholder"/>
        </w:category>
        <w:types>
          <w:type w:val="bbPlcHdr"/>
        </w:types>
        <w:behaviors>
          <w:behavior w:val="content"/>
        </w:behaviors>
        <w:guid w:val="{3000BAC5-5D81-4756-BBD2-F8C45CFFBA6A}"/>
      </w:docPartPr>
      <w:docPartBody>
        <w:p w:rsidR="00ED636C" w:rsidRDefault="008C24E6" w:rsidP="008C24E6">
          <w:pPr>
            <w:pStyle w:val="76F8C7D6A21B4CAB877397E522EFCACA1"/>
          </w:pPr>
          <w:r>
            <w:rPr>
              <w:rStyle w:val="Tekstzastpczy"/>
            </w:rPr>
            <w:t>…</w:t>
          </w:r>
        </w:p>
      </w:docPartBody>
    </w:docPart>
    <w:docPart>
      <w:docPartPr>
        <w:name w:val="02AD2B912C034694B967439BA962456E"/>
        <w:category>
          <w:name w:val="Ogólne"/>
          <w:gallery w:val="placeholder"/>
        </w:category>
        <w:types>
          <w:type w:val="bbPlcHdr"/>
        </w:types>
        <w:behaviors>
          <w:behavior w:val="content"/>
        </w:behaviors>
        <w:guid w:val="{EBB7254A-C44C-4BAF-9A7C-DAE62876CED3}"/>
      </w:docPartPr>
      <w:docPartBody>
        <w:p w:rsidR="00ED636C" w:rsidRDefault="008C24E6" w:rsidP="008C24E6">
          <w:pPr>
            <w:pStyle w:val="02AD2B912C034694B967439BA962456E1"/>
          </w:pPr>
          <w:r>
            <w:rPr>
              <w:rStyle w:val="Tekstzastpczy"/>
            </w:rPr>
            <w:t>…</w:t>
          </w:r>
        </w:p>
      </w:docPartBody>
    </w:docPart>
    <w:docPart>
      <w:docPartPr>
        <w:name w:val="F95FC8D43902479C8A3C460ACE318F26"/>
        <w:category>
          <w:name w:val="Ogólne"/>
          <w:gallery w:val="placeholder"/>
        </w:category>
        <w:types>
          <w:type w:val="bbPlcHdr"/>
        </w:types>
        <w:behaviors>
          <w:behavior w:val="content"/>
        </w:behaviors>
        <w:guid w:val="{60016410-D13A-4864-9E1A-81EBCC72235C}"/>
      </w:docPartPr>
      <w:docPartBody>
        <w:p w:rsidR="00ED636C" w:rsidRDefault="008C24E6" w:rsidP="008C24E6">
          <w:pPr>
            <w:pStyle w:val="F95FC8D43902479C8A3C460ACE318F261"/>
          </w:pPr>
          <w:r>
            <w:rPr>
              <w:rStyle w:val="Tekstzastpczy"/>
            </w:rPr>
            <w:t>…</w:t>
          </w:r>
        </w:p>
      </w:docPartBody>
    </w:docPart>
    <w:docPart>
      <w:docPartPr>
        <w:name w:val="4E5449953A3449C8B0710900AE8106EC"/>
        <w:category>
          <w:name w:val="Ogólne"/>
          <w:gallery w:val="placeholder"/>
        </w:category>
        <w:types>
          <w:type w:val="bbPlcHdr"/>
        </w:types>
        <w:behaviors>
          <w:behavior w:val="content"/>
        </w:behaviors>
        <w:guid w:val="{7C1FB8F7-02CC-4A36-A2B9-D9373878AFB9}"/>
      </w:docPartPr>
      <w:docPartBody>
        <w:p w:rsidR="00ED636C" w:rsidRDefault="008C24E6" w:rsidP="008C24E6">
          <w:pPr>
            <w:pStyle w:val="4E5449953A3449C8B0710900AE8106EC1"/>
          </w:pPr>
          <w:r>
            <w:rPr>
              <w:rStyle w:val="Tekstzastpczy"/>
            </w:rPr>
            <w:t>…</w:t>
          </w:r>
        </w:p>
      </w:docPartBody>
    </w:docPart>
    <w:docPart>
      <w:docPartPr>
        <w:name w:val="44F00F06A6214386A8064C74B6108959"/>
        <w:category>
          <w:name w:val="Ogólne"/>
          <w:gallery w:val="placeholder"/>
        </w:category>
        <w:types>
          <w:type w:val="bbPlcHdr"/>
        </w:types>
        <w:behaviors>
          <w:behavior w:val="content"/>
        </w:behaviors>
        <w:guid w:val="{4E2CD92D-6FC5-4CC7-A473-503358CA78CC}"/>
      </w:docPartPr>
      <w:docPartBody>
        <w:p w:rsidR="00ED636C" w:rsidRDefault="008C24E6" w:rsidP="008C24E6">
          <w:pPr>
            <w:pStyle w:val="44F00F06A6214386A8064C74B61089591"/>
          </w:pPr>
          <w:r>
            <w:rPr>
              <w:rStyle w:val="Tekstzastpczy"/>
            </w:rPr>
            <w:t>…</w:t>
          </w:r>
        </w:p>
      </w:docPartBody>
    </w:docPart>
    <w:docPart>
      <w:docPartPr>
        <w:name w:val="5A03C7A18D05496B91C23DC7241923B0"/>
        <w:category>
          <w:name w:val="Ogólne"/>
          <w:gallery w:val="placeholder"/>
        </w:category>
        <w:types>
          <w:type w:val="bbPlcHdr"/>
        </w:types>
        <w:behaviors>
          <w:behavior w:val="content"/>
        </w:behaviors>
        <w:guid w:val="{9EBBD308-4B2E-40B6-AD1B-67A9DB3645BB}"/>
      </w:docPartPr>
      <w:docPartBody>
        <w:p w:rsidR="00ED636C" w:rsidRDefault="008C24E6" w:rsidP="008C24E6">
          <w:pPr>
            <w:pStyle w:val="5A03C7A18D05496B91C23DC7241923B01"/>
          </w:pPr>
          <w:r>
            <w:rPr>
              <w:rStyle w:val="Tekstzastpczy"/>
            </w:rPr>
            <w:t>…</w:t>
          </w:r>
        </w:p>
      </w:docPartBody>
    </w:docPart>
    <w:docPart>
      <w:docPartPr>
        <w:name w:val="64A12BA4365847E38FF192C277CFD707"/>
        <w:category>
          <w:name w:val="Ogólne"/>
          <w:gallery w:val="placeholder"/>
        </w:category>
        <w:types>
          <w:type w:val="bbPlcHdr"/>
        </w:types>
        <w:behaviors>
          <w:behavior w:val="content"/>
        </w:behaviors>
        <w:guid w:val="{038C2CA4-003E-4D53-8F07-995C5F00D9C4}"/>
      </w:docPartPr>
      <w:docPartBody>
        <w:p w:rsidR="00ED636C" w:rsidRDefault="008C24E6" w:rsidP="008C24E6">
          <w:pPr>
            <w:pStyle w:val="64A12BA4365847E38FF192C277CFD7071"/>
          </w:pPr>
          <w:r w:rsidRPr="000F4D94">
            <w:rPr>
              <w:rStyle w:val="Tekstzastpczy"/>
            </w:rPr>
            <w:t>Kliknij, aby wprowadzić datę.</w:t>
          </w:r>
        </w:p>
      </w:docPartBody>
    </w:docPart>
    <w:docPart>
      <w:docPartPr>
        <w:name w:val="D2CC7CD903F94380A68C31D2EB918E5D"/>
        <w:category>
          <w:name w:val="Ogólne"/>
          <w:gallery w:val="placeholder"/>
        </w:category>
        <w:types>
          <w:type w:val="bbPlcHdr"/>
        </w:types>
        <w:behaviors>
          <w:behavior w:val="content"/>
        </w:behaviors>
        <w:guid w:val="{BDA15C13-B4A7-4ADE-86D2-F3F3B46F3ECD}"/>
      </w:docPartPr>
      <w:docPartBody>
        <w:p w:rsidR="00ED636C" w:rsidRDefault="008C24E6" w:rsidP="008C24E6">
          <w:pPr>
            <w:pStyle w:val="D2CC7CD903F94380A68C31D2EB918E5D1"/>
          </w:pPr>
          <w:r>
            <w:rPr>
              <w:rStyle w:val="Tekstzastpczy"/>
            </w:rPr>
            <w:t>…</w:t>
          </w:r>
        </w:p>
      </w:docPartBody>
    </w:docPart>
    <w:docPart>
      <w:docPartPr>
        <w:name w:val="34CA997B70D14F9786CFAA4B53F6EEB6"/>
        <w:category>
          <w:name w:val="Ogólne"/>
          <w:gallery w:val="placeholder"/>
        </w:category>
        <w:types>
          <w:type w:val="bbPlcHdr"/>
        </w:types>
        <w:behaviors>
          <w:behavior w:val="content"/>
        </w:behaviors>
        <w:guid w:val="{198C76BB-7A0D-4421-8A83-EBA82640B3C3}"/>
      </w:docPartPr>
      <w:docPartBody>
        <w:p w:rsidR="00ED636C" w:rsidRDefault="008C24E6" w:rsidP="008C24E6">
          <w:pPr>
            <w:pStyle w:val="34CA997B70D14F9786CFAA4B53F6EEB61"/>
          </w:pPr>
          <w:r>
            <w:rPr>
              <w:rStyle w:val="Tekstzastpczy"/>
            </w:rPr>
            <w:t>…</w:t>
          </w:r>
        </w:p>
      </w:docPartBody>
    </w:docPart>
    <w:docPart>
      <w:docPartPr>
        <w:name w:val="F16A9D60A8EA48CD881EDD3AFC1E3223"/>
        <w:category>
          <w:name w:val="Ogólne"/>
          <w:gallery w:val="placeholder"/>
        </w:category>
        <w:types>
          <w:type w:val="bbPlcHdr"/>
        </w:types>
        <w:behaviors>
          <w:behavior w:val="content"/>
        </w:behaviors>
        <w:guid w:val="{2326F5FA-9824-404A-A53E-F8DE69B7FB70}"/>
      </w:docPartPr>
      <w:docPartBody>
        <w:p w:rsidR="00ED636C" w:rsidRDefault="008C24E6" w:rsidP="008C24E6">
          <w:pPr>
            <w:pStyle w:val="F16A9D60A8EA48CD881EDD3AFC1E32231"/>
          </w:pPr>
          <w:r>
            <w:rPr>
              <w:rStyle w:val="Tekstzastpczy"/>
            </w:rPr>
            <w:t>…</w:t>
          </w:r>
        </w:p>
      </w:docPartBody>
    </w:docPart>
    <w:docPart>
      <w:docPartPr>
        <w:name w:val="03B9B56B3626442DB3C812B6575344B5"/>
        <w:category>
          <w:name w:val="Ogólne"/>
          <w:gallery w:val="placeholder"/>
        </w:category>
        <w:types>
          <w:type w:val="bbPlcHdr"/>
        </w:types>
        <w:behaviors>
          <w:behavior w:val="content"/>
        </w:behaviors>
        <w:guid w:val="{E9065C70-354F-4D5B-B0E8-612B3F5941E8}"/>
      </w:docPartPr>
      <w:docPartBody>
        <w:p w:rsidR="00ED636C" w:rsidRDefault="008C24E6" w:rsidP="008C24E6">
          <w:pPr>
            <w:pStyle w:val="03B9B56B3626442DB3C812B6575344B51"/>
          </w:pPr>
          <w:r>
            <w:rPr>
              <w:rStyle w:val="Tekstzastpczy"/>
            </w:rPr>
            <w:t>…</w:t>
          </w:r>
        </w:p>
      </w:docPartBody>
    </w:docPart>
    <w:docPart>
      <w:docPartPr>
        <w:name w:val="8EB4B525DA604424BC9014749A9F65A5"/>
        <w:category>
          <w:name w:val="Ogólne"/>
          <w:gallery w:val="placeholder"/>
        </w:category>
        <w:types>
          <w:type w:val="bbPlcHdr"/>
        </w:types>
        <w:behaviors>
          <w:behavior w:val="content"/>
        </w:behaviors>
        <w:guid w:val="{9CD63781-46E5-4B39-AB2F-39D003CEA250}"/>
      </w:docPartPr>
      <w:docPartBody>
        <w:p w:rsidR="00ED636C" w:rsidRDefault="008C24E6" w:rsidP="008C24E6">
          <w:pPr>
            <w:pStyle w:val="8EB4B525DA604424BC9014749A9F65A51"/>
          </w:pPr>
          <w:r>
            <w:rPr>
              <w:rStyle w:val="Tekstzastpczy"/>
            </w:rPr>
            <w:t>…</w:t>
          </w:r>
        </w:p>
      </w:docPartBody>
    </w:docPart>
    <w:docPart>
      <w:docPartPr>
        <w:name w:val="73264A044C534C4F8640C5301DE49EF3"/>
        <w:category>
          <w:name w:val="Ogólne"/>
          <w:gallery w:val="placeholder"/>
        </w:category>
        <w:types>
          <w:type w:val="bbPlcHdr"/>
        </w:types>
        <w:behaviors>
          <w:behavior w:val="content"/>
        </w:behaviors>
        <w:guid w:val="{E9821D7A-94D3-459E-B020-BA1131F7FEA4}"/>
      </w:docPartPr>
      <w:docPartBody>
        <w:p w:rsidR="00ED636C" w:rsidRDefault="008C24E6" w:rsidP="008C24E6">
          <w:pPr>
            <w:pStyle w:val="73264A044C534C4F8640C5301DE49EF31"/>
          </w:pPr>
          <w:r>
            <w:rPr>
              <w:rStyle w:val="Tekstzastpczy"/>
            </w:rPr>
            <w:t>…</w:t>
          </w:r>
        </w:p>
      </w:docPartBody>
    </w:docPart>
    <w:docPart>
      <w:docPartPr>
        <w:name w:val="4EC4F2F70A70430EB425A064B6FBB374"/>
        <w:category>
          <w:name w:val="Ogólne"/>
          <w:gallery w:val="placeholder"/>
        </w:category>
        <w:types>
          <w:type w:val="bbPlcHdr"/>
        </w:types>
        <w:behaviors>
          <w:behavior w:val="content"/>
        </w:behaviors>
        <w:guid w:val="{E24FAE94-81F8-4AF6-82A7-C548F9C74EF9}"/>
      </w:docPartPr>
      <w:docPartBody>
        <w:p w:rsidR="00ED636C" w:rsidRDefault="008C24E6" w:rsidP="008C24E6">
          <w:pPr>
            <w:pStyle w:val="4EC4F2F70A70430EB425A064B6FBB3741"/>
          </w:pPr>
          <w:r>
            <w:rPr>
              <w:rStyle w:val="Tekstzastpczy"/>
            </w:rPr>
            <w:t>…</w:t>
          </w:r>
        </w:p>
      </w:docPartBody>
    </w:docPart>
    <w:docPart>
      <w:docPartPr>
        <w:name w:val="BF4D6948D1484CA081892BEB40EE1A4A"/>
        <w:category>
          <w:name w:val="Ogólne"/>
          <w:gallery w:val="placeholder"/>
        </w:category>
        <w:types>
          <w:type w:val="bbPlcHdr"/>
        </w:types>
        <w:behaviors>
          <w:behavior w:val="content"/>
        </w:behaviors>
        <w:guid w:val="{E523231E-0CBB-408B-B670-A5B2FAD20F9D}"/>
      </w:docPartPr>
      <w:docPartBody>
        <w:p w:rsidR="00ED636C" w:rsidRDefault="008C24E6" w:rsidP="008C24E6">
          <w:pPr>
            <w:pStyle w:val="BF4D6948D1484CA081892BEB40EE1A4A1"/>
          </w:pPr>
          <w:r>
            <w:rPr>
              <w:rStyle w:val="Tekstzastpczy"/>
            </w:rPr>
            <w:t>…</w:t>
          </w:r>
        </w:p>
      </w:docPartBody>
    </w:docPart>
    <w:docPart>
      <w:docPartPr>
        <w:name w:val="4D0435890B46458DA9C625ABAF95FE10"/>
        <w:category>
          <w:name w:val="Ogólne"/>
          <w:gallery w:val="placeholder"/>
        </w:category>
        <w:types>
          <w:type w:val="bbPlcHdr"/>
        </w:types>
        <w:behaviors>
          <w:behavior w:val="content"/>
        </w:behaviors>
        <w:guid w:val="{67408023-420E-4F07-AF66-E2F896E7E9D6}"/>
      </w:docPartPr>
      <w:docPartBody>
        <w:p w:rsidR="00ED636C" w:rsidRDefault="008C24E6" w:rsidP="008C24E6">
          <w:pPr>
            <w:pStyle w:val="4D0435890B46458DA9C625ABAF95FE101"/>
          </w:pPr>
          <w:r>
            <w:rPr>
              <w:rStyle w:val="Tekstzastpczy"/>
            </w:rPr>
            <w:t>…</w:t>
          </w:r>
        </w:p>
      </w:docPartBody>
    </w:docPart>
    <w:docPart>
      <w:docPartPr>
        <w:name w:val="13F36ED2016043148E1F427B39EB1AAD"/>
        <w:category>
          <w:name w:val="Ogólne"/>
          <w:gallery w:val="placeholder"/>
        </w:category>
        <w:types>
          <w:type w:val="bbPlcHdr"/>
        </w:types>
        <w:behaviors>
          <w:behavior w:val="content"/>
        </w:behaviors>
        <w:guid w:val="{A76D1B11-C602-41AE-BB48-BE3970363CC7}"/>
      </w:docPartPr>
      <w:docPartBody>
        <w:p w:rsidR="00ED636C" w:rsidRDefault="008C24E6" w:rsidP="008C24E6">
          <w:pPr>
            <w:pStyle w:val="13F36ED2016043148E1F427B39EB1AAD1"/>
          </w:pPr>
          <w:r>
            <w:rPr>
              <w:rStyle w:val="Tekstzastpczy"/>
            </w:rPr>
            <w:t>…</w:t>
          </w:r>
        </w:p>
      </w:docPartBody>
    </w:docPart>
    <w:docPart>
      <w:docPartPr>
        <w:name w:val="0E426C37442C401DA1280DD766AFD5D7"/>
        <w:category>
          <w:name w:val="Ogólne"/>
          <w:gallery w:val="placeholder"/>
        </w:category>
        <w:types>
          <w:type w:val="bbPlcHdr"/>
        </w:types>
        <w:behaviors>
          <w:behavior w:val="content"/>
        </w:behaviors>
        <w:guid w:val="{6A0BDE32-A04F-4F2B-A268-83B71FCD556F}"/>
      </w:docPartPr>
      <w:docPartBody>
        <w:p w:rsidR="00ED636C" w:rsidRDefault="008C24E6" w:rsidP="008C24E6">
          <w:pPr>
            <w:pStyle w:val="0E426C37442C401DA1280DD766AFD5D71"/>
          </w:pPr>
          <w:r>
            <w:rPr>
              <w:rStyle w:val="Tekstzastpczy"/>
            </w:rPr>
            <w:t>…</w:t>
          </w:r>
        </w:p>
      </w:docPartBody>
    </w:docPart>
    <w:docPart>
      <w:docPartPr>
        <w:name w:val="E61B0AC5FD184CF4B08AD4742ACC1D29"/>
        <w:category>
          <w:name w:val="Ogólne"/>
          <w:gallery w:val="placeholder"/>
        </w:category>
        <w:types>
          <w:type w:val="bbPlcHdr"/>
        </w:types>
        <w:behaviors>
          <w:behavior w:val="content"/>
        </w:behaviors>
        <w:guid w:val="{E7D430F5-E4B6-4093-A37F-8ACE87DC38CC}"/>
      </w:docPartPr>
      <w:docPartBody>
        <w:p w:rsidR="00ED636C" w:rsidRDefault="008C24E6" w:rsidP="008C24E6">
          <w:pPr>
            <w:pStyle w:val="E61B0AC5FD184CF4B08AD4742ACC1D291"/>
          </w:pPr>
          <w:r>
            <w:rPr>
              <w:rStyle w:val="Tekstzastpczy"/>
            </w:rPr>
            <w:t>…</w:t>
          </w:r>
        </w:p>
      </w:docPartBody>
    </w:docPart>
    <w:docPart>
      <w:docPartPr>
        <w:name w:val="C3EC5A1D12E14DB3999DF7BE9DB8175A"/>
        <w:category>
          <w:name w:val="Ogólne"/>
          <w:gallery w:val="placeholder"/>
        </w:category>
        <w:types>
          <w:type w:val="bbPlcHdr"/>
        </w:types>
        <w:behaviors>
          <w:behavior w:val="content"/>
        </w:behaviors>
        <w:guid w:val="{FD29985B-F4CF-481D-98E6-EAA92BE0ABBE}"/>
      </w:docPartPr>
      <w:docPartBody>
        <w:p w:rsidR="00ED636C" w:rsidRDefault="008C24E6" w:rsidP="008C24E6">
          <w:pPr>
            <w:pStyle w:val="C3EC5A1D12E14DB3999DF7BE9DB8175A1"/>
          </w:pPr>
          <w:r>
            <w:rPr>
              <w:rStyle w:val="Tekstzastpczy"/>
            </w:rPr>
            <w:t>…</w:t>
          </w:r>
        </w:p>
      </w:docPartBody>
    </w:docPart>
    <w:docPart>
      <w:docPartPr>
        <w:name w:val="22C313372A5044F7B5086F4EB8BAB39C"/>
        <w:category>
          <w:name w:val="Ogólne"/>
          <w:gallery w:val="placeholder"/>
        </w:category>
        <w:types>
          <w:type w:val="bbPlcHdr"/>
        </w:types>
        <w:behaviors>
          <w:behavior w:val="content"/>
        </w:behaviors>
        <w:guid w:val="{D085A36F-2FC8-4624-8A2A-73DD4E49C723}"/>
      </w:docPartPr>
      <w:docPartBody>
        <w:p w:rsidR="00ED636C" w:rsidRDefault="008C24E6" w:rsidP="008C24E6">
          <w:pPr>
            <w:pStyle w:val="22C313372A5044F7B5086F4EB8BAB39C1"/>
          </w:pPr>
          <w:r>
            <w:rPr>
              <w:rStyle w:val="Tekstzastpczy"/>
            </w:rPr>
            <w:t>…</w:t>
          </w:r>
        </w:p>
      </w:docPartBody>
    </w:docPart>
    <w:docPart>
      <w:docPartPr>
        <w:name w:val="C0770812C6314FBFB10E415A8D49CDC9"/>
        <w:category>
          <w:name w:val="Ogólne"/>
          <w:gallery w:val="placeholder"/>
        </w:category>
        <w:types>
          <w:type w:val="bbPlcHdr"/>
        </w:types>
        <w:behaviors>
          <w:behavior w:val="content"/>
        </w:behaviors>
        <w:guid w:val="{FAAD8D43-8D5D-42D0-9E67-EADB3431C615}"/>
      </w:docPartPr>
      <w:docPartBody>
        <w:p w:rsidR="00ED636C" w:rsidRDefault="008C24E6" w:rsidP="008C24E6">
          <w:pPr>
            <w:pStyle w:val="C0770812C6314FBFB10E415A8D49CDC91"/>
          </w:pPr>
          <w:r>
            <w:rPr>
              <w:rStyle w:val="Tekstzastpczy"/>
            </w:rPr>
            <w:t>…</w:t>
          </w:r>
        </w:p>
      </w:docPartBody>
    </w:docPart>
    <w:docPart>
      <w:docPartPr>
        <w:name w:val="7DF0BF3FEE1449F3B63CE163ABF74AFC"/>
        <w:category>
          <w:name w:val="Ogólne"/>
          <w:gallery w:val="placeholder"/>
        </w:category>
        <w:types>
          <w:type w:val="bbPlcHdr"/>
        </w:types>
        <w:behaviors>
          <w:behavior w:val="content"/>
        </w:behaviors>
        <w:guid w:val="{1DCA44B8-883F-4ECC-87CD-780FD3C4DC03}"/>
      </w:docPartPr>
      <w:docPartBody>
        <w:p w:rsidR="00ED636C" w:rsidRDefault="008C24E6" w:rsidP="008C24E6">
          <w:pPr>
            <w:pStyle w:val="7DF0BF3FEE1449F3B63CE163ABF74AFC1"/>
          </w:pPr>
          <w:r>
            <w:rPr>
              <w:rStyle w:val="Tekstzastpczy"/>
            </w:rPr>
            <w:t>…</w:t>
          </w:r>
        </w:p>
      </w:docPartBody>
    </w:docPart>
    <w:docPart>
      <w:docPartPr>
        <w:name w:val="AEB611E99F164E18A24F6C526C992E08"/>
        <w:category>
          <w:name w:val="Ogólne"/>
          <w:gallery w:val="placeholder"/>
        </w:category>
        <w:types>
          <w:type w:val="bbPlcHdr"/>
        </w:types>
        <w:behaviors>
          <w:behavior w:val="content"/>
        </w:behaviors>
        <w:guid w:val="{444BE32E-92DE-4C65-A740-BCF32E578866}"/>
      </w:docPartPr>
      <w:docPartBody>
        <w:p w:rsidR="00ED636C" w:rsidRDefault="008C24E6" w:rsidP="008C24E6">
          <w:pPr>
            <w:pStyle w:val="AEB611E99F164E18A24F6C526C992E081"/>
          </w:pPr>
          <w:r>
            <w:rPr>
              <w:rStyle w:val="Tekstzastpczy"/>
            </w:rPr>
            <w:t>…</w:t>
          </w:r>
        </w:p>
      </w:docPartBody>
    </w:docPart>
    <w:docPart>
      <w:docPartPr>
        <w:name w:val="E9D9A3E876384F7686934E9DDADE27A4"/>
        <w:category>
          <w:name w:val="Ogólne"/>
          <w:gallery w:val="placeholder"/>
        </w:category>
        <w:types>
          <w:type w:val="bbPlcHdr"/>
        </w:types>
        <w:behaviors>
          <w:behavior w:val="content"/>
        </w:behaviors>
        <w:guid w:val="{35744935-B1D2-4B67-B47E-3EEA5EFDA39D}"/>
      </w:docPartPr>
      <w:docPartBody>
        <w:p w:rsidR="00ED636C" w:rsidRDefault="008C24E6" w:rsidP="008C24E6">
          <w:pPr>
            <w:pStyle w:val="E9D9A3E876384F7686934E9DDADE27A41"/>
          </w:pPr>
          <w:r>
            <w:rPr>
              <w:rStyle w:val="Tekstzastpczy"/>
            </w:rPr>
            <w:t>…</w:t>
          </w:r>
        </w:p>
      </w:docPartBody>
    </w:docPart>
    <w:docPart>
      <w:docPartPr>
        <w:name w:val="605D330DF00F4F9A8B3DD8BEE026F8A3"/>
        <w:category>
          <w:name w:val="Ogólne"/>
          <w:gallery w:val="placeholder"/>
        </w:category>
        <w:types>
          <w:type w:val="bbPlcHdr"/>
        </w:types>
        <w:behaviors>
          <w:behavior w:val="content"/>
        </w:behaviors>
        <w:guid w:val="{98D6A419-E9C6-4C47-A7FF-1D52AD914EA5}"/>
      </w:docPartPr>
      <w:docPartBody>
        <w:p w:rsidR="00ED636C" w:rsidRDefault="008C24E6" w:rsidP="008C24E6">
          <w:pPr>
            <w:pStyle w:val="605D330DF00F4F9A8B3DD8BEE026F8A31"/>
          </w:pPr>
          <w:r>
            <w:rPr>
              <w:rStyle w:val="Tekstzastpczy"/>
            </w:rPr>
            <w:t>…</w:t>
          </w:r>
        </w:p>
      </w:docPartBody>
    </w:docPart>
    <w:docPart>
      <w:docPartPr>
        <w:name w:val="1A4769BCE4DE484DA78A34B79F019B83"/>
        <w:category>
          <w:name w:val="Ogólne"/>
          <w:gallery w:val="placeholder"/>
        </w:category>
        <w:types>
          <w:type w:val="bbPlcHdr"/>
        </w:types>
        <w:behaviors>
          <w:behavior w:val="content"/>
        </w:behaviors>
        <w:guid w:val="{B919B919-195D-48A0-8B0A-EEE0F17A966B}"/>
      </w:docPartPr>
      <w:docPartBody>
        <w:p w:rsidR="00ED636C" w:rsidRDefault="008C24E6" w:rsidP="008C24E6">
          <w:pPr>
            <w:pStyle w:val="1A4769BCE4DE484DA78A34B79F019B831"/>
          </w:pPr>
          <w:r>
            <w:rPr>
              <w:rStyle w:val="Tekstzastpczy"/>
            </w:rPr>
            <w:t>…</w:t>
          </w:r>
        </w:p>
      </w:docPartBody>
    </w:docPart>
    <w:docPart>
      <w:docPartPr>
        <w:name w:val="6E877B9EB46C458289A0A14F42AE1091"/>
        <w:category>
          <w:name w:val="Ogólne"/>
          <w:gallery w:val="placeholder"/>
        </w:category>
        <w:types>
          <w:type w:val="bbPlcHdr"/>
        </w:types>
        <w:behaviors>
          <w:behavior w:val="content"/>
        </w:behaviors>
        <w:guid w:val="{CC63E667-AEB8-4F46-8477-7D652AA59BA0}"/>
      </w:docPartPr>
      <w:docPartBody>
        <w:p w:rsidR="00ED636C" w:rsidRDefault="008C24E6" w:rsidP="008C24E6">
          <w:pPr>
            <w:pStyle w:val="6E877B9EB46C458289A0A14F42AE10911"/>
          </w:pPr>
          <w:r>
            <w:rPr>
              <w:rStyle w:val="Tekstzastpczy"/>
            </w:rPr>
            <w:t>…</w:t>
          </w:r>
        </w:p>
      </w:docPartBody>
    </w:docPart>
    <w:docPart>
      <w:docPartPr>
        <w:name w:val="AECBCD8E55CD4AED8B7182DEE7E9E6A3"/>
        <w:category>
          <w:name w:val="Ogólne"/>
          <w:gallery w:val="placeholder"/>
        </w:category>
        <w:types>
          <w:type w:val="bbPlcHdr"/>
        </w:types>
        <w:behaviors>
          <w:behavior w:val="content"/>
        </w:behaviors>
        <w:guid w:val="{A8D15CB2-139F-47C4-8B61-3F133A782BE5}"/>
      </w:docPartPr>
      <w:docPartBody>
        <w:p w:rsidR="00ED636C" w:rsidRDefault="008C24E6" w:rsidP="008C24E6">
          <w:pPr>
            <w:pStyle w:val="AECBCD8E55CD4AED8B7182DEE7E9E6A31"/>
          </w:pPr>
          <w:r>
            <w:rPr>
              <w:rStyle w:val="Tekstzastpczy"/>
            </w:rPr>
            <w:t>…</w:t>
          </w:r>
        </w:p>
      </w:docPartBody>
    </w:docPart>
    <w:docPart>
      <w:docPartPr>
        <w:name w:val="80121617A5334469896A64AF33BEED13"/>
        <w:category>
          <w:name w:val="Ogólne"/>
          <w:gallery w:val="placeholder"/>
        </w:category>
        <w:types>
          <w:type w:val="bbPlcHdr"/>
        </w:types>
        <w:behaviors>
          <w:behavior w:val="content"/>
        </w:behaviors>
        <w:guid w:val="{EA1F7F4F-0F16-4CD2-A887-9CEDD356EC8B}"/>
      </w:docPartPr>
      <w:docPartBody>
        <w:p w:rsidR="00ED636C" w:rsidRDefault="008C24E6" w:rsidP="008C24E6">
          <w:pPr>
            <w:pStyle w:val="80121617A5334469896A64AF33BEED131"/>
          </w:pPr>
          <w:r>
            <w:rPr>
              <w:rStyle w:val="Tekstzastpczy"/>
            </w:rPr>
            <w:t>…</w:t>
          </w:r>
        </w:p>
      </w:docPartBody>
    </w:docPart>
    <w:docPart>
      <w:docPartPr>
        <w:name w:val="1E9D9C86B7B3436D867420E8E51FE5F8"/>
        <w:category>
          <w:name w:val="Ogólne"/>
          <w:gallery w:val="placeholder"/>
        </w:category>
        <w:types>
          <w:type w:val="bbPlcHdr"/>
        </w:types>
        <w:behaviors>
          <w:behavior w:val="content"/>
        </w:behaviors>
        <w:guid w:val="{2C161797-E6B9-4030-88D0-92B05D8092BC}"/>
      </w:docPartPr>
      <w:docPartBody>
        <w:p w:rsidR="00ED636C" w:rsidRDefault="008C24E6" w:rsidP="008C24E6">
          <w:pPr>
            <w:pStyle w:val="1E9D9C86B7B3436D867420E8E51FE5F81"/>
          </w:pPr>
          <w:r>
            <w:rPr>
              <w:rStyle w:val="Tekstzastpczy"/>
            </w:rPr>
            <w:t>…</w:t>
          </w:r>
        </w:p>
      </w:docPartBody>
    </w:docPart>
    <w:docPart>
      <w:docPartPr>
        <w:name w:val="1D3F3F490A9D479AA0410903260C4818"/>
        <w:category>
          <w:name w:val="Ogólne"/>
          <w:gallery w:val="placeholder"/>
        </w:category>
        <w:types>
          <w:type w:val="bbPlcHdr"/>
        </w:types>
        <w:behaviors>
          <w:behavior w:val="content"/>
        </w:behaviors>
        <w:guid w:val="{29B80D01-B53C-49D7-8797-19223FBF45FA}"/>
      </w:docPartPr>
      <w:docPartBody>
        <w:p w:rsidR="00ED636C" w:rsidRDefault="008C24E6" w:rsidP="008C24E6">
          <w:pPr>
            <w:pStyle w:val="1D3F3F490A9D479AA0410903260C48181"/>
          </w:pPr>
          <w:r>
            <w:rPr>
              <w:rStyle w:val="Tekstzastpczy"/>
            </w:rPr>
            <w:t>…</w:t>
          </w:r>
        </w:p>
      </w:docPartBody>
    </w:docPart>
    <w:docPart>
      <w:docPartPr>
        <w:name w:val="79643B5B395A4C58867C2DEBA4AD8A15"/>
        <w:category>
          <w:name w:val="Ogólne"/>
          <w:gallery w:val="placeholder"/>
        </w:category>
        <w:types>
          <w:type w:val="bbPlcHdr"/>
        </w:types>
        <w:behaviors>
          <w:behavior w:val="content"/>
        </w:behaviors>
        <w:guid w:val="{DDAB657C-AA88-4230-8D7F-F165E7CACD5C}"/>
      </w:docPartPr>
      <w:docPartBody>
        <w:p w:rsidR="00ED636C" w:rsidRDefault="008C24E6" w:rsidP="008C24E6">
          <w:pPr>
            <w:pStyle w:val="79643B5B395A4C58867C2DEBA4AD8A151"/>
          </w:pPr>
          <w:r>
            <w:rPr>
              <w:rStyle w:val="Tekstzastpczy"/>
            </w:rPr>
            <w:t>…</w:t>
          </w:r>
        </w:p>
      </w:docPartBody>
    </w:docPart>
    <w:docPart>
      <w:docPartPr>
        <w:name w:val="774EBD19A0234EF3BF26BB6BE2F25071"/>
        <w:category>
          <w:name w:val="Ogólne"/>
          <w:gallery w:val="placeholder"/>
        </w:category>
        <w:types>
          <w:type w:val="bbPlcHdr"/>
        </w:types>
        <w:behaviors>
          <w:behavior w:val="content"/>
        </w:behaviors>
        <w:guid w:val="{0E9F8073-706B-4409-9115-6821D4B8C164}"/>
      </w:docPartPr>
      <w:docPartBody>
        <w:p w:rsidR="00ED636C" w:rsidRDefault="008C24E6" w:rsidP="008C24E6">
          <w:pPr>
            <w:pStyle w:val="774EBD19A0234EF3BF26BB6BE2F250711"/>
          </w:pPr>
          <w:r>
            <w:rPr>
              <w:rStyle w:val="Tekstzastpczy"/>
            </w:rPr>
            <w:t>…</w:t>
          </w:r>
        </w:p>
      </w:docPartBody>
    </w:docPart>
    <w:docPart>
      <w:docPartPr>
        <w:name w:val="D306BDA8492240D49BD9EB8B996AE3B4"/>
        <w:category>
          <w:name w:val="Ogólne"/>
          <w:gallery w:val="placeholder"/>
        </w:category>
        <w:types>
          <w:type w:val="bbPlcHdr"/>
        </w:types>
        <w:behaviors>
          <w:behavior w:val="content"/>
        </w:behaviors>
        <w:guid w:val="{998A6A24-2049-4941-B7B8-339C3ADB7DE0}"/>
      </w:docPartPr>
      <w:docPartBody>
        <w:p w:rsidR="00ED636C" w:rsidRDefault="008C24E6" w:rsidP="008C24E6">
          <w:pPr>
            <w:pStyle w:val="D306BDA8492240D49BD9EB8B996AE3B41"/>
          </w:pPr>
          <w:r>
            <w:rPr>
              <w:rStyle w:val="Tekstzastpczy"/>
            </w:rPr>
            <w:t>…</w:t>
          </w:r>
        </w:p>
      </w:docPartBody>
    </w:docPart>
    <w:docPart>
      <w:docPartPr>
        <w:name w:val="21B9FEC5ED784367AB19BD4AC56B2168"/>
        <w:category>
          <w:name w:val="Ogólne"/>
          <w:gallery w:val="placeholder"/>
        </w:category>
        <w:types>
          <w:type w:val="bbPlcHdr"/>
        </w:types>
        <w:behaviors>
          <w:behavior w:val="content"/>
        </w:behaviors>
        <w:guid w:val="{00A996AB-A078-4503-8E52-6DAE32F0E11F}"/>
      </w:docPartPr>
      <w:docPartBody>
        <w:p w:rsidR="00ED636C" w:rsidRDefault="008C24E6" w:rsidP="008C24E6">
          <w:pPr>
            <w:pStyle w:val="21B9FEC5ED784367AB19BD4AC56B21681"/>
          </w:pPr>
          <w:r>
            <w:rPr>
              <w:rStyle w:val="Tekstzastpczy"/>
            </w:rPr>
            <w:t>…</w:t>
          </w:r>
        </w:p>
      </w:docPartBody>
    </w:docPart>
    <w:docPart>
      <w:docPartPr>
        <w:name w:val="2A587D4C84BA4427974EB3A7FC27C657"/>
        <w:category>
          <w:name w:val="Ogólne"/>
          <w:gallery w:val="placeholder"/>
        </w:category>
        <w:types>
          <w:type w:val="bbPlcHdr"/>
        </w:types>
        <w:behaviors>
          <w:behavior w:val="content"/>
        </w:behaviors>
        <w:guid w:val="{9D6B844E-4573-4613-BA0C-FD683BECDF6B}"/>
      </w:docPartPr>
      <w:docPartBody>
        <w:p w:rsidR="00ED636C" w:rsidRDefault="008C24E6" w:rsidP="008C24E6">
          <w:pPr>
            <w:pStyle w:val="2A587D4C84BA4427974EB3A7FC27C6571"/>
          </w:pPr>
          <w:r>
            <w:rPr>
              <w:rStyle w:val="Tekstzastpczy"/>
            </w:rPr>
            <w:t>…</w:t>
          </w:r>
        </w:p>
      </w:docPartBody>
    </w:docPart>
    <w:docPart>
      <w:docPartPr>
        <w:name w:val="811EF7058EC24F31813C1D1F7D2B113A"/>
        <w:category>
          <w:name w:val="Ogólne"/>
          <w:gallery w:val="placeholder"/>
        </w:category>
        <w:types>
          <w:type w:val="bbPlcHdr"/>
        </w:types>
        <w:behaviors>
          <w:behavior w:val="content"/>
        </w:behaviors>
        <w:guid w:val="{347FC830-A80C-4306-AE2A-343B7C2BD2BA}"/>
      </w:docPartPr>
      <w:docPartBody>
        <w:p w:rsidR="00ED636C" w:rsidRDefault="008C24E6" w:rsidP="008C24E6">
          <w:pPr>
            <w:pStyle w:val="811EF7058EC24F31813C1D1F7D2B113A1"/>
          </w:pPr>
          <w:r>
            <w:rPr>
              <w:rStyle w:val="Tekstzastpczy"/>
            </w:rPr>
            <w:t>…</w:t>
          </w:r>
        </w:p>
      </w:docPartBody>
    </w:docPart>
    <w:docPart>
      <w:docPartPr>
        <w:name w:val="3A0B995852DD4EDDA18A6BCA1C35C36C"/>
        <w:category>
          <w:name w:val="Ogólne"/>
          <w:gallery w:val="placeholder"/>
        </w:category>
        <w:types>
          <w:type w:val="bbPlcHdr"/>
        </w:types>
        <w:behaviors>
          <w:behavior w:val="content"/>
        </w:behaviors>
        <w:guid w:val="{82BF7D8F-B5CD-4BE5-9F45-1E8A0949E6DB}"/>
      </w:docPartPr>
      <w:docPartBody>
        <w:p w:rsidR="00ED636C" w:rsidRDefault="008C24E6" w:rsidP="008C24E6">
          <w:pPr>
            <w:pStyle w:val="3A0B995852DD4EDDA18A6BCA1C35C36C1"/>
          </w:pPr>
          <w:r>
            <w:rPr>
              <w:rStyle w:val="Tekstzastpczy"/>
            </w:rPr>
            <w:t>…</w:t>
          </w:r>
        </w:p>
      </w:docPartBody>
    </w:docPart>
    <w:docPart>
      <w:docPartPr>
        <w:name w:val="943B336BDF384D1FA2074EDF7652E7BA"/>
        <w:category>
          <w:name w:val="Ogólne"/>
          <w:gallery w:val="placeholder"/>
        </w:category>
        <w:types>
          <w:type w:val="bbPlcHdr"/>
        </w:types>
        <w:behaviors>
          <w:behavior w:val="content"/>
        </w:behaviors>
        <w:guid w:val="{C5F51837-8EAE-4105-A4B1-5DAF63A0F8A0}"/>
      </w:docPartPr>
      <w:docPartBody>
        <w:p w:rsidR="00ED636C" w:rsidRDefault="008C24E6" w:rsidP="008C24E6">
          <w:pPr>
            <w:pStyle w:val="943B336BDF384D1FA2074EDF7652E7BA1"/>
          </w:pPr>
          <w:r>
            <w:rPr>
              <w:rStyle w:val="Tekstzastpczy"/>
            </w:rPr>
            <w:t>…</w:t>
          </w:r>
        </w:p>
      </w:docPartBody>
    </w:docPart>
    <w:docPart>
      <w:docPartPr>
        <w:name w:val="34254E1F259C47E08D6DCE2881D5AFC9"/>
        <w:category>
          <w:name w:val="Ogólne"/>
          <w:gallery w:val="placeholder"/>
        </w:category>
        <w:types>
          <w:type w:val="bbPlcHdr"/>
        </w:types>
        <w:behaviors>
          <w:behavior w:val="content"/>
        </w:behaviors>
        <w:guid w:val="{6CD546FF-587D-4DD6-8FA9-3675A033A4EF}"/>
      </w:docPartPr>
      <w:docPartBody>
        <w:p w:rsidR="00ED636C" w:rsidRDefault="008C24E6" w:rsidP="008C24E6">
          <w:pPr>
            <w:pStyle w:val="34254E1F259C47E08D6DCE2881D5AFC91"/>
          </w:pPr>
          <w:r>
            <w:rPr>
              <w:rStyle w:val="Tekstzastpczy"/>
            </w:rPr>
            <w:t>…</w:t>
          </w:r>
        </w:p>
      </w:docPartBody>
    </w:docPart>
    <w:docPart>
      <w:docPartPr>
        <w:name w:val="05C6E075EE7F448587A5DAA4A7AD2F79"/>
        <w:category>
          <w:name w:val="Ogólne"/>
          <w:gallery w:val="placeholder"/>
        </w:category>
        <w:types>
          <w:type w:val="bbPlcHdr"/>
        </w:types>
        <w:behaviors>
          <w:behavior w:val="content"/>
        </w:behaviors>
        <w:guid w:val="{836928C8-898D-4C83-8C71-92E2EB1BC50B}"/>
      </w:docPartPr>
      <w:docPartBody>
        <w:p w:rsidR="00ED636C" w:rsidRDefault="008C24E6" w:rsidP="008C24E6">
          <w:pPr>
            <w:pStyle w:val="05C6E075EE7F448587A5DAA4A7AD2F791"/>
          </w:pPr>
          <w:r>
            <w:rPr>
              <w:rStyle w:val="Tekstzastpczy"/>
            </w:rPr>
            <w:t>…</w:t>
          </w:r>
        </w:p>
      </w:docPartBody>
    </w:docPart>
    <w:docPart>
      <w:docPartPr>
        <w:name w:val="28B5C3C1146847A78088C81738722CC4"/>
        <w:category>
          <w:name w:val="Ogólne"/>
          <w:gallery w:val="placeholder"/>
        </w:category>
        <w:types>
          <w:type w:val="bbPlcHdr"/>
        </w:types>
        <w:behaviors>
          <w:behavior w:val="content"/>
        </w:behaviors>
        <w:guid w:val="{1C3E145F-A3D8-410E-8E93-75D01D7920C2}"/>
      </w:docPartPr>
      <w:docPartBody>
        <w:p w:rsidR="00ED636C" w:rsidRDefault="008C24E6" w:rsidP="008C24E6">
          <w:pPr>
            <w:pStyle w:val="28B5C3C1146847A78088C81738722CC41"/>
          </w:pPr>
          <w:r>
            <w:rPr>
              <w:rStyle w:val="Tekstzastpczy"/>
            </w:rPr>
            <w:t>…</w:t>
          </w:r>
        </w:p>
      </w:docPartBody>
    </w:docPart>
    <w:docPart>
      <w:docPartPr>
        <w:name w:val="E49C4B52114B4552BBAB776DB2BF44C9"/>
        <w:category>
          <w:name w:val="Ogólne"/>
          <w:gallery w:val="placeholder"/>
        </w:category>
        <w:types>
          <w:type w:val="bbPlcHdr"/>
        </w:types>
        <w:behaviors>
          <w:behavior w:val="content"/>
        </w:behaviors>
        <w:guid w:val="{EE46F0C6-BE47-4E15-AD9B-B776AC468450}"/>
      </w:docPartPr>
      <w:docPartBody>
        <w:p w:rsidR="00ED636C" w:rsidRDefault="008C24E6" w:rsidP="008C24E6">
          <w:pPr>
            <w:pStyle w:val="E49C4B52114B4552BBAB776DB2BF44C91"/>
          </w:pPr>
          <w:r>
            <w:rPr>
              <w:rStyle w:val="Tekstzastpczy"/>
            </w:rPr>
            <w:t>…</w:t>
          </w:r>
        </w:p>
      </w:docPartBody>
    </w:docPart>
    <w:docPart>
      <w:docPartPr>
        <w:name w:val="28D23F1502E0475C93B5F1B25435E6C2"/>
        <w:category>
          <w:name w:val="Ogólne"/>
          <w:gallery w:val="placeholder"/>
        </w:category>
        <w:types>
          <w:type w:val="bbPlcHdr"/>
        </w:types>
        <w:behaviors>
          <w:behavior w:val="content"/>
        </w:behaviors>
        <w:guid w:val="{1E03D576-0D9F-4DE5-81EA-2CF2C69176DD}"/>
      </w:docPartPr>
      <w:docPartBody>
        <w:p w:rsidR="00ED636C" w:rsidRDefault="008C24E6" w:rsidP="008C24E6">
          <w:pPr>
            <w:pStyle w:val="28D23F1502E0475C93B5F1B25435E6C21"/>
          </w:pPr>
          <w:r>
            <w:rPr>
              <w:rStyle w:val="Tekstzastpczy"/>
            </w:rPr>
            <w:t>…</w:t>
          </w:r>
        </w:p>
      </w:docPartBody>
    </w:docPart>
    <w:docPart>
      <w:docPartPr>
        <w:name w:val="812D33227ED840C1A317CE9F2B166FC0"/>
        <w:category>
          <w:name w:val="Ogólne"/>
          <w:gallery w:val="placeholder"/>
        </w:category>
        <w:types>
          <w:type w:val="bbPlcHdr"/>
        </w:types>
        <w:behaviors>
          <w:behavior w:val="content"/>
        </w:behaviors>
        <w:guid w:val="{8D965C88-ACA4-460A-B563-9B0F0A8C3DC5}"/>
      </w:docPartPr>
      <w:docPartBody>
        <w:p w:rsidR="00ED636C" w:rsidRDefault="008C24E6" w:rsidP="008C24E6">
          <w:pPr>
            <w:pStyle w:val="812D33227ED840C1A317CE9F2B166FC01"/>
          </w:pPr>
          <w:r>
            <w:rPr>
              <w:rStyle w:val="Tekstzastpczy"/>
            </w:rPr>
            <w:t>…</w:t>
          </w:r>
        </w:p>
      </w:docPartBody>
    </w:docPart>
    <w:docPart>
      <w:docPartPr>
        <w:name w:val="995950F3C8C4468189C600CF78DCF39B"/>
        <w:category>
          <w:name w:val="Ogólne"/>
          <w:gallery w:val="placeholder"/>
        </w:category>
        <w:types>
          <w:type w:val="bbPlcHdr"/>
        </w:types>
        <w:behaviors>
          <w:behavior w:val="content"/>
        </w:behaviors>
        <w:guid w:val="{0B67560C-C767-4B4F-A308-219BCD2C9AF6}"/>
      </w:docPartPr>
      <w:docPartBody>
        <w:p w:rsidR="00ED636C" w:rsidRDefault="008C24E6" w:rsidP="008C24E6">
          <w:pPr>
            <w:pStyle w:val="995950F3C8C4468189C600CF78DCF39B1"/>
          </w:pPr>
          <w:r>
            <w:rPr>
              <w:rStyle w:val="Tekstzastpczy"/>
            </w:rPr>
            <w:t>…</w:t>
          </w:r>
        </w:p>
      </w:docPartBody>
    </w:docPart>
    <w:docPart>
      <w:docPartPr>
        <w:name w:val="8B62954E0B324B2F91ED40CC6860645B"/>
        <w:category>
          <w:name w:val="Ogólne"/>
          <w:gallery w:val="placeholder"/>
        </w:category>
        <w:types>
          <w:type w:val="bbPlcHdr"/>
        </w:types>
        <w:behaviors>
          <w:behavior w:val="content"/>
        </w:behaviors>
        <w:guid w:val="{AE401B2A-2A45-486E-B131-E556411C638F}"/>
      </w:docPartPr>
      <w:docPartBody>
        <w:p w:rsidR="00ED636C" w:rsidRDefault="008C24E6" w:rsidP="008C24E6">
          <w:pPr>
            <w:pStyle w:val="8B62954E0B324B2F91ED40CC6860645B1"/>
          </w:pPr>
          <w:r>
            <w:rPr>
              <w:rStyle w:val="Tekstzastpczy"/>
            </w:rPr>
            <w:t>…</w:t>
          </w:r>
        </w:p>
      </w:docPartBody>
    </w:docPart>
    <w:docPart>
      <w:docPartPr>
        <w:name w:val="88A03578FD23481D91A48D9E09238FE6"/>
        <w:category>
          <w:name w:val="Ogólne"/>
          <w:gallery w:val="placeholder"/>
        </w:category>
        <w:types>
          <w:type w:val="bbPlcHdr"/>
        </w:types>
        <w:behaviors>
          <w:behavior w:val="content"/>
        </w:behaviors>
        <w:guid w:val="{B85CFFE3-CF21-4F50-AC9C-7C8AB39DDF36}"/>
      </w:docPartPr>
      <w:docPartBody>
        <w:p w:rsidR="00ED636C" w:rsidRDefault="008C24E6" w:rsidP="008C24E6">
          <w:pPr>
            <w:pStyle w:val="88A03578FD23481D91A48D9E09238FE61"/>
          </w:pPr>
          <w:r>
            <w:rPr>
              <w:rStyle w:val="Tekstzastpczy"/>
            </w:rPr>
            <w:t>…</w:t>
          </w:r>
        </w:p>
      </w:docPartBody>
    </w:docPart>
    <w:docPart>
      <w:docPartPr>
        <w:name w:val="3E13C33323B14B88866B3E171BA4321E"/>
        <w:category>
          <w:name w:val="Ogólne"/>
          <w:gallery w:val="placeholder"/>
        </w:category>
        <w:types>
          <w:type w:val="bbPlcHdr"/>
        </w:types>
        <w:behaviors>
          <w:behavior w:val="content"/>
        </w:behaviors>
        <w:guid w:val="{56D832AA-EAC0-47C3-893D-2DA577FC8317}"/>
      </w:docPartPr>
      <w:docPartBody>
        <w:p w:rsidR="00ED636C" w:rsidRDefault="008C24E6" w:rsidP="008C24E6">
          <w:pPr>
            <w:pStyle w:val="3E13C33323B14B88866B3E171BA4321E1"/>
          </w:pPr>
          <w:r>
            <w:rPr>
              <w:rStyle w:val="Tekstzastpczy"/>
            </w:rPr>
            <w:t>…</w:t>
          </w:r>
        </w:p>
      </w:docPartBody>
    </w:docPart>
    <w:docPart>
      <w:docPartPr>
        <w:name w:val="24F7C9461DE544D69033D9FC829A6C3D"/>
        <w:category>
          <w:name w:val="Ogólne"/>
          <w:gallery w:val="placeholder"/>
        </w:category>
        <w:types>
          <w:type w:val="bbPlcHdr"/>
        </w:types>
        <w:behaviors>
          <w:behavior w:val="content"/>
        </w:behaviors>
        <w:guid w:val="{A216B1A3-F01C-4E9C-BA04-178689F7974D}"/>
      </w:docPartPr>
      <w:docPartBody>
        <w:p w:rsidR="00ED636C" w:rsidRDefault="008C24E6" w:rsidP="008C24E6">
          <w:pPr>
            <w:pStyle w:val="24F7C9461DE544D69033D9FC829A6C3D1"/>
          </w:pPr>
          <w:r>
            <w:rPr>
              <w:rStyle w:val="Tekstzastpczy"/>
            </w:rPr>
            <w:t>…</w:t>
          </w:r>
        </w:p>
      </w:docPartBody>
    </w:docPart>
    <w:docPart>
      <w:docPartPr>
        <w:name w:val="D984AD6F40F74B2B9597A617133CC5F6"/>
        <w:category>
          <w:name w:val="Ogólne"/>
          <w:gallery w:val="placeholder"/>
        </w:category>
        <w:types>
          <w:type w:val="bbPlcHdr"/>
        </w:types>
        <w:behaviors>
          <w:behavior w:val="content"/>
        </w:behaviors>
        <w:guid w:val="{84300FCA-EAB3-4ABC-BF93-705C5819E5A0}"/>
      </w:docPartPr>
      <w:docPartBody>
        <w:p w:rsidR="00ED636C" w:rsidRDefault="008C24E6" w:rsidP="008C24E6">
          <w:pPr>
            <w:pStyle w:val="D984AD6F40F74B2B9597A617133CC5F61"/>
          </w:pPr>
          <w:r>
            <w:rPr>
              <w:rStyle w:val="Tekstzastpczy"/>
            </w:rPr>
            <w:t>…</w:t>
          </w:r>
        </w:p>
      </w:docPartBody>
    </w:docPart>
    <w:docPart>
      <w:docPartPr>
        <w:name w:val="F420472CA9D0477584FE29B636617930"/>
        <w:category>
          <w:name w:val="Ogólne"/>
          <w:gallery w:val="placeholder"/>
        </w:category>
        <w:types>
          <w:type w:val="bbPlcHdr"/>
        </w:types>
        <w:behaviors>
          <w:behavior w:val="content"/>
        </w:behaviors>
        <w:guid w:val="{D0ADFAF6-AAE2-4071-99BD-161987318C17}"/>
      </w:docPartPr>
      <w:docPartBody>
        <w:p w:rsidR="00ED636C" w:rsidRDefault="008C24E6" w:rsidP="008C24E6">
          <w:pPr>
            <w:pStyle w:val="F420472CA9D0477584FE29B6366179301"/>
          </w:pPr>
          <w:r>
            <w:rPr>
              <w:rStyle w:val="Tekstzastpczy"/>
            </w:rPr>
            <w:t>…</w:t>
          </w:r>
        </w:p>
      </w:docPartBody>
    </w:docPart>
    <w:docPart>
      <w:docPartPr>
        <w:name w:val="2BF0F9544FEF4A36BB41A4427CA75226"/>
        <w:category>
          <w:name w:val="Ogólne"/>
          <w:gallery w:val="placeholder"/>
        </w:category>
        <w:types>
          <w:type w:val="bbPlcHdr"/>
        </w:types>
        <w:behaviors>
          <w:behavior w:val="content"/>
        </w:behaviors>
        <w:guid w:val="{B2175EC2-8499-4FBB-8F56-A99FDE83604D}"/>
      </w:docPartPr>
      <w:docPartBody>
        <w:p w:rsidR="00ED636C" w:rsidRDefault="008C24E6" w:rsidP="008C24E6">
          <w:pPr>
            <w:pStyle w:val="2BF0F9544FEF4A36BB41A4427CA752261"/>
          </w:pPr>
          <w:r>
            <w:rPr>
              <w:rStyle w:val="Tekstzastpczy"/>
            </w:rPr>
            <w:t>…</w:t>
          </w:r>
        </w:p>
      </w:docPartBody>
    </w:docPart>
    <w:docPart>
      <w:docPartPr>
        <w:name w:val="3675AEAF51BF421B9F01A2B6ABAE4928"/>
        <w:category>
          <w:name w:val="Ogólne"/>
          <w:gallery w:val="placeholder"/>
        </w:category>
        <w:types>
          <w:type w:val="bbPlcHdr"/>
        </w:types>
        <w:behaviors>
          <w:behavior w:val="content"/>
        </w:behaviors>
        <w:guid w:val="{729B3A44-BCB3-4EFA-8634-97F59650CF10}"/>
      </w:docPartPr>
      <w:docPartBody>
        <w:p w:rsidR="00ED636C" w:rsidRDefault="008C24E6" w:rsidP="008C24E6">
          <w:pPr>
            <w:pStyle w:val="3675AEAF51BF421B9F01A2B6ABAE49281"/>
          </w:pPr>
          <w:r>
            <w:rPr>
              <w:rStyle w:val="Tekstzastpczy"/>
            </w:rPr>
            <w:t>…</w:t>
          </w:r>
        </w:p>
      </w:docPartBody>
    </w:docPart>
    <w:docPart>
      <w:docPartPr>
        <w:name w:val="299DEC2AB6C34D2D9252343BC9B102F7"/>
        <w:category>
          <w:name w:val="Ogólne"/>
          <w:gallery w:val="placeholder"/>
        </w:category>
        <w:types>
          <w:type w:val="bbPlcHdr"/>
        </w:types>
        <w:behaviors>
          <w:behavior w:val="content"/>
        </w:behaviors>
        <w:guid w:val="{C9CA3F4D-8719-4ADB-837C-AA0E6F704BEB}"/>
      </w:docPartPr>
      <w:docPartBody>
        <w:p w:rsidR="00ED636C" w:rsidRDefault="008C24E6" w:rsidP="008C24E6">
          <w:pPr>
            <w:pStyle w:val="299DEC2AB6C34D2D9252343BC9B102F71"/>
          </w:pPr>
          <w:r>
            <w:rPr>
              <w:rStyle w:val="Tekstzastpczy"/>
            </w:rPr>
            <w:t>…</w:t>
          </w:r>
        </w:p>
      </w:docPartBody>
    </w:docPart>
    <w:docPart>
      <w:docPartPr>
        <w:name w:val="4E8C6EFE3A9E4D59BB4A074E74CE212A"/>
        <w:category>
          <w:name w:val="Ogólne"/>
          <w:gallery w:val="placeholder"/>
        </w:category>
        <w:types>
          <w:type w:val="bbPlcHdr"/>
        </w:types>
        <w:behaviors>
          <w:behavior w:val="content"/>
        </w:behaviors>
        <w:guid w:val="{FB638D54-AC0E-4FB3-B923-677FAE52E7D8}"/>
      </w:docPartPr>
      <w:docPartBody>
        <w:p w:rsidR="00ED636C" w:rsidRDefault="008C24E6" w:rsidP="008C24E6">
          <w:pPr>
            <w:pStyle w:val="4E8C6EFE3A9E4D59BB4A074E74CE212A1"/>
          </w:pPr>
          <w:r>
            <w:rPr>
              <w:rStyle w:val="Tekstzastpczy"/>
            </w:rPr>
            <w:t>…</w:t>
          </w:r>
        </w:p>
      </w:docPartBody>
    </w:docPart>
    <w:docPart>
      <w:docPartPr>
        <w:name w:val="F80ECCA1D65C4B41BA7072D21054C083"/>
        <w:category>
          <w:name w:val="Ogólne"/>
          <w:gallery w:val="placeholder"/>
        </w:category>
        <w:types>
          <w:type w:val="bbPlcHdr"/>
        </w:types>
        <w:behaviors>
          <w:behavior w:val="content"/>
        </w:behaviors>
        <w:guid w:val="{D1F5E4AB-2029-453D-AB5F-294B32EAE67A}"/>
      </w:docPartPr>
      <w:docPartBody>
        <w:p w:rsidR="00ED636C" w:rsidRDefault="008C24E6" w:rsidP="008C24E6">
          <w:pPr>
            <w:pStyle w:val="F80ECCA1D65C4B41BA7072D21054C0831"/>
          </w:pPr>
          <w:r>
            <w:rPr>
              <w:rStyle w:val="Tekstzastpczy"/>
            </w:rPr>
            <w:t>…</w:t>
          </w:r>
        </w:p>
      </w:docPartBody>
    </w:docPart>
    <w:docPart>
      <w:docPartPr>
        <w:name w:val="8665853E312741C698655480F5D768E7"/>
        <w:category>
          <w:name w:val="Ogólne"/>
          <w:gallery w:val="placeholder"/>
        </w:category>
        <w:types>
          <w:type w:val="bbPlcHdr"/>
        </w:types>
        <w:behaviors>
          <w:behavior w:val="content"/>
        </w:behaviors>
        <w:guid w:val="{D254FB67-2A90-4984-ABB1-46D677BABF97}"/>
      </w:docPartPr>
      <w:docPartBody>
        <w:p w:rsidR="00ED636C" w:rsidRDefault="008C24E6" w:rsidP="008C24E6">
          <w:pPr>
            <w:pStyle w:val="8665853E312741C698655480F5D768E71"/>
          </w:pPr>
          <w:r>
            <w:rPr>
              <w:rStyle w:val="Tekstzastpczy"/>
            </w:rPr>
            <w:t>…</w:t>
          </w:r>
        </w:p>
      </w:docPartBody>
    </w:docPart>
    <w:docPart>
      <w:docPartPr>
        <w:name w:val="1FCAC2B063AC4C02B597F0CA3E98A4E3"/>
        <w:category>
          <w:name w:val="Ogólne"/>
          <w:gallery w:val="placeholder"/>
        </w:category>
        <w:types>
          <w:type w:val="bbPlcHdr"/>
        </w:types>
        <w:behaviors>
          <w:behavior w:val="content"/>
        </w:behaviors>
        <w:guid w:val="{6151E918-BF8F-4BC9-864F-8296D2B2F45C}"/>
      </w:docPartPr>
      <w:docPartBody>
        <w:p w:rsidR="00ED636C" w:rsidRDefault="008C24E6" w:rsidP="008C24E6">
          <w:pPr>
            <w:pStyle w:val="1FCAC2B063AC4C02B597F0CA3E98A4E31"/>
          </w:pPr>
          <w:r>
            <w:rPr>
              <w:rStyle w:val="Tekstzastpczy"/>
            </w:rPr>
            <w:t>…</w:t>
          </w:r>
        </w:p>
      </w:docPartBody>
    </w:docPart>
    <w:docPart>
      <w:docPartPr>
        <w:name w:val="52CE8E5F415C4330945ADB011AAD45D8"/>
        <w:category>
          <w:name w:val="Ogólne"/>
          <w:gallery w:val="placeholder"/>
        </w:category>
        <w:types>
          <w:type w:val="bbPlcHdr"/>
        </w:types>
        <w:behaviors>
          <w:behavior w:val="content"/>
        </w:behaviors>
        <w:guid w:val="{BB6C3F8C-4E24-4D17-9079-65738BECCF22}"/>
      </w:docPartPr>
      <w:docPartBody>
        <w:p w:rsidR="00ED636C" w:rsidRDefault="008C24E6" w:rsidP="008C24E6">
          <w:pPr>
            <w:pStyle w:val="52CE8E5F415C4330945ADB011AAD45D81"/>
          </w:pPr>
          <w:r>
            <w:rPr>
              <w:rStyle w:val="Tekstzastpczy"/>
            </w:rPr>
            <w:t>…</w:t>
          </w:r>
        </w:p>
      </w:docPartBody>
    </w:docPart>
    <w:docPart>
      <w:docPartPr>
        <w:name w:val="6B98047D79BA4CA59769B4CEEC6C7FB7"/>
        <w:category>
          <w:name w:val="Ogólne"/>
          <w:gallery w:val="placeholder"/>
        </w:category>
        <w:types>
          <w:type w:val="bbPlcHdr"/>
        </w:types>
        <w:behaviors>
          <w:behavior w:val="content"/>
        </w:behaviors>
        <w:guid w:val="{E6E7283C-13E8-45A8-884C-7D748EAC7B2D}"/>
      </w:docPartPr>
      <w:docPartBody>
        <w:p w:rsidR="00ED636C" w:rsidRDefault="008C24E6" w:rsidP="008C24E6">
          <w:pPr>
            <w:pStyle w:val="6B98047D79BA4CA59769B4CEEC6C7FB71"/>
          </w:pPr>
          <w:r>
            <w:rPr>
              <w:rStyle w:val="Tekstzastpczy"/>
            </w:rPr>
            <w:t>…</w:t>
          </w:r>
        </w:p>
      </w:docPartBody>
    </w:docPart>
    <w:docPart>
      <w:docPartPr>
        <w:name w:val="C6DAC44A9D41420BA1ED585B76FA5632"/>
        <w:category>
          <w:name w:val="Ogólne"/>
          <w:gallery w:val="placeholder"/>
        </w:category>
        <w:types>
          <w:type w:val="bbPlcHdr"/>
        </w:types>
        <w:behaviors>
          <w:behavior w:val="content"/>
        </w:behaviors>
        <w:guid w:val="{0B70E65A-47CB-4467-A4E0-2F90134D58D8}"/>
      </w:docPartPr>
      <w:docPartBody>
        <w:p w:rsidR="00ED636C" w:rsidRDefault="008C24E6" w:rsidP="008C24E6">
          <w:pPr>
            <w:pStyle w:val="C6DAC44A9D41420BA1ED585B76FA56321"/>
          </w:pPr>
          <w:r>
            <w:rPr>
              <w:rStyle w:val="Tekstzastpczy"/>
            </w:rPr>
            <w:t>…</w:t>
          </w:r>
        </w:p>
      </w:docPartBody>
    </w:docPart>
    <w:docPart>
      <w:docPartPr>
        <w:name w:val="DE5A3B51C743440BACB3229ECD9E5E92"/>
        <w:category>
          <w:name w:val="Ogólne"/>
          <w:gallery w:val="placeholder"/>
        </w:category>
        <w:types>
          <w:type w:val="bbPlcHdr"/>
        </w:types>
        <w:behaviors>
          <w:behavior w:val="content"/>
        </w:behaviors>
        <w:guid w:val="{8E00D574-5BB9-457E-8BDF-3D6F3C41BB42}"/>
      </w:docPartPr>
      <w:docPartBody>
        <w:p w:rsidR="00ED636C" w:rsidRDefault="008C24E6" w:rsidP="008C24E6">
          <w:pPr>
            <w:pStyle w:val="DE5A3B51C743440BACB3229ECD9E5E921"/>
          </w:pPr>
          <w:r w:rsidRPr="000F4D94">
            <w:rPr>
              <w:rStyle w:val="Tekstzastpczy"/>
            </w:rPr>
            <w:t>Kliknij, aby wprowadzić datę.</w:t>
          </w:r>
        </w:p>
      </w:docPartBody>
    </w:docPart>
    <w:docPart>
      <w:docPartPr>
        <w:name w:val="F23EB1D6FE494DB89778C8C53687A54D"/>
        <w:category>
          <w:name w:val="Ogólne"/>
          <w:gallery w:val="placeholder"/>
        </w:category>
        <w:types>
          <w:type w:val="bbPlcHdr"/>
        </w:types>
        <w:behaviors>
          <w:behavior w:val="content"/>
        </w:behaviors>
        <w:guid w:val="{7CFE9AB2-CD06-4A3A-9D3B-D7C81020FBF0}"/>
      </w:docPartPr>
      <w:docPartBody>
        <w:p w:rsidR="00ED636C" w:rsidRDefault="008C24E6" w:rsidP="008C24E6">
          <w:pPr>
            <w:pStyle w:val="F23EB1D6FE494DB89778C8C53687A54D1"/>
          </w:pPr>
          <w:r w:rsidRPr="000F4D94">
            <w:rPr>
              <w:rStyle w:val="Tekstzastpczy"/>
            </w:rPr>
            <w:t>Wybierz element.</w:t>
          </w:r>
        </w:p>
      </w:docPartBody>
    </w:docPart>
    <w:docPart>
      <w:docPartPr>
        <w:name w:val="6EE79DB956C34E059B4A39C968E0E4FF"/>
        <w:category>
          <w:name w:val="Ogólne"/>
          <w:gallery w:val="placeholder"/>
        </w:category>
        <w:types>
          <w:type w:val="bbPlcHdr"/>
        </w:types>
        <w:behaviors>
          <w:behavior w:val="content"/>
        </w:behaviors>
        <w:guid w:val="{12F63AFE-EA2F-4FAD-BAE2-C92FD30CD8DE}"/>
      </w:docPartPr>
      <w:docPartBody>
        <w:p w:rsidR="00ED636C" w:rsidRDefault="008C24E6" w:rsidP="008C24E6">
          <w:pPr>
            <w:pStyle w:val="6EE79DB956C34E059B4A39C968E0E4FF1"/>
          </w:pPr>
          <w:r>
            <w:rPr>
              <w:rStyle w:val="Tekstzastpczy"/>
            </w:rPr>
            <w:t>…</w:t>
          </w:r>
        </w:p>
      </w:docPartBody>
    </w:docPart>
    <w:docPart>
      <w:docPartPr>
        <w:name w:val="BCABCD22DBCB48C39B73657E7C97BCA4"/>
        <w:category>
          <w:name w:val="Ogólne"/>
          <w:gallery w:val="placeholder"/>
        </w:category>
        <w:types>
          <w:type w:val="bbPlcHdr"/>
        </w:types>
        <w:behaviors>
          <w:behavior w:val="content"/>
        </w:behaviors>
        <w:guid w:val="{1B011F7F-A689-419B-B3AC-603317646BCD}"/>
      </w:docPartPr>
      <w:docPartBody>
        <w:p w:rsidR="00ED636C" w:rsidRDefault="008C24E6" w:rsidP="008C24E6">
          <w:pPr>
            <w:pStyle w:val="BCABCD22DBCB48C39B73657E7C97BCA41"/>
          </w:pPr>
          <w:r>
            <w:rPr>
              <w:rStyle w:val="Tekstzastpczy"/>
            </w:rPr>
            <w:t>…</w:t>
          </w:r>
        </w:p>
      </w:docPartBody>
    </w:docPart>
    <w:docPart>
      <w:docPartPr>
        <w:name w:val="F7143F01C38B42EB9E113203AAC94948"/>
        <w:category>
          <w:name w:val="Ogólne"/>
          <w:gallery w:val="placeholder"/>
        </w:category>
        <w:types>
          <w:type w:val="bbPlcHdr"/>
        </w:types>
        <w:behaviors>
          <w:behavior w:val="content"/>
        </w:behaviors>
        <w:guid w:val="{3796187C-35F7-4A19-B261-B6DC996C0A24}"/>
      </w:docPartPr>
      <w:docPartBody>
        <w:p w:rsidR="00ED636C" w:rsidRDefault="008C24E6" w:rsidP="008C24E6">
          <w:pPr>
            <w:pStyle w:val="F7143F01C38B42EB9E113203AAC949481"/>
          </w:pPr>
          <w:r>
            <w:rPr>
              <w:rStyle w:val="Tekstzastpczy"/>
            </w:rPr>
            <w:t>…</w:t>
          </w:r>
        </w:p>
      </w:docPartBody>
    </w:docPart>
    <w:docPart>
      <w:docPartPr>
        <w:name w:val="641E1A309D734733A94024AA933407D1"/>
        <w:category>
          <w:name w:val="Ogólne"/>
          <w:gallery w:val="placeholder"/>
        </w:category>
        <w:types>
          <w:type w:val="bbPlcHdr"/>
        </w:types>
        <w:behaviors>
          <w:behavior w:val="content"/>
        </w:behaviors>
        <w:guid w:val="{3B08E0CE-3330-4357-A541-2ACE49347E54}"/>
      </w:docPartPr>
      <w:docPartBody>
        <w:p w:rsidR="00ED636C" w:rsidRDefault="008C24E6" w:rsidP="008C24E6">
          <w:pPr>
            <w:pStyle w:val="641E1A309D734733A94024AA933407D11"/>
          </w:pPr>
          <w:r w:rsidRPr="000F4D94">
            <w:rPr>
              <w:rStyle w:val="Tekstzastpczy"/>
            </w:rPr>
            <w:t>Wybierz element.</w:t>
          </w:r>
        </w:p>
      </w:docPartBody>
    </w:docPart>
    <w:docPart>
      <w:docPartPr>
        <w:name w:val="363DC674225A4B268D9C4A0B5AFF200D"/>
        <w:category>
          <w:name w:val="Ogólne"/>
          <w:gallery w:val="placeholder"/>
        </w:category>
        <w:types>
          <w:type w:val="bbPlcHdr"/>
        </w:types>
        <w:behaviors>
          <w:behavior w:val="content"/>
        </w:behaviors>
        <w:guid w:val="{EF587D3A-40B6-4B68-ADD9-FAC24EB46250}"/>
      </w:docPartPr>
      <w:docPartBody>
        <w:p w:rsidR="00ED636C" w:rsidRDefault="008C24E6" w:rsidP="008C24E6">
          <w:pPr>
            <w:pStyle w:val="363DC674225A4B268D9C4A0B5AFF200D1"/>
          </w:pPr>
          <w:r w:rsidRPr="000F4D94">
            <w:rPr>
              <w:rStyle w:val="Tekstzastpczy"/>
            </w:rPr>
            <w:t>Kliknij, aby wprowadzić datę.</w:t>
          </w:r>
        </w:p>
      </w:docPartBody>
    </w:docPart>
    <w:docPart>
      <w:docPartPr>
        <w:name w:val="C5AAA6F9319F49F89A0E12E0611E75A6"/>
        <w:category>
          <w:name w:val="Ogólne"/>
          <w:gallery w:val="placeholder"/>
        </w:category>
        <w:types>
          <w:type w:val="bbPlcHdr"/>
        </w:types>
        <w:behaviors>
          <w:behavior w:val="content"/>
        </w:behaviors>
        <w:guid w:val="{618C5F90-C428-47C1-9DF5-89769E055F61}"/>
      </w:docPartPr>
      <w:docPartBody>
        <w:p w:rsidR="00ED636C" w:rsidRDefault="008C24E6" w:rsidP="008C24E6">
          <w:pPr>
            <w:pStyle w:val="C5AAA6F9319F49F89A0E12E0611E75A61"/>
          </w:pPr>
          <w:r w:rsidRPr="000F4D94">
            <w:rPr>
              <w:rStyle w:val="Tekstzastpczy"/>
            </w:rPr>
            <w:t>Wybierz element.</w:t>
          </w:r>
        </w:p>
      </w:docPartBody>
    </w:docPart>
    <w:docPart>
      <w:docPartPr>
        <w:name w:val="4999B9F63088413EA6425CF527DB3901"/>
        <w:category>
          <w:name w:val="Ogólne"/>
          <w:gallery w:val="placeholder"/>
        </w:category>
        <w:types>
          <w:type w:val="bbPlcHdr"/>
        </w:types>
        <w:behaviors>
          <w:behavior w:val="content"/>
        </w:behaviors>
        <w:guid w:val="{64DF7C9F-D05F-41D2-8D4C-EFB8077FBE66}"/>
      </w:docPartPr>
      <w:docPartBody>
        <w:p w:rsidR="00ED636C" w:rsidRDefault="008C24E6" w:rsidP="008C24E6">
          <w:pPr>
            <w:pStyle w:val="4999B9F63088413EA6425CF527DB39011"/>
          </w:pPr>
          <w:r>
            <w:rPr>
              <w:rStyle w:val="Tekstzastpczy"/>
            </w:rPr>
            <w:t>…</w:t>
          </w:r>
        </w:p>
      </w:docPartBody>
    </w:docPart>
    <w:docPart>
      <w:docPartPr>
        <w:name w:val="D7DA33F1D19545AFB73E02BB110205A4"/>
        <w:category>
          <w:name w:val="Ogólne"/>
          <w:gallery w:val="placeholder"/>
        </w:category>
        <w:types>
          <w:type w:val="bbPlcHdr"/>
        </w:types>
        <w:behaviors>
          <w:behavior w:val="content"/>
        </w:behaviors>
        <w:guid w:val="{FA5C4B25-3859-40A0-B98B-B5BEC4E4979C}"/>
      </w:docPartPr>
      <w:docPartBody>
        <w:p w:rsidR="00ED636C" w:rsidRDefault="008C24E6" w:rsidP="008C24E6">
          <w:pPr>
            <w:pStyle w:val="D7DA33F1D19545AFB73E02BB110205A41"/>
          </w:pPr>
          <w:r>
            <w:rPr>
              <w:rStyle w:val="Tekstzastpczy"/>
            </w:rPr>
            <w:t>…</w:t>
          </w:r>
        </w:p>
      </w:docPartBody>
    </w:docPart>
    <w:docPart>
      <w:docPartPr>
        <w:name w:val="6F81CE1F684A43728EFA47F1603A42CC"/>
        <w:category>
          <w:name w:val="Ogólne"/>
          <w:gallery w:val="placeholder"/>
        </w:category>
        <w:types>
          <w:type w:val="bbPlcHdr"/>
        </w:types>
        <w:behaviors>
          <w:behavior w:val="content"/>
        </w:behaviors>
        <w:guid w:val="{B420B7AB-B61D-44BA-9E4B-1A3C08D32249}"/>
      </w:docPartPr>
      <w:docPartBody>
        <w:p w:rsidR="00ED636C" w:rsidRDefault="008C24E6" w:rsidP="008C24E6">
          <w:pPr>
            <w:pStyle w:val="6F81CE1F684A43728EFA47F1603A42CC1"/>
          </w:pPr>
          <w:r>
            <w:rPr>
              <w:rStyle w:val="Tekstzastpczy"/>
            </w:rPr>
            <w:t>…</w:t>
          </w:r>
        </w:p>
      </w:docPartBody>
    </w:docPart>
    <w:docPart>
      <w:docPartPr>
        <w:name w:val="77B9D6C2F5FD498EB29DDC47C81AF4A6"/>
        <w:category>
          <w:name w:val="Ogólne"/>
          <w:gallery w:val="placeholder"/>
        </w:category>
        <w:types>
          <w:type w:val="bbPlcHdr"/>
        </w:types>
        <w:behaviors>
          <w:behavior w:val="content"/>
        </w:behaviors>
        <w:guid w:val="{3AED708E-CC94-4918-9CA7-C7B01A261AD9}"/>
      </w:docPartPr>
      <w:docPartBody>
        <w:p w:rsidR="00ED636C" w:rsidRDefault="008C24E6" w:rsidP="008C24E6">
          <w:pPr>
            <w:pStyle w:val="77B9D6C2F5FD498EB29DDC47C81AF4A61"/>
          </w:pPr>
          <w:r w:rsidRPr="000F4D94">
            <w:rPr>
              <w:rStyle w:val="Tekstzastpczy"/>
            </w:rPr>
            <w:t>Kliknij, aby wprowadzić datę.</w:t>
          </w:r>
        </w:p>
      </w:docPartBody>
    </w:docPart>
    <w:docPart>
      <w:docPartPr>
        <w:name w:val="93C0DACC25FD429F87F95B47F6E6C2EA"/>
        <w:category>
          <w:name w:val="Ogólne"/>
          <w:gallery w:val="placeholder"/>
        </w:category>
        <w:types>
          <w:type w:val="bbPlcHdr"/>
        </w:types>
        <w:behaviors>
          <w:behavior w:val="content"/>
        </w:behaviors>
        <w:guid w:val="{9CE12001-0041-48FC-B4F6-63E009132084}"/>
      </w:docPartPr>
      <w:docPartBody>
        <w:p w:rsidR="00ED636C" w:rsidRDefault="008C24E6" w:rsidP="008C24E6">
          <w:pPr>
            <w:pStyle w:val="93C0DACC25FD429F87F95B47F6E6C2EA1"/>
          </w:pPr>
          <w:r w:rsidRPr="000F4D94">
            <w:rPr>
              <w:rStyle w:val="Tekstzastpczy"/>
            </w:rPr>
            <w:t>Wybierz element.</w:t>
          </w:r>
        </w:p>
      </w:docPartBody>
    </w:docPart>
    <w:docPart>
      <w:docPartPr>
        <w:name w:val="2ADB392E2A214DFB826576BE1B15A193"/>
        <w:category>
          <w:name w:val="Ogólne"/>
          <w:gallery w:val="placeholder"/>
        </w:category>
        <w:types>
          <w:type w:val="bbPlcHdr"/>
        </w:types>
        <w:behaviors>
          <w:behavior w:val="content"/>
        </w:behaviors>
        <w:guid w:val="{50A71352-7F08-4ABD-8B58-2F17E473E69B}"/>
      </w:docPartPr>
      <w:docPartBody>
        <w:p w:rsidR="00ED636C" w:rsidRDefault="008C24E6" w:rsidP="008C24E6">
          <w:pPr>
            <w:pStyle w:val="2ADB392E2A214DFB826576BE1B15A1931"/>
          </w:pPr>
          <w:r>
            <w:rPr>
              <w:rStyle w:val="Tekstzastpczy"/>
            </w:rPr>
            <w:t>…</w:t>
          </w:r>
        </w:p>
      </w:docPartBody>
    </w:docPart>
    <w:docPart>
      <w:docPartPr>
        <w:name w:val="E18CEBE5B36941C89D9035CCB844B558"/>
        <w:category>
          <w:name w:val="Ogólne"/>
          <w:gallery w:val="placeholder"/>
        </w:category>
        <w:types>
          <w:type w:val="bbPlcHdr"/>
        </w:types>
        <w:behaviors>
          <w:behavior w:val="content"/>
        </w:behaviors>
        <w:guid w:val="{607D5A0F-1DCD-4A19-9846-5F6DC728440D}"/>
      </w:docPartPr>
      <w:docPartBody>
        <w:p w:rsidR="00ED636C" w:rsidRDefault="008C24E6" w:rsidP="008C24E6">
          <w:pPr>
            <w:pStyle w:val="E18CEBE5B36941C89D9035CCB844B5581"/>
          </w:pPr>
          <w:r>
            <w:rPr>
              <w:rStyle w:val="Tekstzastpczy"/>
            </w:rPr>
            <w:t>…</w:t>
          </w:r>
        </w:p>
      </w:docPartBody>
    </w:docPart>
    <w:docPart>
      <w:docPartPr>
        <w:name w:val="17B1289DE2954EE9A224BBA4D30FE07C"/>
        <w:category>
          <w:name w:val="Ogólne"/>
          <w:gallery w:val="placeholder"/>
        </w:category>
        <w:types>
          <w:type w:val="bbPlcHdr"/>
        </w:types>
        <w:behaviors>
          <w:behavior w:val="content"/>
        </w:behaviors>
        <w:guid w:val="{4F9CA6D7-85FA-4EE4-9BBB-F2C127D8A9A1}"/>
      </w:docPartPr>
      <w:docPartBody>
        <w:p w:rsidR="00ED636C" w:rsidRDefault="008C24E6" w:rsidP="008C24E6">
          <w:pPr>
            <w:pStyle w:val="17B1289DE2954EE9A224BBA4D30FE07C1"/>
          </w:pPr>
          <w:r>
            <w:rPr>
              <w:rStyle w:val="Tekstzastpczy"/>
            </w:rPr>
            <w:t>…</w:t>
          </w:r>
        </w:p>
      </w:docPartBody>
    </w:docPart>
    <w:docPart>
      <w:docPartPr>
        <w:name w:val="F428E8BF583F42AFAA7AC87161E58B2F"/>
        <w:category>
          <w:name w:val="Ogólne"/>
          <w:gallery w:val="placeholder"/>
        </w:category>
        <w:types>
          <w:type w:val="bbPlcHdr"/>
        </w:types>
        <w:behaviors>
          <w:behavior w:val="content"/>
        </w:behaviors>
        <w:guid w:val="{402934F6-6BE7-4B45-A0EB-5C87B092998A}"/>
      </w:docPartPr>
      <w:docPartBody>
        <w:p w:rsidR="00ED636C" w:rsidRDefault="008C24E6" w:rsidP="008C24E6">
          <w:pPr>
            <w:pStyle w:val="F428E8BF583F42AFAA7AC87161E58B2F1"/>
          </w:pPr>
          <w:r w:rsidRPr="000F4D94">
            <w:rPr>
              <w:rStyle w:val="Tekstzastpczy"/>
            </w:rPr>
            <w:t>Kliknij, aby wprowadzić datę.</w:t>
          </w:r>
        </w:p>
      </w:docPartBody>
    </w:docPart>
    <w:docPart>
      <w:docPartPr>
        <w:name w:val="D9EFE535F4024A0390030ADE5470A10C"/>
        <w:category>
          <w:name w:val="Ogólne"/>
          <w:gallery w:val="placeholder"/>
        </w:category>
        <w:types>
          <w:type w:val="bbPlcHdr"/>
        </w:types>
        <w:behaviors>
          <w:behavior w:val="content"/>
        </w:behaviors>
        <w:guid w:val="{C539E0EA-968C-4453-8BD2-ECC45519FADD}"/>
      </w:docPartPr>
      <w:docPartBody>
        <w:p w:rsidR="00ED636C" w:rsidRDefault="008C24E6" w:rsidP="008C24E6">
          <w:pPr>
            <w:pStyle w:val="D9EFE535F4024A0390030ADE5470A10C1"/>
          </w:pPr>
          <w:r w:rsidRPr="000F4D94">
            <w:rPr>
              <w:rStyle w:val="Tekstzastpczy"/>
            </w:rPr>
            <w:t>Wybierz element.</w:t>
          </w:r>
        </w:p>
      </w:docPartBody>
    </w:docPart>
    <w:docPart>
      <w:docPartPr>
        <w:name w:val="9AD54EEF5D444804B4D622DBE202A821"/>
        <w:category>
          <w:name w:val="Ogólne"/>
          <w:gallery w:val="placeholder"/>
        </w:category>
        <w:types>
          <w:type w:val="bbPlcHdr"/>
        </w:types>
        <w:behaviors>
          <w:behavior w:val="content"/>
        </w:behaviors>
        <w:guid w:val="{5229689C-69F8-48DC-9F03-840B1F9298D8}"/>
      </w:docPartPr>
      <w:docPartBody>
        <w:p w:rsidR="00ED636C" w:rsidRDefault="008C24E6" w:rsidP="008C24E6">
          <w:pPr>
            <w:pStyle w:val="9AD54EEF5D444804B4D622DBE202A8211"/>
          </w:pPr>
          <w:r>
            <w:rPr>
              <w:rStyle w:val="Tekstzastpczy"/>
            </w:rPr>
            <w:t>…</w:t>
          </w:r>
        </w:p>
      </w:docPartBody>
    </w:docPart>
    <w:docPart>
      <w:docPartPr>
        <w:name w:val="81CC0C7E5DD646E5946944DC2A7E55AC"/>
        <w:category>
          <w:name w:val="Ogólne"/>
          <w:gallery w:val="placeholder"/>
        </w:category>
        <w:types>
          <w:type w:val="bbPlcHdr"/>
        </w:types>
        <w:behaviors>
          <w:behavior w:val="content"/>
        </w:behaviors>
        <w:guid w:val="{78340499-1B62-4849-A586-366E4FC06273}"/>
      </w:docPartPr>
      <w:docPartBody>
        <w:p w:rsidR="00ED636C" w:rsidRDefault="008C24E6" w:rsidP="008C24E6">
          <w:pPr>
            <w:pStyle w:val="81CC0C7E5DD646E5946944DC2A7E55AC1"/>
          </w:pPr>
          <w:r>
            <w:rPr>
              <w:rStyle w:val="Tekstzastpczy"/>
            </w:rPr>
            <w:t>…</w:t>
          </w:r>
        </w:p>
      </w:docPartBody>
    </w:docPart>
    <w:docPart>
      <w:docPartPr>
        <w:name w:val="21E0735DD0F046CB9C464B89B5E14EA3"/>
        <w:category>
          <w:name w:val="Ogólne"/>
          <w:gallery w:val="placeholder"/>
        </w:category>
        <w:types>
          <w:type w:val="bbPlcHdr"/>
        </w:types>
        <w:behaviors>
          <w:behavior w:val="content"/>
        </w:behaviors>
        <w:guid w:val="{E2FE6250-7380-46BA-8851-E77783B45B82}"/>
      </w:docPartPr>
      <w:docPartBody>
        <w:p w:rsidR="00ED636C" w:rsidRDefault="008C24E6" w:rsidP="008C24E6">
          <w:pPr>
            <w:pStyle w:val="21E0735DD0F046CB9C464B89B5E14EA31"/>
          </w:pPr>
          <w:r>
            <w:rPr>
              <w:rStyle w:val="Tekstzastpczy"/>
            </w:rPr>
            <w:t>…</w:t>
          </w:r>
        </w:p>
      </w:docPartBody>
    </w:docPart>
    <w:docPart>
      <w:docPartPr>
        <w:name w:val="77503C71AB534232BB29D6E868C6BEC3"/>
        <w:category>
          <w:name w:val="Ogólne"/>
          <w:gallery w:val="placeholder"/>
        </w:category>
        <w:types>
          <w:type w:val="bbPlcHdr"/>
        </w:types>
        <w:behaviors>
          <w:behavior w:val="content"/>
        </w:behaviors>
        <w:guid w:val="{7B7A949A-E2B5-4FF1-98FD-05A9C1475455}"/>
      </w:docPartPr>
      <w:docPartBody>
        <w:p w:rsidR="00ED636C" w:rsidRDefault="008C24E6" w:rsidP="008C24E6">
          <w:pPr>
            <w:pStyle w:val="77503C71AB534232BB29D6E868C6BEC31"/>
          </w:pPr>
          <w:r>
            <w:rPr>
              <w:rStyle w:val="Tekstzastpczy"/>
            </w:rPr>
            <w:t>…</w:t>
          </w:r>
        </w:p>
      </w:docPartBody>
    </w:docPart>
    <w:docPart>
      <w:docPartPr>
        <w:name w:val="138B1A7622454167B3C5C1B52FE635F1"/>
        <w:category>
          <w:name w:val="Ogólne"/>
          <w:gallery w:val="placeholder"/>
        </w:category>
        <w:types>
          <w:type w:val="bbPlcHdr"/>
        </w:types>
        <w:behaviors>
          <w:behavior w:val="content"/>
        </w:behaviors>
        <w:guid w:val="{4F2BDF50-F79D-4A96-9F31-13F903F8F700}"/>
      </w:docPartPr>
      <w:docPartBody>
        <w:p w:rsidR="00ED636C" w:rsidRDefault="008C24E6" w:rsidP="008C24E6">
          <w:pPr>
            <w:pStyle w:val="138B1A7622454167B3C5C1B52FE635F11"/>
          </w:pPr>
          <w:r>
            <w:rPr>
              <w:rStyle w:val="Tekstzastpczy"/>
            </w:rPr>
            <w:t>…</w:t>
          </w:r>
        </w:p>
      </w:docPartBody>
    </w:docPart>
    <w:docPart>
      <w:docPartPr>
        <w:name w:val="1877223D35C54B978B99921CB105B620"/>
        <w:category>
          <w:name w:val="Ogólne"/>
          <w:gallery w:val="placeholder"/>
        </w:category>
        <w:types>
          <w:type w:val="bbPlcHdr"/>
        </w:types>
        <w:behaviors>
          <w:behavior w:val="content"/>
        </w:behaviors>
        <w:guid w:val="{8D392506-6335-43CF-920C-DFC57E260EB5}"/>
      </w:docPartPr>
      <w:docPartBody>
        <w:p w:rsidR="00ED636C" w:rsidRDefault="008C24E6" w:rsidP="008C24E6">
          <w:pPr>
            <w:pStyle w:val="1877223D35C54B978B99921CB105B6201"/>
          </w:pPr>
          <w:r w:rsidRPr="000F4D94">
            <w:rPr>
              <w:rStyle w:val="Tekstzastpczy"/>
            </w:rPr>
            <w:t>Kliknij, aby wprowadzić datę.</w:t>
          </w:r>
        </w:p>
      </w:docPartBody>
    </w:docPart>
    <w:docPart>
      <w:docPartPr>
        <w:name w:val="5CAA20FF5D6049898F83C69267DEAC4C"/>
        <w:category>
          <w:name w:val="Ogólne"/>
          <w:gallery w:val="placeholder"/>
        </w:category>
        <w:types>
          <w:type w:val="bbPlcHdr"/>
        </w:types>
        <w:behaviors>
          <w:behavior w:val="content"/>
        </w:behaviors>
        <w:guid w:val="{B9870D5D-C481-4405-8DD3-DB462C15A9E0}"/>
      </w:docPartPr>
      <w:docPartBody>
        <w:p w:rsidR="00ED636C" w:rsidRDefault="008C24E6" w:rsidP="008C24E6">
          <w:pPr>
            <w:pStyle w:val="5CAA20FF5D6049898F83C69267DEAC4C1"/>
          </w:pPr>
          <w:r w:rsidRPr="000F4D94">
            <w:rPr>
              <w:rStyle w:val="Tekstzastpczy"/>
            </w:rPr>
            <w:t>Wybierz element.</w:t>
          </w:r>
        </w:p>
      </w:docPartBody>
    </w:docPart>
    <w:docPart>
      <w:docPartPr>
        <w:name w:val="D2EE2205B63E433DB06D38BF381F06EF"/>
        <w:category>
          <w:name w:val="Ogólne"/>
          <w:gallery w:val="placeholder"/>
        </w:category>
        <w:types>
          <w:type w:val="bbPlcHdr"/>
        </w:types>
        <w:behaviors>
          <w:behavior w:val="content"/>
        </w:behaviors>
        <w:guid w:val="{E3359A65-09DF-4E2D-B748-83D3720013D5}"/>
      </w:docPartPr>
      <w:docPartBody>
        <w:p w:rsidR="00ED636C" w:rsidRDefault="008C24E6" w:rsidP="008C24E6">
          <w:pPr>
            <w:pStyle w:val="D2EE2205B63E433DB06D38BF381F06EF1"/>
          </w:pPr>
          <w:r>
            <w:rPr>
              <w:rStyle w:val="Tekstzastpczy"/>
            </w:rPr>
            <w:t>…</w:t>
          </w:r>
        </w:p>
      </w:docPartBody>
    </w:docPart>
    <w:docPart>
      <w:docPartPr>
        <w:name w:val="9D3D8957031F4BF7A0B48A0445B37369"/>
        <w:category>
          <w:name w:val="Ogólne"/>
          <w:gallery w:val="placeholder"/>
        </w:category>
        <w:types>
          <w:type w:val="bbPlcHdr"/>
        </w:types>
        <w:behaviors>
          <w:behavior w:val="content"/>
        </w:behaviors>
        <w:guid w:val="{C219989B-3897-463C-99EB-976154C3B1DB}"/>
      </w:docPartPr>
      <w:docPartBody>
        <w:p w:rsidR="00ED636C" w:rsidRDefault="008C24E6" w:rsidP="008C24E6">
          <w:pPr>
            <w:pStyle w:val="9D3D8957031F4BF7A0B48A0445B373691"/>
          </w:pPr>
          <w:r>
            <w:rPr>
              <w:rStyle w:val="Tekstzastpczy"/>
            </w:rPr>
            <w:t>…</w:t>
          </w:r>
        </w:p>
      </w:docPartBody>
    </w:docPart>
    <w:docPart>
      <w:docPartPr>
        <w:name w:val="7D11C112188546059836E74670E14AEE"/>
        <w:category>
          <w:name w:val="Ogólne"/>
          <w:gallery w:val="placeholder"/>
        </w:category>
        <w:types>
          <w:type w:val="bbPlcHdr"/>
        </w:types>
        <w:behaviors>
          <w:behavior w:val="content"/>
        </w:behaviors>
        <w:guid w:val="{82907B8C-8F07-4888-B0BD-2D2A66059B15}"/>
      </w:docPartPr>
      <w:docPartBody>
        <w:p w:rsidR="00ED636C" w:rsidRDefault="008C24E6" w:rsidP="008C24E6">
          <w:pPr>
            <w:pStyle w:val="7D11C112188546059836E74670E14AEE1"/>
          </w:pPr>
          <w:r>
            <w:rPr>
              <w:rStyle w:val="Tekstzastpczy"/>
            </w:rPr>
            <w:t>…</w:t>
          </w:r>
        </w:p>
      </w:docPartBody>
    </w:docPart>
    <w:docPart>
      <w:docPartPr>
        <w:name w:val="304DFFC3B659423CBBB5D3A609386607"/>
        <w:category>
          <w:name w:val="Ogólne"/>
          <w:gallery w:val="placeholder"/>
        </w:category>
        <w:types>
          <w:type w:val="bbPlcHdr"/>
        </w:types>
        <w:behaviors>
          <w:behavior w:val="content"/>
        </w:behaviors>
        <w:guid w:val="{8A852D7B-CB3F-48F3-93FE-E3942364E96A}"/>
      </w:docPartPr>
      <w:docPartBody>
        <w:p w:rsidR="00ED636C" w:rsidRDefault="008C24E6" w:rsidP="008C24E6">
          <w:pPr>
            <w:pStyle w:val="304DFFC3B659423CBBB5D3A6093866071"/>
          </w:pPr>
          <w:r>
            <w:rPr>
              <w:rStyle w:val="Tekstzastpczy"/>
            </w:rPr>
            <w:t>…</w:t>
          </w:r>
        </w:p>
      </w:docPartBody>
    </w:docPart>
    <w:docPart>
      <w:docPartPr>
        <w:name w:val="2A4A38FA1E2B46F699B0E2926AE48D30"/>
        <w:category>
          <w:name w:val="Ogólne"/>
          <w:gallery w:val="placeholder"/>
        </w:category>
        <w:types>
          <w:type w:val="bbPlcHdr"/>
        </w:types>
        <w:behaviors>
          <w:behavior w:val="content"/>
        </w:behaviors>
        <w:guid w:val="{901088BC-3B79-45D5-9EBA-D8885C805692}"/>
      </w:docPartPr>
      <w:docPartBody>
        <w:p w:rsidR="00ED636C" w:rsidRDefault="008C24E6" w:rsidP="008C24E6">
          <w:pPr>
            <w:pStyle w:val="2A4A38FA1E2B46F699B0E2926AE48D301"/>
          </w:pPr>
          <w:r>
            <w:rPr>
              <w:rStyle w:val="Tekstzastpczy"/>
            </w:rPr>
            <w:t>…</w:t>
          </w:r>
        </w:p>
      </w:docPartBody>
    </w:docPart>
    <w:docPart>
      <w:docPartPr>
        <w:name w:val="480CD71BAA264AA4B1157593CD18F400"/>
        <w:category>
          <w:name w:val="Ogólne"/>
          <w:gallery w:val="placeholder"/>
        </w:category>
        <w:types>
          <w:type w:val="bbPlcHdr"/>
        </w:types>
        <w:behaviors>
          <w:behavior w:val="content"/>
        </w:behaviors>
        <w:guid w:val="{B9596D90-4EBF-40BB-9C76-5F03ED980222}"/>
      </w:docPartPr>
      <w:docPartBody>
        <w:p w:rsidR="00ED636C" w:rsidRDefault="008C24E6" w:rsidP="008C24E6">
          <w:pPr>
            <w:pStyle w:val="480CD71BAA264AA4B1157593CD18F4001"/>
          </w:pPr>
          <w:r>
            <w:rPr>
              <w:rStyle w:val="Tekstzastpczy"/>
            </w:rPr>
            <w:t>…</w:t>
          </w:r>
        </w:p>
      </w:docPartBody>
    </w:docPart>
    <w:docPart>
      <w:docPartPr>
        <w:name w:val="C59D65FD6EC249299864A28F87340745"/>
        <w:category>
          <w:name w:val="Ogólne"/>
          <w:gallery w:val="placeholder"/>
        </w:category>
        <w:types>
          <w:type w:val="bbPlcHdr"/>
        </w:types>
        <w:behaviors>
          <w:behavior w:val="content"/>
        </w:behaviors>
        <w:guid w:val="{FC66FBD3-4002-475B-BEEB-8D2D359FCBF6}"/>
      </w:docPartPr>
      <w:docPartBody>
        <w:p w:rsidR="00ED636C" w:rsidRDefault="008C24E6" w:rsidP="008C24E6">
          <w:pPr>
            <w:pStyle w:val="C59D65FD6EC249299864A28F873407451"/>
          </w:pPr>
          <w:r>
            <w:rPr>
              <w:rStyle w:val="Tekstzastpczy"/>
            </w:rPr>
            <w:t>…</w:t>
          </w:r>
        </w:p>
      </w:docPartBody>
    </w:docPart>
    <w:docPart>
      <w:docPartPr>
        <w:name w:val="152F2BECA87E43A68A6B567210713B69"/>
        <w:category>
          <w:name w:val="Ogólne"/>
          <w:gallery w:val="placeholder"/>
        </w:category>
        <w:types>
          <w:type w:val="bbPlcHdr"/>
        </w:types>
        <w:behaviors>
          <w:behavior w:val="content"/>
        </w:behaviors>
        <w:guid w:val="{D36D9733-5BCD-483A-99F6-3FCB19B6BC4A}"/>
      </w:docPartPr>
      <w:docPartBody>
        <w:p w:rsidR="00ED636C" w:rsidRDefault="008C24E6" w:rsidP="008C24E6">
          <w:pPr>
            <w:pStyle w:val="152F2BECA87E43A68A6B567210713B691"/>
          </w:pPr>
          <w:r>
            <w:rPr>
              <w:rStyle w:val="Tekstzastpczy"/>
            </w:rPr>
            <w:t>…</w:t>
          </w:r>
        </w:p>
      </w:docPartBody>
    </w:docPart>
    <w:docPart>
      <w:docPartPr>
        <w:name w:val="9FAD224FB9C845B2BF82C3A6EF33923D"/>
        <w:category>
          <w:name w:val="Ogólne"/>
          <w:gallery w:val="placeholder"/>
        </w:category>
        <w:types>
          <w:type w:val="bbPlcHdr"/>
        </w:types>
        <w:behaviors>
          <w:behavior w:val="content"/>
        </w:behaviors>
        <w:guid w:val="{1A06A568-74DC-433C-AE70-FB95981D3A33}"/>
      </w:docPartPr>
      <w:docPartBody>
        <w:p w:rsidR="00ED636C" w:rsidRDefault="008C24E6" w:rsidP="008C24E6">
          <w:pPr>
            <w:pStyle w:val="9FAD224FB9C845B2BF82C3A6EF33923D2"/>
          </w:pPr>
          <w:r w:rsidRPr="000F4D94">
            <w:rPr>
              <w:rStyle w:val="Tekstzastpczy"/>
            </w:rPr>
            <w:t>Kliknij, aby wprowadzić datę.</w:t>
          </w:r>
        </w:p>
      </w:docPartBody>
    </w:docPart>
    <w:docPart>
      <w:docPartPr>
        <w:name w:val="7A1AB847BF124C3687589E63A1BD8B58"/>
        <w:category>
          <w:name w:val="Ogólne"/>
          <w:gallery w:val="placeholder"/>
        </w:category>
        <w:types>
          <w:type w:val="bbPlcHdr"/>
        </w:types>
        <w:behaviors>
          <w:behavior w:val="content"/>
        </w:behaviors>
        <w:guid w:val="{32A4103B-20BB-4378-8A94-5FA4DD28458E}"/>
      </w:docPartPr>
      <w:docPartBody>
        <w:p w:rsidR="00ED636C" w:rsidRDefault="008C24E6" w:rsidP="008C24E6">
          <w:pPr>
            <w:pStyle w:val="7A1AB847BF124C3687589E63A1BD8B582"/>
          </w:pPr>
          <w:r w:rsidRPr="000F4D94">
            <w:rPr>
              <w:rStyle w:val="Tekstzastpczy"/>
            </w:rPr>
            <w:t>Wybierz element.</w:t>
          </w:r>
        </w:p>
      </w:docPartBody>
    </w:docPart>
    <w:docPart>
      <w:docPartPr>
        <w:name w:val="1FB14627A84A4A7DA5D206316EFBA687"/>
        <w:category>
          <w:name w:val="Ogólne"/>
          <w:gallery w:val="placeholder"/>
        </w:category>
        <w:types>
          <w:type w:val="bbPlcHdr"/>
        </w:types>
        <w:behaviors>
          <w:behavior w:val="content"/>
        </w:behaviors>
        <w:guid w:val="{8028E906-0EB4-42F6-AFDC-A0F377EC9C0A}"/>
      </w:docPartPr>
      <w:docPartBody>
        <w:p w:rsidR="00ED636C" w:rsidRDefault="008C24E6" w:rsidP="008C24E6">
          <w:pPr>
            <w:pStyle w:val="1FB14627A84A4A7DA5D206316EFBA6872"/>
          </w:pPr>
          <w:r>
            <w:rPr>
              <w:rStyle w:val="Tekstzastpczy"/>
            </w:rPr>
            <w:t>…</w:t>
          </w:r>
        </w:p>
      </w:docPartBody>
    </w:docPart>
    <w:docPart>
      <w:docPartPr>
        <w:name w:val="B40D5137AA5E4A72913DFBBD21E08032"/>
        <w:category>
          <w:name w:val="Ogólne"/>
          <w:gallery w:val="placeholder"/>
        </w:category>
        <w:types>
          <w:type w:val="bbPlcHdr"/>
        </w:types>
        <w:behaviors>
          <w:behavior w:val="content"/>
        </w:behaviors>
        <w:guid w:val="{3319D6B4-392C-4AE6-A543-C115B10034BE}"/>
      </w:docPartPr>
      <w:docPartBody>
        <w:p w:rsidR="00ED636C" w:rsidRDefault="008C24E6" w:rsidP="008C24E6">
          <w:pPr>
            <w:pStyle w:val="B40D5137AA5E4A72913DFBBD21E080322"/>
          </w:pPr>
          <w:r>
            <w:rPr>
              <w:rStyle w:val="Tekstzastpczy"/>
            </w:rPr>
            <w:t>…</w:t>
          </w:r>
        </w:p>
      </w:docPartBody>
    </w:docPart>
    <w:docPart>
      <w:docPartPr>
        <w:name w:val="457C7BEE168149A8ACE469525CFFFFB3"/>
        <w:category>
          <w:name w:val="Ogólne"/>
          <w:gallery w:val="placeholder"/>
        </w:category>
        <w:types>
          <w:type w:val="bbPlcHdr"/>
        </w:types>
        <w:behaviors>
          <w:behavior w:val="content"/>
        </w:behaviors>
        <w:guid w:val="{87702EB9-C311-43F7-95FD-92869BA91069}"/>
      </w:docPartPr>
      <w:docPartBody>
        <w:p w:rsidR="00ED636C" w:rsidRDefault="008C24E6" w:rsidP="008C24E6">
          <w:pPr>
            <w:pStyle w:val="457C7BEE168149A8ACE469525CFFFFB32"/>
          </w:pPr>
          <w:r>
            <w:rPr>
              <w:rStyle w:val="Tekstzastpczy"/>
            </w:rPr>
            <w:t>…</w:t>
          </w:r>
        </w:p>
      </w:docPartBody>
    </w:docPart>
    <w:docPart>
      <w:docPartPr>
        <w:name w:val="969B5C0DAA934433BDEC8A2C8CC8BFD2"/>
        <w:category>
          <w:name w:val="Ogólne"/>
          <w:gallery w:val="placeholder"/>
        </w:category>
        <w:types>
          <w:type w:val="bbPlcHdr"/>
        </w:types>
        <w:behaviors>
          <w:behavior w:val="content"/>
        </w:behaviors>
        <w:guid w:val="{A26F0D35-3819-4FCF-92EF-5C5C883336FD}"/>
      </w:docPartPr>
      <w:docPartBody>
        <w:p w:rsidR="00ED636C" w:rsidRDefault="008C24E6" w:rsidP="008C24E6">
          <w:pPr>
            <w:pStyle w:val="969B5C0DAA934433BDEC8A2C8CC8BFD22"/>
          </w:pPr>
          <w:r w:rsidRPr="000F4D94">
            <w:rPr>
              <w:rStyle w:val="Tekstzastpczy"/>
            </w:rPr>
            <w:t>Kliknij, aby wprowadzić datę.</w:t>
          </w:r>
        </w:p>
      </w:docPartBody>
    </w:docPart>
    <w:docPart>
      <w:docPartPr>
        <w:name w:val="BDAB8EDC8D174F2E8EF9F11AF6FAC9A7"/>
        <w:category>
          <w:name w:val="Ogólne"/>
          <w:gallery w:val="placeholder"/>
        </w:category>
        <w:types>
          <w:type w:val="bbPlcHdr"/>
        </w:types>
        <w:behaviors>
          <w:behavior w:val="content"/>
        </w:behaviors>
        <w:guid w:val="{A66D31A9-0ED0-4ECA-AABB-A7DE9D8A4FD1}"/>
      </w:docPartPr>
      <w:docPartBody>
        <w:p w:rsidR="008C24E6" w:rsidRDefault="008C24E6" w:rsidP="008C24E6">
          <w:pPr>
            <w:pStyle w:val="BDAB8EDC8D174F2E8EF9F11AF6FAC9A72"/>
          </w:pPr>
          <w:r w:rsidRPr="000F4D94">
            <w:rPr>
              <w:rStyle w:val="Tekstzastpczy"/>
            </w:rPr>
            <w:t>Kliknij, aby wprowadzić datę.</w:t>
          </w:r>
        </w:p>
      </w:docPartBody>
    </w:docPart>
    <w:docPart>
      <w:docPartPr>
        <w:name w:val="BAA2D565F72846CBB4C94C53EBB37572"/>
        <w:category>
          <w:name w:val="Ogólne"/>
          <w:gallery w:val="placeholder"/>
        </w:category>
        <w:types>
          <w:type w:val="bbPlcHdr"/>
        </w:types>
        <w:behaviors>
          <w:behavior w:val="content"/>
        </w:behaviors>
        <w:guid w:val="{6AD7100D-51DD-4FF4-8132-616ECAA8EE3D}"/>
      </w:docPartPr>
      <w:docPartBody>
        <w:p w:rsidR="008C24E6" w:rsidRDefault="008C24E6" w:rsidP="008C24E6">
          <w:pPr>
            <w:pStyle w:val="BAA2D565F72846CBB4C94C53EBB375722"/>
          </w:pPr>
          <w:r w:rsidRPr="000F4D94">
            <w:rPr>
              <w:rStyle w:val="Tekstzastpczy"/>
            </w:rPr>
            <w:t>Kliknij, aby wprowadzić datę.</w:t>
          </w:r>
        </w:p>
      </w:docPartBody>
    </w:docPart>
    <w:docPart>
      <w:docPartPr>
        <w:name w:val="5662FB7FA8AD4229A1C62A864C0769BA"/>
        <w:category>
          <w:name w:val="Ogólne"/>
          <w:gallery w:val="placeholder"/>
        </w:category>
        <w:types>
          <w:type w:val="bbPlcHdr"/>
        </w:types>
        <w:behaviors>
          <w:behavior w:val="content"/>
        </w:behaviors>
        <w:guid w:val="{A23BA649-BEC5-4D6F-A564-D767E5BEA208}"/>
      </w:docPartPr>
      <w:docPartBody>
        <w:p w:rsidR="008C24E6" w:rsidRDefault="008C24E6" w:rsidP="008C24E6">
          <w:pPr>
            <w:pStyle w:val="5662FB7FA8AD4229A1C62A864C0769BA2"/>
          </w:pPr>
          <w:r w:rsidRPr="000F4D94">
            <w:rPr>
              <w:rStyle w:val="Tekstzastpczy"/>
            </w:rPr>
            <w:t>Kliknij, aby wprowadzić datę.</w:t>
          </w:r>
        </w:p>
      </w:docPartBody>
    </w:docPart>
    <w:docPart>
      <w:docPartPr>
        <w:name w:val="DEAF3D66E6EF472798D86F9B552319A7"/>
        <w:category>
          <w:name w:val="Ogólne"/>
          <w:gallery w:val="placeholder"/>
        </w:category>
        <w:types>
          <w:type w:val="bbPlcHdr"/>
        </w:types>
        <w:behaviors>
          <w:behavior w:val="content"/>
        </w:behaviors>
        <w:guid w:val="{922CA9ED-8F7C-4950-8851-4F37E6F0CD71}"/>
      </w:docPartPr>
      <w:docPartBody>
        <w:p w:rsidR="008C24E6" w:rsidRDefault="008C24E6" w:rsidP="008C24E6">
          <w:pPr>
            <w:pStyle w:val="DEAF3D66E6EF472798D86F9B552319A72"/>
          </w:pPr>
          <w:r w:rsidRPr="000F4D94">
            <w:rPr>
              <w:rStyle w:val="Tekstzastpczy"/>
            </w:rPr>
            <w:t>Wybierz element.</w:t>
          </w:r>
        </w:p>
      </w:docPartBody>
    </w:docPart>
    <w:docPart>
      <w:docPartPr>
        <w:name w:val="32D5BCD1F89446DEB1992B680FCAFBD3"/>
        <w:category>
          <w:name w:val="Ogólne"/>
          <w:gallery w:val="placeholder"/>
        </w:category>
        <w:types>
          <w:type w:val="bbPlcHdr"/>
        </w:types>
        <w:behaviors>
          <w:behavior w:val="content"/>
        </w:behaviors>
        <w:guid w:val="{39F6AFB1-3902-45DF-8934-84247B2E10B4}"/>
      </w:docPartPr>
      <w:docPartBody>
        <w:p w:rsidR="008C24E6" w:rsidRDefault="008C24E6" w:rsidP="008C24E6">
          <w:pPr>
            <w:pStyle w:val="32D5BCD1F89446DEB1992B680FCAFBD32"/>
          </w:pPr>
          <w:r>
            <w:rPr>
              <w:rStyle w:val="Tekstzastpczy"/>
            </w:rPr>
            <w:t>…</w:t>
          </w:r>
        </w:p>
      </w:docPartBody>
    </w:docPart>
    <w:docPart>
      <w:docPartPr>
        <w:name w:val="D40760A1E06D4DCE9C4064FC40475164"/>
        <w:category>
          <w:name w:val="Ogólne"/>
          <w:gallery w:val="placeholder"/>
        </w:category>
        <w:types>
          <w:type w:val="bbPlcHdr"/>
        </w:types>
        <w:behaviors>
          <w:behavior w:val="content"/>
        </w:behaviors>
        <w:guid w:val="{E0BD078C-7DA1-4EEA-A922-6F795805AA9C}"/>
      </w:docPartPr>
      <w:docPartBody>
        <w:p w:rsidR="008C24E6" w:rsidRDefault="008C24E6" w:rsidP="008C24E6">
          <w:pPr>
            <w:pStyle w:val="D40760A1E06D4DCE9C4064FC404751642"/>
          </w:pPr>
          <w:r>
            <w:rPr>
              <w:rStyle w:val="Tekstzastpczy"/>
            </w:rPr>
            <w:t>…</w:t>
          </w:r>
        </w:p>
      </w:docPartBody>
    </w:docPart>
    <w:docPart>
      <w:docPartPr>
        <w:name w:val="9F7CC2265A79480E87D83F9838E50B35"/>
        <w:category>
          <w:name w:val="Ogólne"/>
          <w:gallery w:val="placeholder"/>
        </w:category>
        <w:types>
          <w:type w:val="bbPlcHdr"/>
        </w:types>
        <w:behaviors>
          <w:behavior w:val="content"/>
        </w:behaviors>
        <w:guid w:val="{E28FCEF9-E4C4-4198-A7D5-F9FA1BFEC332}"/>
      </w:docPartPr>
      <w:docPartBody>
        <w:p w:rsidR="008C24E6" w:rsidRDefault="008C24E6" w:rsidP="008C24E6">
          <w:pPr>
            <w:pStyle w:val="9F7CC2265A79480E87D83F9838E50B352"/>
          </w:pPr>
          <w:r>
            <w:rPr>
              <w:rStyle w:val="Tekstzastpczy"/>
            </w:rPr>
            <w:t>…</w:t>
          </w:r>
        </w:p>
      </w:docPartBody>
    </w:docPart>
    <w:docPart>
      <w:docPartPr>
        <w:name w:val="443EBB8FFBEF4DA1839D570ABB99CA40"/>
        <w:category>
          <w:name w:val="Ogólne"/>
          <w:gallery w:val="placeholder"/>
        </w:category>
        <w:types>
          <w:type w:val="bbPlcHdr"/>
        </w:types>
        <w:behaviors>
          <w:behavior w:val="content"/>
        </w:behaviors>
        <w:guid w:val="{1A64E782-1309-4509-AB0E-30D9153CA319}"/>
      </w:docPartPr>
      <w:docPartBody>
        <w:p w:rsidR="008C24E6" w:rsidRDefault="008C24E6" w:rsidP="008C24E6">
          <w:pPr>
            <w:pStyle w:val="443EBB8FFBEF4DA1839D570ABB99CA402"/>
          </w:pPr>
          <w:r>
            <w:rPr>
              <w:rStyle w:val="Tekstzastpczy"/>
            </w:rPr>
            <w:t>…</w:t>
          </w:r>
        </w:p>
      </w:docPartBody>
    </w:docPart>
    <w:docPart>
      <w:docPartPr>
        <w:name w:val="574C22BAD6C3434384A98E49331074BD"/>
        <w:category>
          <w:name w:val="Ogólne"/>
          <w:gallery w:val="placeholder"/>
        </w:category>
        <w:types>
          <w:type w:val="bbPlcHdr"/>
        </w:types>
        <w:behaviors>
          <w:behavior w:val="content"/>
        </w:behaviors>
        <w:guid w:val="{D696C059-0C88-4532-ACAC-CA052D77A57D}"/>
      </w:docPartPr>
      <w:docPartBody>
        <w:p w:rsidR="008C24E6" w:rsidRDefault="008C24E6" w:rsidP="008C24E6">
          <w:pPr>
            <w:pStyle w:val="574C22BAD6C3434384A98E49331074BD2"/>
          </w:pPr>
          <w:r>
            <w:rPr>
              <w:rStyle w:val="Tekstzastpczy"/>
            </w:rPr>
            <w:t>…</w:t>
          </w:r>
        </w:p>
      </w:docPartBody>
    </w:docPart>
    <w:docPart>
      <w:docPartPr>
        <w:name w:val="BC7449CAFB3C49929961DA48154C14FE"/>
        <w:category>
          <w:name w:val="Ogólne"/>
          <w:gallery w:val="placeholder"/>
        </w:category>
        <w:types>
          <w:type w:val="bbPlcHdr"/>
        </w:types>
        <w:behaviors>
          <w:behavior w:val="content"/>
        </w:behaviors>
        <w:guid w:val="{3413E37C-805D-4DFB-82D7-8A7342CB7948}"/>
      </w:docPartPr>
      <w:docPartBody>
        <w:p w:rsidR="008C24E6" w:rsidRDefault="008C24E6" w:rsidP="008C24E6">
          <w:pPr>
            <w:pStyle w:val="BC7449CAFB3C49929961DA48154C14FE2"/>
          </w:pPr>
          <w:r>
            <w:rPr>
              <w:rStyle w:val="Tekstzastpczy"/>
            </w:rPr>
            <w:t>…</w:t>
          </w:r>
        </w:p>
      </w:docPartBody>
    </w:docPart>
    <w:docPart>
      <w:docPartPr>
        <w:name w:val="B007B561B9184138BD92B09EDD2C7616"/>
        <w:category>
          <w:name w:val="Ogólne"/>
          <w:gallery w:val="placeholder"/>
        </w:category>
        <w:types>
          <w:type w:val="bbPlcHdr"/>
        </w:types>
        <w:behaviors>
          <w:behavior w:val="content"/>
        </w:behaviors>
        <w:guid w:val="{F99F2441-0998-4112-AEA6-A6F20D610AD1}"/>
      </w:docPartPr>
      <w:docPartBody>
        <w:p w:rsidR="008C24E6" w:rsidRDefault="008C24E6" w:rsidP="008C24E6">
          <w:pPr>
            <w:pStyle w:val="B007B561B9184138BD92B09EDD2C76162"/>
          </w:pPr>
          <w:r>
            <w:rPr>
              <w:rStyle w:val="Tekstzastpczy"/>
            </w:rPr>
            <w:t>…</w:t>
          </w:r>
        </w:p>
      </w:docPartBody>
    </w:docPart>
    <w:docPart>
      <w:docPartPr>
        <w:name w:val="4D5114118E2F4C579C88343723CAE299"/>
        <w:category>
          <w:name w:val="Ogólne"/>
          <w:gallery w:val="placeholder"/>
        </w:category>
        <w:types>
          <w:type w:val="bbPlcHdr"/>
        </w:types>
        <w:behaviors>
          <w:behavior w:val="content"/>
        </w:behaviors>
        <w:guid w:val="{D782266B-3691-473C-B673-E95FE7F57FDA}"/>
      </w:docPartPr>
      <w:docPartBody>
        <w:p w:rsidR="008C24E6" w:rsidRDefault="008C24E6" w:rsidP="008C24E6">
          <w:pPr>
            <w:pStyle w:val="4D5114118E2F4C579C88343723CAE2992"/>
          </w:pPr>
          <w:r>
            <w:rPr>
              <w:rStyle w:val="Tekstzastpczy"/>
            </w:rPr>
            <w:t>…</w:t>
          </w:r>
        </w:p>
      </w:docPartBody>
    </w:docPart>
    <w:docPart>
      <w:docPartPr>
        <w:name w:val="F842B01E862946109C3879C08907DD8D"/>
        <w:category>
          <w:name w:val="Ogólne"/>
          <w:gallery w:val="placeholder"/>
        </w:category>
        <w:types>
          <w:type w:val="bbPlcHdr"/>
        </w:types>
        <w:behaviors>
          <w:behavior w:val="content"/>
        </w:behaviors>
        <w:guid w:val="{6B397769-C241-44E2-A769-169836A107F0}"/>
      </w:docPartPr>
      <w:docPartBody>
        <w:p w:rsidR="008C24E6" w:rsidRDefault="008C24E6" w:rsidP="008C24E6">
          <w:pPr>
            <w:pStyle w:val="F842B01E862946109C3879C08907DD8D2"/>
          </w:pPr>
          <w:r>
            <w:rPr>
              <w:rStyle w:val="Tekstzastpczy"/>
            </w:rPr>
            <w:t>…</w:t>
          </w:r>
        </w:p>
      </w:docPartBody>
    </w:docPart>
    <w:docPart>
      <w:docPartPr>
        <w:name w:val="3F9E1C5DE5F84B57B4C1A6C79ADF5D2D"/>
        <w:category>
          <w:name w:val="Ogólne"/>
          <w:gallery w:val="placeholder"/>
        </w:category>
        <w:types>
          <w:type w:val="bbPlcHdr"/>
        </w:types>
        <w:behaviors>
          <w:behavior w:val="content"/>
        </w:behaviors>
        <w:guid w:val="{64FEF9FA-8AB0-4DDA-8FB4-8EF4DD1E1392}"/>
      </w:docPartPr>
      <w:docPartBody>
        <w:p w:rsidR="008C24E6" w:rsidRDefault="008C24E6" w:rsidP="008C24E6">
          <w:pPr>
            <w:pStyle w:val="3F9E1C5DE5F84B57B4C1A6C79ADF5D2D2"/>
          </w:pPr>
          <w:r>
            <w:rPr>
              <w:rStyle w:val="Tekstzastpczy"/>
            </w:rPr>
            <w:t>…</w:t>
          </w:r>
        </w:p>
      </w:docPartBody>
    </w:docPart>
    <w:docPart>
      <w:docPartPr>
        <w:name w:val="7863107F8AE948EAA14790352946E160"/>
        <w:category>
          <w:name w:val="Ogólne"/>
          <w:gallery w:val="placeholder"/>
        </w:category>
        <w:types>
          <w:type w:val="bbPlcHdr"/>
        </w:types>
        <w:behaviors>
          <w:behavior w:val="content"/>
        </w:behaviors>
        <w:guid w:val="{DD366BC7-B2AA-4845-AB88-54B9A879F74A}"/>
      </w:docPartPr>
      <w:docPartBody>
        <w:p w:rsidR="008C24E6" w:rsidRDefault="008C24E6" w:rsidP="008C24E6">
          <w:pPr>
            <w:pStyle w:val="7863107F8AE948EAA14790352946E1602"/>
          </w:pPr>
          <w:r w:rsidRPr="000F4D94">
            <w:rPr>
              <w:rStyle w:val="Tekstzastpczy"/>
            </w:rPr>
            <w:t>Kliknij, aby wprowadzić datę.</w:t>
          </w:r>
        </w:p>
      </w:docPartBody>
    </w:docPart>
    <w:docPart>
      <w:docPartPr>
        <w:name w:val="2943CCF8EAF740E58F9AE88B1CA612AA"/>
        <w:category>
          <w:name w:val="Ogólne"/>
          <w:gallery w:val="placeholder"/>
        </w:category>
        <w:types>
          <w:type w:val="bbPlcHdr"/>
        </w:types>
        <w:behaviors>
          <w:behavior w:val="content"/>
        </w:behaviors>
        <w:guid w:val="{C4FE08AA-8305-4AD3-B4E4-ECBC7A47E253}"/>
      </w:docPartPr>
      <w:docPartBody>
        <w:p w:rsidR="008C24E6" w:rsidRDefault="008C24E6" w:rsidP="008C24E6">
          <w:pPr>
            <w:pStyle w:val="2943CCF8EAF740E58F9AE88B1CA612AA2"/>
          </w:pPr>
          <w:r w:rsidRPr="000F4D94">
            <w:rPr>
              <w:rStyle w:val="Tekstzastpczy"/>
            </w:rPr>
            <w:t>Kliknij, aby wprowadzić datę.</w:t>
          </w:r>
        </w:p>
      </w:docPartBody>
    </w:docPart>
    <w:docPart>
      <w:docPartPr>
        <w:name w:val="049C3BAD9E6E41FFA60F0B3AA753F7FA"/>
        <w:category>
          <w:name w:val="Ogólne"/>
          <w:gallery w:val="placeholder"/>
        </w:category>
        <w:types>
          <w:type w:val="bbPlcHdr"/>
        </w:types>
        <w:behaviors>
          <w:behavior w:val="content"/>
        </w:behaviors>
        <w:guid w:val="{532613CF-FF18-4755-A87F-0118703BFC4F}"/>
      </w:docPartPr>
      <w:docPartBody>
        <w:p w:rsidR="008C24E6" w:rsidRDefault="008C24E6" w:rsidP="008C24E6">
          <w:pPr>
            <w:pStyle w:val="049C3BAD9E6E41FFA60F0B3AA753F7FA2"/>
          </w:pPr>
          <w:r w:rsidRPr="000F4D94">
            <w:rPr>
              <w:rStyle w:val="Tekstzastpczy"/>
            </w:rPr>
            <w:t>Kliknij, aby wprowadzić datę.</w:t>
          </w:r>
        </w:p>
      </w:docPartBody>
    </w:docPart>
    <w:docPart>
      <w:docPartPr>
        <w:name w:val="D9E79FF4462F4C4B933D09A8FE9A6BC8"/>
        <w:category>
          <w:name w:val="Ogólne"/>
          <w:gallery w:val="placeholder"/>
        </w:category>
        <w:types>
          <w:type w:val="bbPlcHdr"/>
        </w:types>
        <w:behaviors>
          <w:behavior w:val="content"/>
        </w:behaviors>
        <w:guid w:val="{497059AB-99B5-4DC7-A8BA-86EEE758022B}"/>
      </w:docPartPr>
      <w:docPartBody>
        <w:p w:rsidR="008C24E6" w:rsidRDefault="008C24E6" w:rsidP="008C24E6">
          <w:pPr>
            <w:pStyle w:val="D9E79FF4462F4C4B933D09A8FE9A6BC82"/>
          </w:pPr>
          <w:r w:rsidRPr="000F4D94">
            <w:rPr>
              <w:rStyle w:val="Tekstzastpczy"/>
            </w:rPr>
            <w:t>Kliknij, aby wprowadzić datę.</w:t>
          </w:r>
        </w:p>
      </w:docPartBody>
    </w:docPart>
    <w:docPart>
      <w:docPartPr>
        <w:name w:val="03D78DAFF74A40B09299D3B57F4CAFBE"/>
        <w:category>
          <w:name w:val="Ogólne"/>
          <w:gallery w:val="placeholder"/>
        </w:category>
        <w:types>
          <w:type w:val="bbPlcHdr"/>
        </w:types>
        <w:behaviors>
          <w:behavior w:val="content"/>
        </w:behaviors>
        <w:guid w:val="{BBD770E9-E1A5-4CD9-94F6-9B5ADA425794}"/>
      </w:docPartPr>
      <w:docPartBody>
        <w:p w:rsidR="008C24E6" w:rsidRDefault="008C24E6" w:rsidP="008C24E6">
          <w:pPr>
            <w:pStyle w:val="03D78DAFF74A40B09299D3B57F4CAFBE2"/>
          </w:pPr>
          <w:r w:rsidRPr="000F4D94">
            <w:rPr>
              <w:rStyle w:val="Tekstzastpczy"/>
            </w:rPr>
            <w:t>Wybierz element.</w:t>
          </w:r>
        </w:p>
      </w:docPartBody>
    </w:docPart>
    <w:docPart>
      <w:docPartPr>
        <w:name w:val="3CA10E157D824A1CA68323C91EBEC233"/>
        <w:category>
          <w:name w:val="Ogólne"/>
          <w:gallery w:val="placeholder"/>
        </w:category>
        <w:types>
          <w:type w:val="bbPlcHdr"/>
        </w:types>
        <w:behaviors>
          <w:behavior w:val="content"/>
        </w:behaviors>
        <w:guid w:val="{A93559BE-725B-4D3D-A2B8-2D79D2980F51}"/>
      </w:docPartPr>
      <w:docPartBody>
        <w:p w:rsidR="008C24E6" w:rsidRDefault="008C24E6" w:rsidP="008C24E6">
          <w:pPr>
            <w:pStyle w:val="3CA10E157D824A1CA68323C91EBEC2332"/>
          </w:pPr>
          <w:r w:rsidRPr="000F4D94">
            <w:rPr>
              <w:rStyle w:val="Tekstzastpczy"/>
            </w:rPr>
            <w:t>Kliknij, aby wprowadzić datę.</w:t>
          </w:r>
        </w:p>
      </w:docPartBody>
    </w:docPart>
    <w:docPart>
      <w:docPartPr>
        <w:name w:val="E647E8F12EDB43808AEC9AE826D76129"/>
        <w:category>
          <w:name w:val="Ogólne"/>
          <w:gallery w:val="placeholder"/>
        </w:category>
        <w:types>
          <w:type w:val="bbPlcHdr"/>
        </w:types>
        <w:behaviors>
          <w:behavior w:val="content"/>
        </w:behaviors>
        <w:guid w:val="{C5A3B69E-F196-4364-B2F0-47DBEA24A882}"/>
      </w:docPartPr>
      <w:docPartBody>
        <w:p w:rsidR="008C24E6" w:rsidRDefault="008C24E6" w:rsidP="008C24E6">
          <w:pPr>
            <w:pStyle w:val="E647E8F12EDB43808AEC9AE826D761292"/>
          </w:pPr>
          <w:r w:rsidRPr="000F4D94">
            <w:rPr>
              <w:rStyle w:val="Tekstzastpczy"/>
            </w:rPr>
            <w:t>Wybierz element.</w:t>
          </w:r>
        </w:p>
      </w:docPartBody>
    </w:docPart>
    <w:docPart>
      <w:docPartPr>
        <w:name w:val="13D0D7DB384640A28B3DEB75798FD332"/>
        <w:category>
          <w:name w:val="Ogólne"/>
          <w:gallery w:val="placeholder"/>
        </w:category>
        <w:types>
          <w:type w:val="bbPlcHdr"/>
        </w:types>
        <w:behaviors>
          <w:behavior w:val="content"/>
        </w:behaviors>
        <w:guid w:val="{CE4BABE6-F929-456B-A451-D0B9DD3ACC29}"/>
      </w:docPartPr>
      <w:docPartBody>
        <w:p w:rsidR="008C24E6" w:rsidRDefault="008C24E6" w:rsidP="008C24E6">
          <w:pPr>
            <w:pStyle w:val="13D0D7DB384640A28B3DEB75798FD3322"/>
          </w:pPr>
          <w:r>
            <w:rPr>
              <w:rStyle w:val="Tekstzastpczy"/>
            </w:rPr>
            <w:t>…</w:t>
          </w:r>
        </w:p>
      </w:docPartBody>
    </w:docPart>
    <w:docPart>
      <w:docPartPr>
        <w:name w:val="B686F90F52554343B4BF4219463CF9E7"/>
        <w:category>
          <w:name w:val="Ogólne"/>
          <w:gallery w:val="placeholder"/>
        </w:category>
        <w:types>
          <w:type w:val="bbPlcHdr"/>
        </w:types>
        <w:behaviors>
          <w:behavior w:val="content"/>
        </w:behaviors>
        <w:guid w:val="{EC07B1D3-A973-458A-98A3-6603A6D69878}"/>
      </w:docPartPr>
      <w:docPartBody>
        <w:p w:rsidR="008C24E6" w:rsidRDefault="008C24E6" w:rsidP="008C24E6">
          <w:pPr>
            <w:pStyle w:val="B686F90F52554343B4BF4219463CF9E72"/>
          </w:pPr>
          <w:r>
            <w:rPr>
              <w:rStyle w:val="Tekstzastpczy"/>
            </w:rPr>
            <w:t>…</w:t>
          </w:r>
        </w:p>
      </w:docPartBody>
    </w:docPart>
    <w:docPart>
      <w:docPartPr>
        <w:name w:val="591C9D138B0E4DA089D9FA9B8922C2D5"/>
        <w:category>
          <w:name w:val="Ogólne"/>
          <w:gallery w:val="placeholder"/>
        </w:category>
        <w:types>
          <w:type w:val="bbPlcHdr"/>
        </w:types>
        <w:behaviors>
          <w:behavior w:val="content"/>
        </w:behaviors>
        <w:guid w:val="{EEE09248-0913-45C6-8C6C-36F2A1BD14F7}"/>
      </w:docPartPr>
      <w:docPartBody>
        <w:p w:rsidR="008C24E6" w:rsidRDefault="008C24E6" w:rsidP="008C24E6">
          <w:pPr>
            <w:pStyle w:val="591C9D138B0E4DA089D9FA9B8922C2D52"/>
          </w:pPr>
          <w:r>
            <w:rPr>
              <w:rStyle w:val="Tekstzastpczy"/>
            </w:rPr>
            <w:t>…</w:t>
          </w:r>
        </w:p>
      </w:docPartBody>
    </w:docPart>
    <w:docPart>
      <w:docPartPr>
        <w:name w:val="2792B7F2B90B4853BB492EAC9C46235F"/>
        <w:category>
          <w:name w:val="Ogólne"/>
          <w:gallery w:val="placeholder"/>
        </w:category>
        <w:types>
          <w:type w:val="bbPlcHdr"/>
        </w:types>
        <w:behaviors>
          <w:behavior w:val="content"/>
        </w:behaviors>
        <w:guid w:val="{C482DAEF-FEFD-4DF0-81EB-AD7655A11C93}"/>
      </w:docPartPr>
      <w:docPartBody>
        <w:p w:rsidR="008C24E6" w:rsidRDefault="008C24E6" w:rsidP="008C24E6">
          <w:pPr>
            <w:pStyle w:val="2792B7F2B90B4853BB492EAC9C46235F1"/>
          </w:pPr>
          <w:r w:rsidRPr="00A979DD">
            <w:rPr>
              <w:rStyle w:val="Tekstzastpczy"/>
            </w:rPr>
            <w:t>Kliknij, aby wprowadzić datę.</w:t>
          </w:r>
        </w:p>
      </w:docPartBody>
    </w:docPart>
    <w:docPart>
      <w:docPartPr>
        <w:name w:val="572F1B40C8BA43C2A2D8393905A810A4"/>
        <w:category>
          <w:name w:val="Ogólne"/>
          <w:gallery w:val="placeholder"/>
        </w:category>
        <w:types>
          <w:type w:val="bbPlcHdr"/>
        </w:types>
        <w:behaviors>
          <w:behavior w:val="content"/>
        </w:behaviors>
        <w:guid w:val="{FB729903-D4E0-46DC-9D89-A30C51381519}"/>
      </w:docPartPr>
      <w:docPartBody>
        <w:p w:rsidR="008C24E6" w:rsidRDefault="008C24E6" w:rsidP="008C24E6">
          <w:pPr>
            <w:pStyle w:val="572F1B40C8BA43C2A2D8393905A810A41"/>
          </w:pPr>
          <w:r>
            <w:rPr>
              <w:rStyle w:val="Tekstzastpczy"/>
            </w:rPr>
            <w:t>…</w:t>
          </w:r>
        </w:p>
      </w:docPartBody>
    </w:docPart>
    <w:docPart>
      <w:docPartPr>
        <w:name w:val="721F93BE212042678CF8B7A5F5C6A373"/>
        <w:category>
          <w:name w:val="Ogólne"/>
          <w:gallery w:val="placeholder"/>
        </w:category>
        <w:types>
          <w:type w:val="bbPlcHdr"/>
        </w:types>
        <w:behaviors>
          <w:behavior w:val="content"/>
        </w:behaviors>
        <w:guid w:val="{6A8A347B-6F74-4436-BA37-5800C34EF8D0}"/>
      </w:docPartPr>
      <w:docPartBody>
        <w:p w:rsidR="008C24E6" w:rsidRDefault="008C24E6" w:rsidP="008C24E6">
          <w:pPr>
            <w:pStyle w:val="721F93BE212042678CF8B7A5F5C6A3731"/>
          </w:pPr>
          <w:r>
            <w:rPr>
              <w:rStyle w:val="Tekstzastpczy"/>
            </w:rPr>
            <w:t>…</w:t>
          </w:r>
        </w:p>
      </w:docPartBody>
    </w:docPart>
    <w:docPart>
      <w:docPartPr>
        <w:name w:val="E22E898522C04E888DEA119903700285"/>
        <w:category>
          <w:name w:val="Ogólne"/>
          <w:gallery w:val="placeholder"/>
        </w:category>
        <w:types>
          <w:type w:val="bbPlcHdr"/>
        </w:types>
        <w:behaviors>
          <w:behavior w:val="content"/>
        </w:behaviors>
        <w:guid w:val="{C87DD635-D85F-4EE5-8D65-76958D83B9F6}"/>
      </w:docPartPr>
      <w:docPartBody>
        <w:p w:rsidR="008C24E6" w:rsidRDefault="008C24E6" w:rsidP="008C24E6">
          <w:pPr>
            <w:pStyle w:val="E22E898522C04E888DEA1199037002851"/>
          </w:pPr>
          <w:r w:rsidRPr="000F4D94">
            <w:rPr>
              <w:rStyle w:val="Tekstzastpczy"/>
            </w:rPr>
            <w:t>Wybierz element.</w:t>
          </w:r>
        </w:p>
      </w:docPartBody>
    </w:docPart>
    <w:docPart>
      <w:docPartPr>
        <w:name w:val="46210E8CD30B4C0A866A8F88CC7853B9"/>
        <w:category>
          <w:name w:val="Ogólne"/>
          <w:gallery w:val="placeholder"/>
        </w:category>
        <w:types>
          <w:type w:val="bbPlcHdr"/>
        </w:types>
        <w:behaviors>
          <w:behavior w:val="content"/>
        </w:behaviors>
        <w:guid w:val="{3025858B-B575-4243-B032-00AD937E4BC5}"/>
      </w:docPartPr>
      <w:docPartBody>
        <w:p w:rsidR="008C24E6" w:rsidRDefault="008C24E6" w:rsidP="008C24E6">
          <w:pPr>
            <w:pStyle w:val="46210E8CD30B4C0A866A8F88CC7853B91"/>
          </w:pPr>
          <w:r w:rsidRPr="000F4D94">
            <w:rPr>
              <w:rStyle w:val="Tekstzastpczy"/>
            </w:rPr>
            <w:t>Wybierz element.</w:t>
          </w:r>
        </w:p>
      </w:docPartBody>
    </w:docPart>
    <w:docPart>
      <w:docPartPr>
        <w:name w:val="C051BEF21CBC42759BD162F24EAF1A4C"/>
        <w:category>
          <w:name w:val="Ogólne"/>
          <w:gallery w:val="placeholder"/>
        </w:category>
        <w:types>
          <w:type w:val="bbPlcHdr"/>
        </w:types>
        <w:behaviors>
          <w:behavior w:val="content"/>
        </w:behaviors>
        <w:guid w:val="{17F4035A-562C-46DA-8211-0AAE8137B767}"/>
      </w:docPartPr>
      <w:docPartBody>
        <w:p w:rsidR="008C24E6" w:rsidRDefault="008C24E6" w:rsidP="008C24E6">
          <w:pPr>
            <w:pStyle w:val="C051BEF21CBC42759BD162F24EAF1A4C1"/>
          </w:pPr>
          <w:r w:rsidRPr="000F4D94">
            <w:rPr>
              <w:rStyle w:val="Tekstzastpczy"/>
            </w:rPr>
            <w:t>Wybierz element.</w:t>
          </w:r>
        </w:p>
      </w:docPartBody>
    </w:docPart>
    <w:docPart>
      <w:docPartPr>
        <w:name w:val="B9E7BC67C00B4F8891D77E9394D4A03B"/>
        <w:category>
          <w:name w:val="Ogólne"/>
          <w:gallery w:val="placeholder"/>
        </w:category>
        <w:types>
          <w:type w:val="bbPlcHdr"/>
        </w:types>
        <w:behaviors>
          <w:behavior w:val="content"/>
        </w:behaviors>
        <w:guid w:val="{EACA16EE-7F37-42C4-9641-A15D495A1E38}"/>
      </w:docPartPr>
      <w:docPartBody>
        <w:p w:rsidR="008C24E6" w:rsidRDefault="008C24E6" w:rsidP="008C24E6">
          <w:pPr>
            <w:pStyle w:val="B9E7BC67C00B4F8891D77E9394D4A03B1"/>
          </w:pPr>
          <w:r>
            <w:rPr>
              <w:rStyle w:val="Tekstzastpczy"/>
            </w:rPr>
            <w:t>…</w:t>
          </w:r>
        </w:p>
      </w:docPartBody>
    </w:docPart>
    <w:docPart>
      <w:docPartPr>
        <w:name w:val="E6A515FF063544CA8CE1334FCB912F6E"/>
        <w:category>
          <w:name w:val="Ogólne"/>
          <w:gallery w:val="placeholder"/>
        </w:category>
        <w:types>
          <w:type w:val="bbPlcHdr"/>
        </w:types>
        <w:behaviors>
          <w:behavior w:val="content"/>
        </w:behaviors>
        <w:guid w:val="{1027B106-6A53-49A8-9C44-78BA5A0E4663}"/>
      </w:docPartPr>
      <w:docPartBody>
        <w:p w:rsidR="008C24E6" w:rsidRDefault="008C24E6" w:rsidP="008C24E6">
          <w:pPr>
            <w:pStyle w:val="E6A515FF063544CA8CE1334FCB912F6E1"/>
          </w:pPr>
          <w:r w:rsidRPr="000F4D94">
            <w:rPr>
              <w:rStyle w:val="Tekstzastpczy"/>
            </w:rPr>
            <w:t>Kliknij, aby wprowadzić datę.</w:t>
          </w:r>
        </w:p>
      </w:docPartBody>
    </w:docPart>
    <w:docPart>
      <w:docPartPr>
        <w:name w:val="58177221CE96478EA0678BDF2129C437"/>
        <w:category>
          <w:name w:val="Ogólne"/>
          <w:gallery w:val="placeholder"/>
        </w:category>
        <w:types>
          <w:type w:val="bbPlcHdr"/>
        </w:types>
        <w:behaviors>
          <w:behavior w:val="content"/>
        </w:behaviors>
        <w:guid w:val="{88D6F6BF-4A7A-4F38-859B-DDB6B28796DB}"/>
      </w:docPartPr>
      <w:docPartBody>
        <w:p w:rsidR="008C24E6" w:rsidRDefault="008C24E6" w:rsidP="008C24E6">
          <w:pPr>
            <w:pStyle w:val="58177221CE96478EA0678BDF2129C437"/>
          </w:pPr>
          <w:r w:rsidRPr="00A979DD">
            <w:rPr>
              <w:rStyle w:val="Tekstzastpczy"/>
            </w:rPr>
            <w:t>Wybierz element.</w:t>
          </w:r>
        </w:p>
      </w:docPartBody>
    </w:docPart>
    <w:docPart>
      <w:docPartPr>
        <w:name w:val="317A694D0A574C479EFA9E837D2C2E6E"/>
        <w:category>
          <w:name w:val="Ogólne"/>
          <w:gallery w:val="placeholder"/>
        </w:category>
        <w:types>
          <w:type w:val="bbPlcHdr"/>
        </w:types>
        <w:behaviors>
          <w:behavior w:val="content"/>
        </w:behaviors>
        <w:guid w:val="{D56DC680-FA27-4560-8532-1AA44EB18BEF}"/>
      </w:docPartPr>
      <w:docPartBody>
        <w:p w:rsidR="008C24E6" w:rsidRDefault="008C24E6" w:rsidP="008C24E6">
          <w:pPr>
            <w:pStyle w:val="317A694D0A574C479EFA9E837D2C2E6E"/>
          </w:pPr>
          <w:r w:rsidRPr="00A979DD">
            <w:rPr>
              <w:rStyle w:val="Tekstzastpczy"/>
            </w:rPr>
            <w:t>Kliknij, aby wprowadzić datę.</w:t>
          </w:r>
        </w:p>
      </w:docPartBody>
    </w:docPart>
    <w:docPart>
      <w:docPartPr>
        <w:name w:val="C2FBA26ECF374CA1A56143AF5D70555F"/>
        <w:category>
          <w:name w:val="Ogólne"/>
          <w:gallery w:val="placeholder"/>
        </w:category>
        <w:types>
          <w:type w:val="bbPlcHdr"/>
        </w:types>
        <w:behaviors>
          <w:behavior w:val="content"/>
        </w:behaviors>
        <w:guid w:val="{A4C45B73-64DD-487D-B394-569689F059E1}"/>
      </w:docPartPr>
      <w:docPartBody>
        <w:p w:rsidR="008C24E6" w:rsidRDefault="008C24E6" w:rsidP="008C24E6">
          <w:pPr>
            <w:pStyle w:val="C2FBA26ECF374CA1A56143AF5D70555F"/>
          </w:pPr>
          <w:r w:rsidRPr="00A979DD">
            <w:rPr>
              <w:rStyle w:val="Tekstzastpczy"/>
            </w:rPr>
            <w:t>Wybierz element.</w:t>
          </w:r>
        </w:p>
      </w:docPartBody>
    </w:docPart>
    <w:docPart>
      <w:docPartPr>
        <w:name w:val="B4F3283403DF4A2F8B8004380E3532AB"/>
        <w:category>
          <w:name w:val="Ogólne"/>
          <w:gallery w:val="placeholder"/>
        </w:category>
        <w:types>
          <w:type w:val="bbPlcHdr"/>
        </w:types>
        <w:behaviors>
          <w:behavior w:val="content"/>
        </w:behaviors>
        <w:guid w:val="{26D8B1AA-A69E-47A0-9322-80D631C64B95}"/>
      </w:docPartPr>
      <w:docPartBody>
        <w:p w:rsidR="008C24E6" w:rsidRDefault="008C24E6" w:rsidP="008C24E6">
          <w:pPr>
            <w:pStyle w:val="B4F3283403DF4A2F8B8004380E3532AB"/>
          </w:pPr>
          <w:r w:rsidRPr="000F4D94">
            <w:rPr>
              <w:rStyle w:val="Tekstzastpczy"/>
            </w:rPr>
            <w:t>Kliknij, aby wprowadzić datę.</w:t>
          </w:r>
        </w:p>
      </w:docPartBody>
    </w:docPart>
    <w:docPart>
      <w:docPartPr>
        <w:name w:val="264C2448C2B140C7BA18E0C2A1974F68"/>
        <w:category>
          <w:name w:val="Ogólne"/>
          <w:gallery w:val="placeholder"/>
        </w:category>
        <w:types>
          <w:type w:val="bbPlcHdr"/>
        </w:types>
        <w:behaviors>
          <w:behavior w:val="content"/>
        </w:behaviors>
        <w:guid w:val="{4D26B0EB-50CF-423B-9210-95EBB2E833C0}"/>
      </w:docPartPr>
      <w:docPartBody>
        <w:p w:rsidR="008C24E6" w:rsidRDefault="008C24E6" w:rsidP="008C24E6">
          <w:pPr>
            <w:pStyle w:val="264C2448C2B140C7BA18E0C2A1974F68"/>
          </w:pPr>
          <w:r w:rsidRPr="000F4D94">
            <w:rPr>
              <w:rStyle w:val="Tekstzastpczy"/>
            </w:rPr>
            <w:t>Kliknij, aby wprowadzić datę.</w:t>
          </w:r>
        </w:p>
      </w:docPartBody>
    </w:docPart>
    <w:docPart>
      <w:docPartPr>
        <w:name w:val="F84FD18180C042EDBA1AEC6A0DBDE08C"/>
        <w:category>
          <w:name w:val="Ogólne"/>
          <w:gallery w:val="placeholder"/>
        </w:category>
        <w:types>
          <w:type w:val="bbPlcHdr"/>
        </w:types>
        <w:behaviors>
          <w:behavior w:val="content"/>
        </w:behaviors>
        <w:guid w:val="{F475146D-62C1-46A3-B013-2593FE11147B}"/>
      </w:docPartPr>
      <w:docPartBody>
        <w:p w:rsidR="008C24E6" w:rsidRDefault="008C24E6" w:rsidP="008C24E6">
          <w:pPr>
            <w:pStyle w:val="F84FD18180C042EDBA1AEC6A0DBDE08C"/>
          </w:pPr>
          <w:r w:rsidRPr="000F4D94">
            <w:rPr>
              <w:rStyle w:val="Tekstzastpczy"/>
            </w:rPr>
            <w:t>Kliknij, aby wprowadzić datę.</w:t>
          </w:r>
        </w:p>
      </w:docPartBody>
    </w:docPart>
    <w:docPart>
      <w:docPartPr>
        <w:name w:val="29B1D0E34B5149F0B13C40D2134147BA"/>
        <w:category>
          <w:name w:val="Ogólne"/>
          <w:gallery w:val="placeholder"/>
        </w:category>
        <w:types>
          <w:type w:val="bbPlcHdr"/>
        </w:types>
        <w:behaviors>
          <w:behavior w:val="content"/>
        </w:behaviors>
        <w:guid w:val="{0DCE70B0-5821-4A96-B052-69825B626F50}"/>
      </w:docPartPr>
      <w:docPartBody>
        <w:p w:rsidR="008C24E6" w:rsidRDefault="008C24E6" w:rsidP="008C24E6">
          <w:pPr>
            <w:pStyle w:val="29B1D0E34B5149F0B13C40D2134147BA"/>
          </w:pPr>
          <w:r>
            <w:rPr>
              <w:rStyle w:val="Tekstzastpczy"/>
            </w:rPr>
            <w:t>…</w:t>
          </w:r>
        </w:p>
      </w:docPartBody>
    </w:docPart>
    <w:docPart>
      <w:docPartPr>
        <w:name w:val="778CE1E3815148679C8FBDD082789EA0"/>
        <w:category>
          <w:name w:val="Ogólne"/>
          <w:gallery w:val="placeholder"/>
        </w:category>
        <w:types>
          <w:type w:val="bbPlcHdr"/>
        </w:types>
        <w:behaviors>
          <w:behavior w:val="content"/>
        </w:behaviors>
        <w:guid w:val="{C161712B-AE4F-49C1-9CA6-B63C6A9E8BEC}"/>
      </w:docPartPr>
      <w:docPartBody>
        <w:p w:rsidR="008C24E6" w:rsidRDefault="008C24E6" w:rsidP="008C24E6">
          <w:pPr>
            <w:pStyle w:val="778CE1E3815148679C8FBDD082789EA0"/>
          </w:pPr>
          <w:r>
            <w:rPr>
              <w:rStyle w:val="Tekstzastpczy"/>
            </w:rPr>
            <w:t>…</w:t>
          </w:r>
        </w:p>
      </w:docPartBody>
    </w:docPart>
    <w:docPart>
      <w:docPartPr>
        <w:name w:val="F17CCB84F87740669FFA6DDA3A6511AD"/>
        <w:category>
          <w:name w:val="Ogólne"/>
          <w:gallery w:val="placeholder"/>
        </w:category>
        <w:types>
          <w:type w:val="bbPlcHdr"/>
        </w:types>
        <w:behaviors>
          <w:behavior w:val="content"/>
        </w:behaviors>
        <w:guid w:val="{6741F063-3159-48EF-8925-9556696FE603}"/>
      </w:docPartPr>
      <w:docPartBody>
        <w:p w:rsidR="008C24E6" w:rsidRDefault="008C24E6" w:rsidP="008C24E6">
          <w:pPr>
            <w:pStyle w:val="F17CCB84F87740669FFA6DDA3A6511AD"/>
          </w:pPr>
          <w:r>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6C78E230-BABC-4CD6-BEA2-E354F73E50CD}"/>
      </w:docPartPr>
      <w:docPartBody>
        <w:p w:rsidR="00DC4451" w:rsidRDefault="00DC4451">
          <w:r w:rsidRPr="007E4D56">
            <w:rPr>
              <w:rStyle w:val="Tekstzastpczy"/>
            </w:rPr>
            <w:t>Wybierz element.</w:t>
          </w:r>
        </w:p>
      </w:docPartBody>
    </w:docPart>
    <w:docPart>
      <w:docPartPr>
        <w:name w:val="84F2A41330574D9E9075912DECA9647F"/>
        <w:category>
          <w:name w:val="Ogólne"/>
          <w:gallery w:val="placeholder"/>
        </w:category>
        <w:types>
          <w:type w:val="bbPlcHdr"/>
        </w:types>
        <w:behaviors>
          <w:behavior w:val="content"/>
        </w:behaviors>
        <w:guid w:val="{290E1886-3F98-43A3-8648-8214316AE76F}"/>
      </w:docPartPr>
      <w:docPartBody>
        <w:p w:rsidR="00DC4451" w:rsidRDefault="00DC4451" w:rsidP="00DC4451">
          <w:pPr>
            <w:pStyle w:val="84F2A41330574D9E9075912DECA9647F"/>
          </w:pPr>
          <w:r w:rsidRPr="000F4D94">
            <w:rPr>
              <w:rStyle w:val="Tekstzastpczy"/>
            </w:rPr>
            <w:t>Kliknij, aby wprowadzić datę.</w:t>
          </w:r>
        </w:p>
      </w:docPartBody>
    </w:docPart>
    <w:docPart>
      <w:docPartPr>
        <w:name w:val="519FAFFBD1904ED9AC20533F7224364F"/>
        <w:category>
          <w:name w:val="Ogólne"/>
          <w:gallery w:val="placeholder"/>
        </w:category>
        <w:types>
          <w:type w:val="bbPlcHdr"/>
        </w:types>
        <w:behaviors>
          <w:behavior w:val="content"/>
        </w:behaviors>
        <w:guid w:val="{BCE4068E-C4FD-45FA-A325-359EA25BDFAD}"/>
      </w:docPartPr>
      <w:docPartBody>
        <w:p w:rsidR="00DC4451" w:rsidRDefault="00DC4451" w:rsidP="00DC4451">
          <w:pPr>
            <w:pStyle w:val="519FAFFBD1904ED9AC20533F7224364F"/>
          </w:pPr>
          <w:r w:rsidRPr="000F4D94">
            <w:rPr>
              <w:rStyle w:val="Tekstzastpczy"/>
            </w:rPr>
            <w:t>Wybierz element.</w:t>
          </w:r>
        </w:p>
      </w:docPartBody>
    </w:docPart>
    <w:docPart>
      <w:docPartPr>
        <w:name w:val="FFEA47BBF0E14D17A2833B786D2D34E1"/>
        <w:category>
          <w:name w:val="Ogólne"/>
          <w:gallery w:val="placeholder"/>
        </w:category>
        <w:types>
          <w:type w:val="bbPlcHdr"/>
        </w:types>
        <w:behaviors>
          <w:behavior w:val="content"/>
        </w:behaviors>
        <w:guid w:val="{2C217A7B-9C7E-4DBA-B449-47BA86C98455}"/>
      </w:docPartPr>
      <w:docPartBody>
        <w:p w:rsidR="00DC4451" w:rsidRDefault="00DC4451" w:rsidP="00DC4451">
          <w:pPr>
            <w:pStyle w:val="FFEA47BBF0E14D17A2833B786D2D34E1"/>
          </w:pPr>
          <w:r>
            <w:rPr>
              <w:rStyle w:val="Tekstzastpczy"/>
            </w:rPr>
            <w:t>…</w:t>
          </w:r>
        </w:p>
      </w:docPartBody>
    </w:docPart>
    <w:docPart>
      <w:docPartPr>
        <w:name w:val="E30308697B4F4ECA88B34BC1B116D3BB"/>
        <w:category>
          <w:name w:val="Ogólne"/>
          <w:gallery w:val="placeholder"/>
        </w:category>
        <w:types>
          <w:type w:val="bbPlcHdr"/>
        </w:types>
        <w:behaviors>
          <w:behavior w:val="content"/>
        </w:behaviors>
        <w:guid w:val="{5894B815-9969-4495-B280-152B39A69B89}"/>
      </w:docPartPr>
      <w:docPartBody>
        <w:p w:rsidR="00DC4451" w:rsidRDefault="00DC4451" w:rsidP="00DC4451">
          <w:pPr>
            <w:pStyle w:val="E30308697B4F4ECA88B34BC1B116D3BB"/>
          </w:pPr>
          <w:r>
            <w:rPr>
              <w:rStyle w:val="Tekstzastpczy"/>
            </w:rPr>
            <w:t>…</w:t>
          </w:r>
        </w:p>
      </w:docPartBody>
    </w:docPart>
    <w:docPart>
      <w:docPartPr>
        <w:name w:val="82288813F2C342B78CA4B3E30E60D705"/>
        <w:category>
          <w:name w:val="Ogólne"/>
          <w:gallery w:val="placeholder"/>
        </w:category>
        <w:types>
          <w:type w:val="bbPlcHdr"/>
        </w:types>
        <w:behaviors>
          <w:behavior w:val="content"/>
        </w:behaviors>
        <w:guid w:val="{6B489DB5-3CC9-4D48-91F5-C4F2E5742661}"/>
      </w:docPartPr>
      <w:docPartBody>
        <w:p w:rsidR="00DC4451" w:rsidRDefault="00DC4451" w:rsidP="00DC4451">
          <w:pPr>
            <w:pStyle w:val="82288813F2C342B78CA4B3E30E60D705"/>
          </w:pPr>
          <w:r>
            <w:rPr>
              <w:rStyle w:val="Tekstzastpczy"/>
            </w:rPr>
            <w:t>…</w:t>
          </w:r>
        </w:p>
      </w:docPartBody>
    </w:docPart>
    <w:docPart>
      <w:docPartPr>
        <w:name w:val="56618717A6854DF3AFC271570E0ABA11"/>
        <w:category>
          <w:name w:val="Ogólne"/>
          <w:gallery w:val="placeholder"/>
        </w:category>
        <w:types>
          <w:type w:val="bbPlcHdr"/>
        </w:types>
        <w:behaviors>
          <w:behavior w:val="content"/>
        </w:behaviors>
        <w:guid w:val="{7959A7C5-AA5E-49D3-8320-ED32741DB45A}"/>
      </w:docPartPr>
      <w:docPartBody>
        <w:p w:rsidR="00DC4451" w:rsidRDefault="00DC4451" w:rsidP="00DC4451">
          <w:pPr>
            <w:pStyle w:val="56618717A6854DF3AFC271570E0ABA11"/>
          </w:pPr>
          <w:r>
            <w:rPr>
              <w:rStyle w:val="Tekstzastpczy"/>
            </w:rPr>
            <w:t>…</w:t>
          </w:r>
        </w:p>
      </w:docPartBody>
    </w:docPart>
    <w:docPart>
      <w:docPartPr>
        <w:name w:val="24747658DF2E4CAFAD602E1238903AB5"/>
        <w:category>
          <w:name w:val="Ogólne"/>
          <w:gallery w:val="placeholder"/>
        </w:category>
        <w:types>
          <w:type w:val="bbPlcHdr"/>
        </w:types>
        <w:behaviors>
          <w:behavior w:val="content"/>
        </w:behaviors>
        <w:guid w:val="{3941572A-D189-4E99-A25D-6743BC1133D4}"/>
      </w:docPartPr>
      <w:docPartBody>
        <w:p w:rsidR="00DC4451" w:rsidRDefault="00DC4451" w:rsidP="00DC4451">
          <w:pPr>
            <w:pStyle w:val="24747658DF2E4CAFAD602E1238903AB5"/>
          </w:pPr>
          <w:r>
            <w:rPr>
              <w:rStyle w:val="Tekstzastpczy"/>
            </w:rPr>
            <w:t>…</w:t>
          </w:r>
        </w:p>
      </w:docPartBody>
    </w:docPart>
    <w:docPart>
      <w:docPartPr>
        <w:name w:val="9D51582118384F00805EA2B907F70337"/>
        <w:category>
          <w:name w:val="Ogólne"/>
          <w:gallery w:val="placeholder"/>
        </w:category>
        <w:types>
          <w:type w:val="bbPlcHdr"/>
        </w:types>
        <w:behaviors>
          <w:behavior w:val="content"/>
        </w:behaviors>
        <w:guid w:val="{BD370DBA-96DA-49A7-8D53-C6A9B2597EB9}"/>
      </w:docPartPr>
      <w:docPartBody>
        <w:p w:rsidR="00DC4451" w:rsidRDefault="00DC4451" w:rsidP="00DC4451">
          <w:pPr>
            <w:pStyle w:val="9D51582118384F00805EA2B907F70337"/>
          </w:pPr>
          <w:r>
            <w:rPr>
              <w:rStyle w:val="Tekstzastpczy"/>
            </w:rPr>
            <w:t>…</w:t>
          </w:r>
        </w:p>
      </w:docPartBody>
    </w:docPart>
    <w:docPart>
      <w:docPartPr>
        <w:name w:val="A415D5C5A95A4D17BD0788C37C3A4ED9"/>
        <w:category>
          <w:name w:val="Ogólne"/>
          <w:gallery w:val="placeholder"/>
        </w:category>
        <w:types>
          <w:type w:val="bbPlcHdr"/>
        </w:types>
        <w:behaviors>
          <w:behavior w:val="content"/>
        </w:behaviors>
        <w:guid w:val="{1A3E5BFF-197D-4967-BE28-966F14A43281}"/>
      </w:docPartPr>
      <w:docPartBody>
        <w:p w:rsidR="00DC4451" w:rsidRDefault="00DC4451" w:rsidP="00DC4451">
          <w:pPr>
            <w:pStyle w:val="A415D5C5A95A4D17BD0788C37C3A4ED9"/>
          </w:pPr>
          <w:r>
            <w:rPr>
              <w:rStyle w:val="Tekstzastpczy"/>
            </w:rPr>
            <w:t>…</w:t>
          </w:r>
        </w:p>
      </w:docPartBody>
    </w:docPart>
    <w:docPart>
      <w:docPartPr>
        <w:name w:val="6798A95437BB434295A012500D88BD49"/>
        <w:category>
          <w:name w:val="Ogólne"/>
          <w:gallery w:val="placeholder"/>
        </w:category>
        <w:types>
          <w:type w:val="bbPlcHdr"/>
        </w:types>
        <w:behaviors>
          <w:behavior w:val="content"/>
        </w:behaviors>
        <w:guid w:val="{617623C6-B7F9-4AE9-8F27-A554BDED2F03}"/>
      </w:docPartPr>
      <w:docPartBody>
        <w:p w:rsidR="00DC4451" w:rsidRDefault="00DC4451" w:rsidP="00DC4451">
          <w:pPr>
            <w:pStyle w:val="6798A95437BB434295A012500D88BD49"/>
          </w:pPr>
          <w:r w:rsidRPr="00A979DD">
            <w:rPr>
              <w:rStyle w:val="Tekstzastpczy"/>
            </w:rPr>
            <w:t>Kliknij, aby wprowadzić datę.</w:t>
          </w:r>
        </w:p>
      </w:docPartBody>
    </w:docPart>
    <w:docPart>
      <w:docPartPr>
        <w:name w:val="2FE3E3852A154AB8B8882DB7377890E5"/>
        <w:category>
          <w:name w:val="Ogólne"/>
          <w:gallery w:val="placeholder"/>
        </w:category>
        <w:types>
          <w:type w:val="bbPlcHdr"/>
        </w:types>
        <w:behaviors>
          <w:behavior w:val="content"/>
        </w:behaviors>
        <w:guid w:val="{F9D434EE-DAC7-40DB-8C2A-92EC8582328E}"/>
      </w:docPartPr>
      <w:docPartBody>
        <w:p w:rsidR="00DC4451" w:rsidRDefault="00DC4451" w:rsidP="00DC4451">
          <w:pPr>
            <w:pStyle w:val="2FE3E3852A154AB8B8882DB7377890E5"/>
          </w:pPr>
          <w:r w:rsidRPr="00A979DD">
            <w:rPr>
              <w:rStyle w:val="Tekstzastpczy"/>
            </w:rPr>
            <w:t>Kliknij, aby wprowadzić datę.</w:t>
          </w:r>
        </w:p>
      </w:docPartBody>
    </w:docPart>
    <w:docPart>
      <w:docPartPr>
        <w:name w:val="9117DD8D8A354FCA9449B31CBD14AA99"/>
        <w:category>
          <w:name w:val="Ogólne"/>
          <w:gallery w:val="placeholder"/>
        </w:category>
        <w:types>
          <w:type w:val="bbPlcHdr"/>
        </w:types>
        <w:behaviors>
          <w:behavior w:val="content"/>
        </w:behaviors>
        <w:guid w:val="{DAF20C03-68B3-43A5-BADD-10E3D499E6D5}"/>
      </w:docPartPr>
      <w:docPartBody>
        <w:p w:rsidR="00DC4451" w:rsidRDefault="00DC4451" w:rsidP="00DC4451">
          <w:pPr>
            <w:pStyle w:val="9117DD8D8A354FCA9449B31CBD14AA99"/>
          </w:pPr>
          <w:r w:rsidRPr="000F4D94">
            <w:rPr>
              <w:rStyle w:val="Tekstzastpczy"/>
            </w:rPr>
            <w:t>Kliknij, aby wprowadzić datę.</w:t>
          </w:r>
        </w:p>
      </w:docPartBody>
    </w:docPart>
    <w:docPart>
      <w:docPartPr>
        <w:name w:val="28124E5799D4407589B446311D5E5ECC"/>
        <w:category>
          <w:name w:val="Ogólne"/>
          <w:gallery w:val="placeholder"/>
        </w:category>
        <w:types>
          <w:type w:val="bbPlcHdr"/>
        </w:types>
        <w:behaviors>
          <w:behavior w:val="content"/>
        </w:behaviors>
        <w:guid w:val="{97A16292-8C66-4D0D-B613-E2FFF3D69C4B}"/>
      </w:docPartPr>
      <w:docPartBody>
        <w:p w:rsidR="00DC4451" w:rsidRDefault="00DC4451" w:rsidP="00DC4451">
          <w:pPr>
            <w:pStyle w:val="28124E5799D4407589B446311D5E5ECC"/>
          </w:pPr>
          <w:r w:rsidRPr="000F4D94">
            <w:rPr>
              <w:rStyle w:val="Tekstzastpczy"/>
            </w:rPr>
            <w:t>Kliknij, aby wprowadzić datę.</w:t>
          </w:r>
        </w:p>
      </w:docPartBody>
    </w:docPart>
    <w:docPart>
      <w:docPartPr>
        <w:name w:val="50DD92CEBB094C069500460657AFC03E"/>
        <w:category>
          <w:name w:val="Ogólne"/>
          <w:gallery w:val="placeholder"/>
        </w:category>
        <w:types>
          <w:type w:val="bbPlcHdr"/>
        </w:types>
        <w:behaviors>
          <w:behavior w:val="content"/>
        </w:behaviors>
        <w:guid w:val="{AB1C88A2-B4F6-45C7-AF4A-967A52252DCC}"/>
      </w:docPartPr>
      <w:docPartBody>
        <w:p w:rsidR="00DC4451" w:rsidRDefault="00DC4451" w:rsidP="00DC4451">
          <w:pPr>
            <w:pStyle w:val="50DD92CEBB094C069500460657AFC03E"/>
          </w:pPr>
          <w:r w:rsidRPr="000F4D94">
            <w:rPr>
              <w:rStyle w:val="Tekstzastpczy"/>
            </w:rPr>
            <w:t>Kliknij, aby wprowadzić datę.</w:t>
          </w:r>
        </w:p>
      </w:docPartBody>
    </w:docPart>
    <w:docPart>
      <w:docPartPr>
        <w:name w:val="19627B08FE884422BFF325088EC3FB09"/>
        <w:category>
          <w:name w:val="Ogólne"/>
          <w:gallery w:val="placeholder"/>
        </w:category>
        <w:types>
          <w:type w:val="bbPlcHdr"/>
        </w:types>
        <w:behaviors>
          <w:behavior w:val="content"/>
        </w:behaviors>
        <w:guid w:val="{B7BEC5C6-34AA-4326-971A-DD14E0164D58}"/>
      </w:docPartPr>
      <w:docPartBody>
        <w:p w:rsidR="00DC4451" w:rsidRDefault="00DC4451" w:rsidP="00DC4451">
          <w:pPr>
            <w:pStyle w:val="19627B08FE884422BFF325088EC3FB09"/>
          </w:pPr>
          <w:r w:rsidRPr="00A979DD">
            <w:rPr>
              <w:rStyle w:val="Tekstzastpczy"/>
            </w:rPr>
            <w:t>Wybierz element.</w:t>
          </w:r>
        </w:p>
      </w:docPartBody>
    </w:docPart>
    <w:docPart>
      <w:docPartPr>
        <w:name w:val="31BC577C1596451F9EA33F8395DD6E00"/>
        <w:category>
          <w:name w:val="Ogólne"/>
          <w:gallery w:val="placeholder"/>
        </w:category>
        <w:types>
          <w:type w:val="bbPlcHdr"/>
        </w:types>
        <w:behaviors>
          <w:behavior w:val="content"/>
        </w:behaviors>
        <w:guid w:val="{28233130-73DF-4827-A7E4-57A3B0D016DA}"/>
      </w:docPartPr>
      <w:docPartBody>
        <w:p w:rsidR="00DC4451" w:rsidRDefault="00DC4451" w:rsidP="00DC4451">
          <w:pPr>
            <w:pStyle w:val="31BC577C1596451F9EA33F8395DD6E00"/>
          </w:pPr>
          <w:r>
            <w:rPr>
              <w:rStyle w:val="Tekstzastpczy"/>
            </w:rPr>
            <w:t>…</w:t>
          </w:r>
        </w:p>
      </w:docPartBody>
    </w:docPart>
    <w:docPart>
      <w:docPartPr>
        <w:name w:val="72BF3C41FB12477AAF48E6F462C302D2"/>
        <w:category>
          <w:name w:val="Ogólne"/>
          <w:gallery w:val="placeholder"/>
        </w:category>
        <w:types>
          <w:type w:val="bbPlcHdr"/>
        </w:types>
        <w:behaviors>
          <w:behavior w:val="content"/>
        </w:behaviors>
        <w:guid w:val="{2C55B797-70A2-4C8A-AFC0-CF0242710918}"/>
      </w:docPartPr>
      <w:docPartBody>
        <w:p w:rsidR="00DC4451" w:rsidRDefault="00DC4451" w:rsidP="00DC4451">
          <w:pPr>
            <w:pStyle w:val="72BF3C41FB12477AAF48E6F462C302D2"/>
          </w:pPr>
          <w:r w:rsidRPr="007E4D56">
            <w:rPr>
              <w:rStyle w:val="Tekstzastpczy"/>
            </w:rPr>
            <w:t>Wybierz element.</w:t>
          </w:r>
        </w:p>
      </w:docPartBody>
    </w:docPart>
    <w:docPart>
      <w:docPartPr>
        <w:name w:val="122FD8D033BE43DC947B2F88DD3EFF39"/>
        <w:category>
          <w:name w:val="Ogólne"/>
          <w:gallery w:val="placeholder"/>
        </w:category>
        <w:types>
          <w:type w:val="bbPlcHdr"/>
        </w:types>
        <w:behaviors>
          <w:behavior w:val="content"/>
        </w:behaviors>
        <w:guid w:val="{A1221ED0-258B-410E-B72C-3BD1538D7F82}"/>
      </w:docPartPr>
      <w:docPartBody>
        <w:p w:rsidR="00DC4451" w:rsidRDefault="00DC4451" w:rsidP="00DC4451">
          <w:pPr>
            <w:pStyle w:val="122FD8D033BE43DC947B2F88DD3EFF39"/>
          </w:pPr>
          <w:r w:rsidRPr="000F4D94">
            <w:rPr>
              <w:rStyle w:val="Tekstzastpczy"/>
            </w:rPr>
            <w:t>Wybierz element.</w:t>
          </w:r>
        </w:p>
      </w:docPartBody>
    </w:docPart>
    <w:docPart>
      <w:docPartPr>
        <w:name w:val="505F4C008C474A08B0F2668258193C93"/>
        <w:category>
          <w:name w:val="Ogólne"/>
          <w:gallery w:val="placeholder"/>
        </w:category>
        <w:types>
          <w:type w:val="bbPlcHdr"/>
        </w:types>
        <w:behaviors>
          <w:behavior w:val="content"/>
        </w:behaviors>
        <w:guid w:val="{A9E74F95-A339-4402-8C29-549EEAC0B298}"/>
      </w:docPartPr>
      <w:docPartBody>
        <w:p w:rsidR="00DC4451" w:rsidRDefault="00DC4451" w:rsidP="00DC4451">
          <w:pPr>
            <w:pStyle w:val="505F4C008C474A08B0F2668258193C93"/>
          </w:pPr>
          <w:r w:rsidRPr="000F4D94">
            <w:rPr>
              <w:rStyle w:val="Tekstzastpczy"/>
            </w:rPr>
            <w:t>Wybierz element.</w:t>
          </w:r>
        </w:p>
      </w:docPartBody>
    </w:docPart>
    <w:docPart>
      <w:docPartPr>
        <w:name w:val="0C60EC912A4E4A6084D280B060CEFC7A"/>
        <w:category>
          <w:name w:val="Ogólne"/>
          <w:gallery w:val="placeholder"/>
        </w:category>
        <w:types>
          <w:type w:val="bbPlcHdr"/>
        </w:types>
        <w:behaviors>
          <w:behavior w:val="content"/>
        </w:behaviors>
        <w:guid w:val="{BE817A21-208B-4515-B0B9-AA135F4D3D5F}"/>
      </w:docPartPr>
      <w:docPartBody>
        <w:p w:rsidR="00DC4451" w:rsidRDefault="00DC4451" w:rsidP="00DC4451">
          <w:pPr>
            <w:pStyle w:val="0C60EC912A4E4A6084D280B060CEFC7A"/>
          </w:pPr>
          <w:r w:rsidRPr="000F4D94">
            <w:rPr>
              <w:rStyle w:val="Tekstzastpczy"/>
            </w:rPr>
            <w:t>Wybierz element.</w:t>
          </w:r>
        </w:p>
      </w:docPartBody>
    </w:docPart>
    <w:docPart>
      <w:docPartPr>
        <w:name w:val="D7FFD03A7B50434994ECCC16D380691C"/>
        <w:category>
          <w:name w:val="Ogólne"/>
          <w:gallery w:val="placeholder"/>
        </w:category>
        <w:types>
          <w:type w:val="bbPlcHdr"/>
        </w:types>
        <w:behaviors>
          <w:behavior w:val="content"/>
        </w:behaviors>
        <w:guid w:val="{82875770-1593-4100-9AA7-81E1FB459C0A}"/>
      </w:docPartPr>
      <w:docPartBody>
        <w:p w:rsidR="00DC4451" w:rsidRDefault="00DC4451" w:rsidP="00DC4451">
          <w:pPr>
            <w:pStyle w:val="D7FFD03A7B50434994ECCC16D380691C"/>
          </w:pPr>
          <w:r w:rsidRPr="000F4D94">
            <w:rPr>
              <w:rStyle w:val="Tekstzastpczy"/>
            </w:rPr>
            <w:t>Wybierz element.</w:t>
          </w:r>
        </w:p>
      </w:docPartBody>
    </w:docPart>
    <w:docPart>
      <w:docPartPr>
        <w:name w:val="E1F5AB1EC35947D7A27327EC5E262A86"/>
        <w:category>
          <w:name w:val="Ogólne"/>
          <w:gallery w:val="placeholder"/>
        </w:category>
        <w:types>
          <w:type w:val="bbPlcHdr"/>
        </w:types>
        <w:behaviors>
          <w:behavior w:val="content"/>
        </w:behaviors>
        <w:guid w:val="{B15B7743-2A17-4890-A7A3-74E7879DF6E2}"/>
      </w:docPartPr>
      <w:docPartBody>
        <w:p w:rsidR="00DC4451" w:rsidRDefault="00DC4451" w:rsidP="00DC4451">
          <w:pPr>
            <w:pStyle w:val="E1F5AB1EC35947D7A27327EC5E262A86"/>
          </w:pPr>
          <w:r w:rsidRPr="000F4D94">
            <w:rPr>
              <w:rStyle w:val="Tekstzastpczy"/>
            </w:rPr>
            <w:t>Kliknij, aby wprowadzić datę.</w:t>
          </w:r>
        </w:p>
      </w:docPartBody>
    </w:docPart>
    <w:docPart>
      <w:docPartPr>
        <w:name w:val="4603271C168E4D119D99E1FA9B3879CD"/>
        <w:category>
          <w:name w:val="Ogólne"/>
          <w:gallery w:val="placeholder"/>
        </w:category>
        <w:types>
          <w:type w:val="bbPlcHdr"/>
        </w:types>
        <w:behaviors>
          <w:behavior w:val="content"/>
        </w:behaviors>
        <w:guid w:val="{26525B7C-EE35-483A-B532-64ED85A25DB2}"/>
      </w:docPartPr>
      <w:docPartBody>
        <w:p w:rsidR="00DC4451" w:rsidRDefault="00DC4451" w:rsidP="00DC4451">
          <w:pPr>
            <w:pStyle w:val="4603271C168E4D119D99E1FA9B3879CD"/>
          </w:pPr>
          <w:r w:rsidRPr="000F4D9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panose1 w:val="05010000000000000000"/>
    <w:charset w:val="00"/>
    <w:family w:val="auto"/>
    <w:pitch w:val="variable"/>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A4B8F"/>
    <w:multiLevelType w:val="multilevel"/>
    <w:tmpl w:val="CBEA6D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1133CEE"/>
    <w:multiLevelType w:val="multilevel"/>
    <w:tmpl w:val="8E10A6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24619661">
    <w:abstractNumId w:val="1"/>
  </w:num>
  <w:num w:numId="2" w16cid:durableId="14783058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36C"/>
    <w:rsid w:val="00034675"/>
    <w:rsid w:val="000901BE"/>
    <w:rsid w:val="003B7DAC"/>
    <w:rsid w:val="004B6DD3"/>
    <w:rsid w:val="006B6B90"/>
    <w:rsid w:val="008C24E6"/>
    <w:rsid w:val="00A05809"/>
    <w:rsid w:val="00D157B5"/>
    <w:rsid w:val="00D34E54"/>
    <w:rsid w:val="00DC4451"/>
    <w:rsid w:val="00ED636C"/>
    <w:rsid w:val="00F66D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C4451"/>
    <w:rPr>
      <w:color w:val="666666"/>
    </w:rPr>
  </w:style>
  <w:style w:type="paragraph" w:customStyle="1" w:styleId="84F2A41330574D9E9075912DECA9647F">
    <w:name w:val="84F2A41330574D9E9075912DECA9647F"/>
    <w:rsid w:val="00DC4451"/>
  </w:style>
  <w:style w:type="paragraph" w:customStyle="1" w:styleId="519FAFFBD1904ED9AC20533F7224364F">
    <w:name w:val="519FAFFBD1904ED9AC20533F7224364F"/>
    <w:rsid w:val="00DC4451"/>
  </w:style>
  <w:style w:type="paragraph" w:customStyle="1" w:styleId="FFEA47BBF0E14D17A2833B786D2D34E1">
    <w:name w:val="FFEA47BBF0E14D17A2833B786D2D34E1"/>
    <w:rsid w:val="00DC4451"/>
  </w:style>
  <w:style w:type="paragraph" w:customStyle="1" w:styleId="E30308697B4F4ECA88B34BC1B116D3BB">
    <w:name w:val="E30308697B4F4ECA88B34BC1B116D3BB"/>
    <w:rsid w:val="00DC4451"/>
  </w:style>
  <w:style w:type="paragraph" w:customStyle="1" w:styleId="82288813F2C342B78CA4B3E30E60D705">
    <w:name w:val="82288813F2C342B78CA4B3E30E60D705"/>
    <w:rsid w:val="00DC4451"/>
  </w:style>
  <w:style w:type="paragraph" w:customStyle="1" w:styleId="56618717A6854DF3AFC271570E0ABA11">
    <w:name w:val="56618717A6854DF3AFC271570E0ABA11"/>
    <w:rsid w:val="00DC4451"/>
  </w:style>
  <w:style w:type="paragraph" w:customStyle="1" w:styleId="24747658DF2E4CAFAD602E1238903AB5">
    <w:name w:val="24747658DF2E4CAFAD602E1238903AB5"/>
    <w:rsid w:val="00DC4451"/>
  </w:style>
  <w:style w:type="paragraph" w:customStyle="1" w:styleId="9D51582118384F00805EA2B907F70337">
    <w:name w:val="9D51582118384F00805EA2B907F70337"/>
    <w:rsid w:val="00DC4451"/>
  </w:style>
  <w:style w:type="paragraph" w:customStyle="1" w:styleId="A415D5C5A95A4D17BD0788C37C3A4ED9">
    <w:name w:val="A415D5C5A95A4D17BD0788C37C3A4ED9"/>
    <w:rsid w:val="00DC4451"/>
  </w:style>
  <w:style w:type="paragraph" w:customStyle="1" w:styleId="6798A95437BB434295A012500D88BD49">
    <w:name w:val="6798A95437BB434295A012500D88BD49"/>
    <w:rsid w:val="00DC4451"/>
  </w:style>
  <w:style w:type="paragraph" w:customStyle="1" w:styleId="2FE3E3852A154AB8B8882DB7377890E5">
    <w:name w:val="2FE3E3852A154AB8B8882DB7377890E5"/>
    <w:rsid w:val="00DC4451"/>
  </w:style>
  <w:style w:type="paragraph" w:customStyle="1" w:styleId="9117DD8D8A354FCA9449B31CBD14AA99">
    <w:name w:val="9117DD8D8A354FCA9449B31CBD14AA99"/>
    <w:rsid w:val="00DC4451"/>
  </w:style>
  <w:style w:type="paragraph" w:customStyle="1" w:styleId="28124E5799D4407589B446311D5E5ECC">
    <w:name w:val="28124E5799D4407589B446311D5E5ECC"/>
    <w:rsid w:val="00DC4451"/>
  </w:style>
  <w:style w:type="paragraph" w:customStyle="1" w:styleId="50DD92CEBB094C069500460657AFC03E">
    <w:name w:val="50DD92CEBB094C069500460657AFC03E"/>
    <w:rsid w:val="00DC4451"/>
  </w:style>
  <w:style w:type="paragraph" w:customStyle="1" w:styleId="19627B08FE884422BFF325088EC3FB09">
    <w:name w:val="19627B08FE884422BFF325088EC3FB09"/>
    <w:rsid w:val="00DC4451"/>
  </w:style>
  <w:style w:type="paragraph" w:customStyle="1" w:styleId="31BC577C1596451F9EA33F8395DD6E00">
    <w:name w:val="31BC577C1596451F9EA33F8395DD6E00"/>
    <w:rsid w:val="00DC4451"/>
  </w:style>
  <w:style w:type="paragraph" w:customStyle="1" w:styleId="72BF3C41FB12477AAF48E6F462C302D2">
    <w:name w:val="72BF3C41FB12477AAF48E6F462C302D2"/>
    <w:rsid w:val="00DC4451"/>
  </w:style>
  <w:style w:type="paragraph" w:customStyle="1" w:styleId="122FD8D033BE43DC947B2F88DD3EFF39">
    <w:name w:val="122FD8D033BE43DC947B2F88DD3EFF39"/>
    <w:rsid w:val="00DC4451"/>
  </w:style>
  <w:style w:type="paragraph" w:customStyle="1" w:styleId="505F4C008C474A08B0F2668258193C93">
    <w:name w:val="505F4C008C474A08B0F2668258193C93"/>
    <w:rsid w:val="00DC4451"/>
  </w:style>
  <w:style w:type="paragraph" w:customStyle="1" w:styleId="0C60EC912A4E4A6084D280B060CEFC7A">
    <w:name w:val="0C60EC912A4E4A6084D280B060CEFC7A"/>
    <w:rsid w:val="00DC4451"/>
  </w:style>
  <w:style w:type="paragraph" w:customStyle="1" w:styleId="D7FFD03A7B50434994ECCC16D380691C">
    <w:name w:val="D7FFD03A7B50434994ECCC16D380691C"/>
    <w:rsid w:val="00DC4451"/>
  </w:style>
  <w:style w:type="paragraph" w:customStyle="1" w:styleId="E1F5AB1EC35947D7A27327EC5E262A86">
    <w:name w:val="E1F5AB1EC35947D7A27327EC5E262A86"/>
    <w:rsid w:val="00DC4451"/>
  </w:style>
  <w:style w:type="paragraph" w:customStyle="1" w:styleId="4603271C168E4D119D99E1FA9B3879CD">
    <w:name w:val="4603271C168E4D119D99E1FA9B3879CD"/>
    <w:rsid w:val="00DC4451"/>
  </w:style>
  <w:style w:type="paragraph" w:customStyle="1" w:styleId="4FA88A949BBF43FE96BB2AF2A64116621">
    <w:name w:val="4FA88A949BBF43FE96BB2AF2A641166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9D49C55E3084A558C36E770DB1AE0E51">
    <w:name w:val="F9D49C55E3084A558C36E770DB1AE0E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CFED1DA5AFC41CE83C5455B502AC94C1">
    <w:name w:val="3CFED1DA5AFC41CE83C5455B502AC94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280A47600D24506BEB0DBDBFF15150A1">
    <w:name w:val="5280A47600D24506BEB0DBDBFF15150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0D6080DA2D04043819BEBBA5DF96E9B1">
    <w:name w:val="00D6080DA2D04043819BEBBA5DF96E9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0720E22C8BD4F3FBD06FF2E0E4AA3EA1">
    <w:name w:val="D0720E22C8BD4F3FBD06FF2E0E4AA3E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735BC125CF34467B6C34C30155243B31">
    <w:name w:val="C735BC125CF34467B6C34C30155243B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AE76741428A4175914FB2606887FD191">
    <w:name w:val="2AE76741428A4175914FB2606887FD1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3E525B21D3E4866BBBD77CB9964A92A1">
    <w:name w:val="33E525B21D3E4866BBBD77CB9964A92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7BE4098CE84483DB727A18C637B1A3C1">
    <w:name w:val="27BE4098CE84483DB727A18C637B1A3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F9BB94F5C4241DAB7AA6A11DC1FEFF11">
    <w:name w:val="CF9BB94F5C4241DAB7AA6A11DC1FEFF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E8991A99FA54E428A58AC8FFE0496F91">
    <w:name w:val="1E8991A99FA54E428A58AC8FFE0496F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A64C277945B48229F096827721F53031">
    <w:name w:val="8A64C277945B48229F096827721F530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0AA1B27ED594837A858996B808F3B1A1">
    <w:name w:val="00AA1B27ED594837A858996B808F3B1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706B0B0FF0442988ACF5E91A8DCECCB1">
    <w:name w:val="3706B0B0FF0442988ACF5E91A8DCECC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C31D11C97554905BCC758C917C37DCC1">
    <w:name w:val="FC31D11C97554905BCC758C917C37DC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1D1C24AFC354AEC9EFC4CD9C4A5EE361">
    <w:name w:val="11D1C24AFC354AEC9EFC4CD9C4A5EE3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45B39BFD10442BD8075A027133A180C1">
    <w:name w:val="445B39BFD10442BD8075A027133A180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9FF54375C024F8A9D518566470E186B1">
    <w:name w:val="E9FF54375C024F8A9D518566470E186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684F2B945C748DF95DC131F188BEB291">
    <w:name w:val="A684F2B945C748DF95DC131F188BEB2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BF116DACE3945F8A4106685AB2B4BA71">
    <w:name w:val="4BF116DACE3945F8A4106685AB2B4BA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1BCEAF70CEB45699B4D092DAE44D71F1">
    <w:name w:val="B1BCEAF70CEB45699B4D092DAE44D71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B0DBBC906DB4D5FB808B629887D9A3B1">
    <w:name w:val="6B0DBBC906DB4D5FB808B629887D9A3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EAC3A7796A04340B83F1244C5A4DEF11">
    <w:name w:val="3EAC3A7796A04340B83F1244C5A4DEF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D04BA88D1E94956B6D0FD36203130A61">
    <w:name w:val="BD04BA88D1E94956B6D0FD36203130A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8478763F2604259939B95FB8C2C91921">
    <w:name w:val="48478763F2604259939B95FB8C2C919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AA81C50E81B41C5A94FA2EC44E3C6931">
    <w:name w:val="0AA81C50E81B41C5A94FA2EC44E3C69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6C2E985C744484FADFCDAAD2840ACE51">
    <w:name w:val="06C2E985C744484FADFCDAAD2840ACE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B497354D11A4E1FA0823C786E529C591">
    <w:name w:val="5B497354D11A4E1FA0823C786E529C5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1C4C510CE704478A4CB0B475200DBB81">
    <w:name w:val="E1C4C510CE704478A4CB0B475200DBB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0ACF788DD1442AE9C6BC322BDA63E811">
    <w:name w:val="30ACF788DD1442AE9C6BC322BDA63E8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92A8E38A4DB40898A36FA9E718D89291">
    <w:name w:val="A92A8E38A4DB40898A36FA9E718D892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FE7BC90A34F43EC9296C58345F34E131">
    <w:name w:val="8FE7BC90A34F43EC9296C58345F34E1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77BFD1ADF234DB5817641ED8AED37721">
    <w:name w:val="E77BFD1ADF234DB5817641ED8AED377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23DD1433025427C9ED2301B2C14D2551">
    <w:name w:val="723DD1433025427C9ED2301B2C14D25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571BE4CD423435E99A8F9474DF9BFAA1">
    <w:name w:val="6571BE4CD423435E99A8F9474DF9BFA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8E83B7CBF7848A28379ED45D5189D7F1">
    <w:name w:val="58E83B7CBF7848A28379ED45D5189D7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653AE4F1A2749F78388E1968A6EBD751">
    <w:name w:val="A653AE4F1A2749F78388E1968A6EBD7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0DD220226094B2CA7E7B52E868951581">
    <w:name w:val="20DD220226094B2CA7E7B52E8689515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22F5DC8C5E6468BA669516FD8DA18901">
    <w:name w:val="422F5DC8C5E6468BA669516FD8DA189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1121A7CC5EC405E873FB979FE062A371">
    <w:name w:val="91121A7CC5EC405E873FB979FE062A3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E5CCED765564554BFF800876CE15BC21">
    <w:name w:val="8E5CCED765564554BFF800876CE15BC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0820A70B85B4F17BC923558EA1B6B581">
    <w:name w:val="00820A70B85B4F17BC923558EA1B6B5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7D14F2EAA594D2594F383B10B8DE6BD1">
    <w:name w:val="B7D14F2EAA594D2594F383B10B8DE6B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CF7495A5287417DA0D20D1E8EF601641">
    <w:name w:val="2CF7495A5287417DA0D20D1E8EF6016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2A8877AFDFB4809895436BA006317361">
    <w:name w:val="72A8877AFDFB4809895436BA0063173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0750FEFD8914603B61A12C623578AC31">
    <w:name w:val="C0750FEFD8914603B61A12C623578AC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9509FEEBE6343F481AAC810FF82E1A31">
    <w:name w:val="69509FEEBE6343F481AAC810FF82E1A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F53471B78144BC8BEB6C4A96B5F17DA1">
    <w:name w:val="AF53471B78144BC8BEB6C4A96B5F17D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A7F5A9B521E462E9EB99630A3581A271">
    <w:name w:val="DA7F5A9B521E462E9EB99630A3581A2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34907A42FAE499483BFB3A897463F4D1">
    <w:name w:val="534907A42FAE499483BFB3A897463F4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FFB64A802734EB69DD1EF1E0EB0F58A1">
    <w:name w:val="EFFB64A802734EB69DD1EF1E0EB0F58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65A7017C6B54CC18041A257744534301">
    <w:name w:val="365A7017C6B54CC18041A2577445343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9701170BACF4E7DB610D7C4F7BB83EF1">
    <w:name w:val="B9701170BACF4E7DB610D7C4F7BB83E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7782CE3CDEB4C5CBAE281BFDF84383B1">
    <w:name w:val="17782CE3CDEB4C5CBAE281BFDF84383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DF82745662446DE9383072E1024A5511">
    <w:name w:val="8DF82745662446DE9383072E1024A55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172B7C72D0543D19F972283154D39BE1">
    <w:name w:val="D172B7C72D0543D19F972283154D39B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1A6386B030944A9B58778326C1C66B21">
    <w:name w:val="41A6386B030944A9B58778326C1C66B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82A59A1C4014EDFAC7FF2AC0438B7A91">
    <w:name w:val="F82A59A1C4014EDFAC7FF2AC0438B7A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3D6E5CB95064BC8811CD2FA998D2A021">
    <w:name w:val="03D6E5CB95064BC8811CD2FA998D2A0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F8FCDB888204C70AC15ED63226959A81">
    <w:name w:val="DF8FCDB888204C70AC15ED63226959A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D7147A6292341E1864DA37FA82C77F41">
    <w:name w:val="1D7147A6292341E1864DA37FA82C77F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02143AA1F1D426A98FD6859E1D8EE151">
    <w:name w:val="602143AA1F1D426A98FD6859E1D8EE1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3C43CF09DA0417BBF87C1C11A8CE6B21">
    <w:name w:val="23C43CF09DA0417BBF87C1C11A8CE6B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308EC8E415A4636916934FE1788FEB81">
    <w:name w:val="B308EC8E415A4636916934FE1788FEB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2494E3B83074CF4891E115DAC500BAB1">
    <w:name w:val="52494E3B83074CF4891E115DAC500BA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62D1BDD5F81476A84DCB2904C7030BC1">
    <w:name w:val="B62D1BDD5F81476A84DCB2904C7030B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832CFDFB3DE44FAA711F406AF6D72E21">
    <w:name w:val="8832CFDFB3DE44FAA711F406AF6D72E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0812625907A4B62B48EBBA71485E80A1">
    <w:name w:val="60812625907A4B62B48EBBA71485E80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07771FFF8BD4270BC046EA398A2A4801">
    <w:name w:val="607771FFF8BD4270BC046EA398A2A48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1C7E4AE52BA4793A444769BB17A33851">
    <w:name w:val="B1C7E4AE52BA4793A444769BB17A338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6C880E736E94EAEABF587F65C0B79F51">
    <w:name w:val="76C880E736E94EAEABF587F65C0B79F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F86D4CF9AF34617BBBCB3FED0172E811">
    <w:name w:val="3F86D4CF9AF34617BBBCB3FED0172E8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BD47AF11550470CA305C612B841C24A1">
    <w:name w:val="2BD47AF11550470CA305C612B841C24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9176E38C914402C99B9937469FA372E1">
    <w:name w:val="F9176E38C914402C99B9937469FA372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A1330F774C0438FAD72F7F49D4493F51">
    <w:name w:val="1A1330F774C0438FAD72F7F49D4493F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89E496535B04221A2EE1080295D02CA1">
    <w:name w:val="489E496535B04221A2EE1080295D02C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64B48CB6FBD41888EA456351C13AE8B1">
    <w:name w:val="F64B48CB6FBD41888EA456351C13AE8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8C9AE5930BB496C8AE6E0A33CC0227F1">
    <w:name w:val="18C9AE5930BB496C8AE6E0A33CC0227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51A12D04EF940B0BE4816DAF67827B61">
    <w:name w:val="051A12D04EF940B0BE4816DAF67827B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03F9EE2D25F43AF87C0581A06FDDDF41">
    <w:name w:val="603F9EE2D25F43AF87C0581A06FDDDF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3366C9A82CA4662B1939CE7F8EC559E1">
    <w:name w:val="53366C9A82CA4662B1939CE7F8EC559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075FCF1252643889C628C8BCFD846131">
    <w:name w:val="C075FCF1252643889C628C8BCFD8461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BEBEC7A12444CB49642F0208C8A3F491">
    <w:name w:val="ABEBEC7A12444CB49642F0208C8A3F4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DB11F1876044B1795DE007CACE666BE1">
    <w:name w:val="6DB11F1876044B1795DE007CACE666B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52ED68A6B5A40FAB0A34A83322109921">
    <w:name w:val="E52ED68A6B5A40FAB0A34A833221099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9D033FED5AA4059838BD5288E8BBE8E1">
    <w:name w:val="99D033FED5AA4059838BD5288E8BBE8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1768525648B4A1EB20B716750C486491">
    <w:name w:val="11768525648B4A1EB20B716750C4864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8AEE01EC652409FB7164ED0AE59ED601">
    <w:name w:val="D8AEE01EC652409FB7164ED0AE59ED6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A37A6DB438045DCA62C6130CCB4286B1">
    <w:name w:val="1A37A6DB438045DCA62C6130CCB4286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16175844EA24599A6F3EE35BC548EBC1">
    <w:name w:val="D16175844EA24599A6F3EE35BC548EB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0FA4E4CC30045DDBBF38440CD7536611">
    <w:name w:val="00FA4E4CC30045DDBBF38440CD75366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1C2E766C86C49BDAE5D1683E6C40DF51">
    <w:name w:val="41C2E766C86C49BDAE5D1683E6C40DF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94F0CD384E94421807560883EB7DF651">
    <w:name w:val="F94F0CD384E94421807560883EB7DF6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60B680A35AE4E6798129C35329EB3FA1">
    <w:name w:val="960B680A35AE4E6798129C35329EB3F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4C9C479A83F428695B5FD814413E15D1">
    <w:name w:val="94C9C479A83F428695B5FD814413E15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3515BF9EFC343299F913968F54AA1331">
    <w:name w:val="E3515BF9EFC343299F913968F54AA13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E9E5171557948A0AFD7839F8599A2E31">
    <w:name w:val="1E9E5171557948A0AFD7839F8599A2E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0EFAF5FE91F41FFA954AF074A39C68B1">
    <w:name w:val="A0EFAF5FE91F41FFA954AF074A39C68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565E419A2624FD8ADB2BAA34A76D91B1">
    <w:name w:val="E565E419A2624FD8ADB2BAA34A76D91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CB0C1DE82A14A2690B9B603C07DF0401">
    <w:name w:val="5CB0C1DE82A14A2690B9B603C07DF04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D35605A078F42AC9DA353404F3E035F1">
    <w:name w:val="7D35605A078F42AC9DA353404F3E035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1FADDB575C1431DB85614BA01A6EC861">
    <w:name w:val="11FADDB575C1431DB85614BA01A6EC8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0BCF8821ED743E887DE7DD3A6B97D911">
    <w:name w:val="C0BCF8821ED743E887DE7DD3A6B97D9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FF73771C2FD4804A5DFC0565ED558C71">
    <w:name w:val="2FF73771C2FD4804A5DFC0565ED558C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49CCC1A134D4C668A2452292FB508C21">
    <w:name w:val="049CCC1A134D4C668A2452292FB508C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7280E436EFC43CE8BF3684FEA53E9191">
    <w:name w:val="B7280E436EFC43CE8BF3684FEA53E91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9D868B3A8F643EE80E279E355BEE2C01">
    <w:name w:val="29D868B3A8F643EE80E279E355BEE2C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67EB9805581437D88EEFC7D09B27D361">
    <w:name w:val="467EB9805581437D88EEFC7D09B27D3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406507388D44A1BB1A5570D5D8757111">
    <w:name w:val="9406507388D44A1BB1A5570D5D87571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959D483F86C42C2831317DD0208F2AF1">
    <w:name w:val="F959D483F86C42C2831317DD0208F2A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EE174EA40A64614B793AC51E2C177911">
    <w:name w:val="8EE174EA40A64614B793AC51E2C1779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8D2B8DBC9844E5BB1C7744F09390BE21">
    <w:name w:val="C8D2B8DBC9844E5BB1C7744F09390BE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FCAAAD862F74F81B955B77D8E2122D21">
    <w:name w:val="BFCAAAD862F74F81B955B77D8E2122D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2AA942901B648B7BECC69C3F4AF582E1">
    <w:name w:val="72AA942901B648B7BECC69C3F4AF582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D2C7E866B9846F68C0EDD37EDDF70571">
    <w:name w:val="CD2C7E866B9846F68C0EDD37EDDF705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6F1D1DB3B1C4DA3AFBA0C6098AC4A591">
    <w:name w:val="26F1D1DB3B1C4DA3AFBA0C6098AC4A5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BD16B39979747EDB043383ACEB4C7461">
    <w:name w:val="6BD16B39979747EDB043383ACEB4C74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D2C9D51D32548EEACE8E88A5B01AAFB1">
    <w:name w:val="CD2C9D51D32548EEACE8E88A5B01AAF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B8316161AD248C5B35278652D2D0A191">
    <w:name w:val="8B8316161AD248C5B35278652D2D0A1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53B21650E9B4DB9B916B891403C2ED61">
    <w:name w:val="553B21650E9B4DB9B916B891403C2ED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5DCCA0036D64B43806236E45D8FDC331">
    <w:name w:val="85DCCA0036D64B43806236E45D8FDC3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47900BBB0C342659B43F9607EB1F1101">
    <w:name w:val="747900BBB0C342659B43F9607EB1F11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81BA3B6969A47CDA279547C4E9E85031">
    <w:name w:val="C81BA3B6969A47CDA279547C4E9E850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F5AEB70362D44ACA057D67316DEEBF21">
    <w:name w:val="DF5AEB70362D44ACA057D67316DEEBF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B56E1775EF34016B2469983BA4040671">
    <w:name w:val="FB56E1775EF34016B2469983BA40406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466065009934DD59747D0A0A5F48F311">
    <w:name w:val="6466065009934DD59747D0A0A5F48F3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4A4BCB340224A7BA819F066CF13E2DB1">
    <w:name w:val="14A4BCB340224A7BA819F066CF13E2D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7471479AFCD487AB1999C5F66DE00851">
    <w:name w:val="F7471479AFCD487AB1999C5F66DE008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C7A94F5F35342EDBB28176123232C181">
    <w:name w:val="3C7A94F5F35342EDBB28176123232C1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8A425B72D734E038E77BA565081C9631">
    <w:name w:val="08A425B72D734E038E77BA565081C96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0F6AE458FED4C909D5BF551AB5D1EF01">
    <w:name w:val="F0F6AE458FED4C909D5BF551AB5D1EF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E31BFB1B4774EA5A54395CB386FC1731">
    <w:name w:val="1E31BFB1B4774EA5A54395CB386FC17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7A33F01C32C4CB3884D8CAE5173E4751">
    <w:name w:val="27A33F01C32C4CB3884D8CAE5173E47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018A1B83D624110B444E2FDCF21154C1">
    <w:name w:val="5018A1B83D624110B444E2FDCF21154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3EFD7CC2B094EB28343066E1C5FD3961">
    <w:name w:val="93EFD7CC2B094EB28343066E1C5FD39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8342B7309584D70B638FFE8F44B501A1">
    <w:name w:val="D8342B7309584D70B638FFE8F44B501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221761F821C4AF3BB6AAB450045757D1">
    <w:name w:val="7221761F821C4AF3BB6AAB450045757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32C0F1124174A7AB6569ADF4B13C9C61">
    <w:name w:val="332C0F1124174A7AB6569ADF4B13C9C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14FADE27DEF4B2E813B6BBD8CA4B8611">
    <w:name w:val="B14FADE27DEF4B2E813B6BBD8CA4B86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946388AA2484938853942E309B479B81">
    <w:name w:val="6946388AA2484938853942E309B479B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4389CBD0A744EEDBF87742C681E82BB1">
    <w:name w:val="14389CBD0A744EEDBF87742C681E82B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8A4F794DC9F47B1967A21CB10D7981B1">
    <w:name w:val="18A4F794DC9F47B1967A21CB10D7981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E253ABB66124C749342167BD91B27E01">
    <w:name w:val="6E253ABB66124C749342167BD91B27E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E0C12871918411281453E249E22FFDE1">
    <w:name w:val="2E0C12871918411281453E249E22FFD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78DADF671934343B0D9C8CAB864E2E51">
    <w:name w:val="178DADF671934343B0D9C8CAB864E2E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75FD2AA0CCC46C5B8BD300BCD5E14C21">
    <w:name w:val="A75FD2AA0CCC46C5B8BD300BCD5E14C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F1CA8541C4E4E15B65830F43AF96A9B1">
    <w:name w:val="5F1CA8541C4E4E15B65830F43AF96A9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502875D41A5416AA4E7E163D00E24CD1">
    <w:name w:val="A502875D41A5416AA4E7E163D00E24C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F76A4F667A141E8A0660044AC2986971">
    <w:name w:val="7F76A4F667A141E8A0660044AC29869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53B4E7B8B6C4BFC86FD41121FAF4F151">
    <w:name w:val="553B4E7B8B6C4BFC86FD41121FAF4F1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D24E8754BF241EFAE7A58BC839A785C1">
    <w:name w:val="0D24E8754BF241EFAE7A58BC839A785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DDEB7E47244437E81EA4D4594F067881">
    <w:name w:val="8DDEB7E47244437E81EA4D4594F0678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B1B0396925A48438210EE624EB147421">
    <w:name w:val="5B1B0396925A48438210EE624EB1474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F9646E0F04C43B591122375D1BED3BC1">
    <w:name w:val="8F9646E0F04C43B591122375D1BED3B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A6E85E0280144BF886B1D58C63130221">
    <w:name w:val="9A6E85E0280144BF886B1D58C631302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5E22EFCADA84D7F842223BC15FD972C1">
    <w:name w:val="95E22EFCADA84D7F842223BC15FD972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5D51F29CB8D4134908B74C79FF870061">
    <w:name w:val="55D51F29CB8D4134908B74C79FF8700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D135AFE605C4DC896D3871817354E231">
    <w:name w:val="DD135AFE605C4DC896D3871817354E2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AD005E23DFE415BB602298CA3C109CC1">
    <w:name w:val="0AD005E23DFE415BB602298CA3C109C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911C1064F2A4723967190D680FE8C501">
    <w:name w:val="2911C1064F2A4723967190D680FE8C5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95AD05CB5F84EF78F1759042567E1AD1">
    <w:name w:val="B95AD05CB5F84EF78F1759042567E1A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D3F3BE94A2F47F3AD8552020AB738E41">
    <w:name w:val="5D3F3BE94A2F47F3AD8552020AB738E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42CC60B7F664365AEA0BD20A960EF211">
    <w:name w:val="A42CC60B7F664365AEA0BD20A960EF2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9AE8BE5A1034C77A73035D3E3B846101">
    <w:name w:val="99AE8BE5A1034C77A73035D3E3B8461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822BDF399234FFBA8494D1913BD2ED61">
    <w:name w:val="2822BDF399234FFBA8494D1913BD2ED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47C2A667017450894E64BA36596E3C21">
    <w:name w:val="947C2A667017450894E64BA36596E3C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9F95FCE6FDD4D9492A9CC82B60F08F91">
    <w:name w:val="49F95FCE6FDD4D9492A9CC82B60F08F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339B7385A5E41B896246E4FBC8D4F801">
    <w:name w:val="3339B7385A5E41B896246E4FBC8D4F8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14004F405C445728F31E0D98BB72CA51">
    <w:name w:val="414004F405C445728F31E0D98BB72CA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3DCA359AE58495F9EFDFD11324E6C3D1">
    <w:name w:val="83DCA359AE58495F9EFDFD11324E6C3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8BDCF5E80B945F48FFDC5F8856C3CE71">
    <w:name w:val="D8BDCF5E80B945F48FFDC5F8856C3CE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E6E2C2B796B40AFB62908F9AB00DFE81">
    <w:name w:val="FE6E2C2B796B40AFB62908F9AB00DFE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C8FCC5EDF954866B2F73D1C33D4D6331">
    <w:name w:val="4C8FCC5EDF954866B2F73D1C33D4D63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285018206D74C3C8C2583A6F7BD9AA71">
    <w:name w:val="D285018206D74C3C8C2583A6F7BD9AA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EED0AC695004977946A8A0139DBF61D1">
    <w:name w:val="6EED0AC695004977946A8A0139DBF61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A42E559094743E08B83484BFB1DF7831">
    <w:name w:val="4A42E559094743E08B83484BFB1DF78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922966EE67E4845B892D1558CB284EE1">
    <w:name w:val="3922966EE67E4845B892D1558CB284E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1511FCEDA714B01831899FB3A17211D1">
    <w:name w:val="51511FCEDA714B01831899FB3A17211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5FAE157CB36407C9AD6BDF0FCC4E1701">
    <w:name w:val="15FAE157CB36407C9AD6BDF0FCC4E17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96A1E5D269A4C2FB135B306EF023CC31">
    <w:name w:val="E96A1E5D269A4C2FB135B306EF023CC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0E0C3753D6C414AABB320A618D8E9F61">
    <w:name w:val="70E0C3753D6C414AABB320A618D8E9F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910F4DB7DBD4FC794DC3E32270557091">
    <w:name w:val="D910F4DB7DBD4FC794DC3E322705570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56FA3CE6C0B4E40887809741645C4481">
    <w:name w:val="B56FA3CE6C0B4E40887809741645C44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F5D3C79903140ADA52B27EA84BE51BE1">
    <w:name w:val="3F5D3C79903140ADA52B27EA84BE51B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14AF192A7224242BA36350A0EEA68101">
    <w:name w:val="E14AF192A7224242BA36350A0EEA681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75637B6FBCC4A1295E4DACC762439271">
    <w:name w:val="575637B6FBCC4A1295E4DACC7624392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ADA2E6AFBF7447AB8178D451F9B577E1">
    <w:name w:val="FADA2E6AFBF7447AB8178D451F9B577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957F8EF7CA545FEBDE82C1D7D468F611">
    <w:name w:val="3957F8EF7CA545FEBDE82C1D7D468F6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22C9C04BFA94BE19DC722615E7756271">
    <w:name w:val="F22C9C04BFA94BE19DC722615E77562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712A382D75F41F9A31BFF862D5B63CB1">
    <w:name w:val="E712A382D75F41F9A31BFF862D5B63C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F1F9B5F0A154AABAB1256BD0BFF671F1">
    <w:name w:val="FF1F9B5F0A154AABAB1256BD0BFF671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2A35A89D4744F31937DDA4E00FE7D331">
    <w:name w:val="82A35A89D4744F31937DDA4E00FE7D3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8322D9CA47340E58397F56414B92D941">
    <w:name w:val="38322D9CA47340E58397F56414B92D9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CF09AEA25A84085BB94BD2D1DD4BD5C1">
    <w:name w:val="8CF09AEA25A84085BB94BD2D1DD4BD5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EDA8FB7743444A38698EE6F5E1A07EA1">
    <w:name w:val="FEDA8FB7743444A38698EE6F5E1A07E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CDBF09A17A34DD997A4349DF061E9591">
    <w:name w:val="CCDBF09A17A34DD997A4349DF061E95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890850598874F37BBA2F084CEEE572E1">
    <w:name w:val="4890850598874F37BBA2F084CEEE572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0FFB357CC0E4F99BD47CBDF26E8702F1">
    <w:name w:val="00FFB357CC0E4F99BD47CBDF26E8702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DABB0E1966F4FD491069E2E5B712A7E1">
    <w:name w:val="4DABB0E1966F4FD491069E2E5B712A7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904BEFA2D8C45B8AB49F1B055A3865D1">
    <w:name w:val="A904BEFA2D8C45B8AB49F1B055A3865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A791BDCC2754CB1827629BA87D33AEA1">
    <w:name w:val="BA791BDCC2754CB1827629BA87D33AE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049325CC83B4F16B7E98236A0ED103B1">
    <w:name w:val="3049325CC83B4F16B7E98236A0ED103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E446CBAA81A4449897398B367E81C441">
    <w:name w:val="BE446CBAA81A4449897398B367E81C4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EB5DC8BD34A4386ADC0AF589B12FF7F1">
    <w:name w:val="4EB5DC8BD34A4386ADC0AF589B12FF7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1FF373562294048860F9E75278A06E91">
    <w:name w:val="31FF373562294048860F9E75278A06E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5B910BEF019420F802B49A281FCA2AA1">
    <w:name w:val="75B910BEF019420F802B49A281FCA2A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659D4A2E20B44759DEA71A92A01F9841">
    <w:name w:val="E659D4A2E20B44759DEA71A92A01F98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FDE89EDB32D41E7AB3DDC00757279C21">
    <w:name w:val="BFDE89EDB32D41E7AB3DDC00757279C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2755B9015434A05B9EA5F8646C0D9BA1">
    <w:name w:val="92755B9015434A05B9EA5F8646C0D9B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A06843A0C42486382DE0A87BBA823781">
    <w:name w:val="BA06843A0C42486382DE0A87BBA8237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41E3642FD854424AF01B2362B99996C1">
    <w:name w:val="C41E3642FD854424AF01B2362B99996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71BCB98649A4F2B87586CAA75FE2CEB1">
    <w:name w:val="C71BCB98649A4F2B87586CAA75FE2CE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5063225434E4646B7A0D19EBBDF28A11">
    <w:name w:val="A5063225434E4646B7A0D19EBBDF28A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385487F726D4A4E9B4A9AC7D849B4301">
    <w:name w:val="7385487F726D4A4E9B4A9AC7D849B43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EF142E763884BEBAD1A9256D7EB422B1">
    <w:name w:val="1EF142E763884BEBAD1A9256D7EB422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2C7658CBD0A45BBAAC35D0F860C5DA91">
    <w:name w:val="92C7658CBD0A45BBAAC35D0F860C5DA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BBBA177C3804CB68E60444040FB5C901">
    <w:name w:val="EBBBA177C3804CB68E60444040FB5C9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43C6A91FE554989BD5DBEA7B003FBA41">
    <w:name w:val="D43C6A91FE554989BD5DBEA7B003FBA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A9EB568DC4A457296374CA09F0D12E71">
    <w:name w:val="8A9EB568DC4A457296374CA09F0D12E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A474993EC624455B0DF9140A0ACC1B41">
    <w:name w:val="DA474993EC624455B0DF9140A0ACC1B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98EC0C80E4140428177694D08E94F601">
    <w:name w:val="A98EC0C80E4140428177694D08E94F6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65C21B9FC7846B7B26C07B45855AB891">
    <w:name w:val="E65C21B9FC7846B7B26C07B45855AB8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5ABFB667F4C4A88B4DB1EF724B2F8F51">
    <w:name w:val="35ABFB667F4C4A88B4DB1EF724B2F8F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9A39B54B0554921A57CB1DA0E76557F1">
    <w:name w:val="F9A39B54B0554921A57CB1DA0E76557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6169AC7806849F2ADA8440B805005151">
    <w:name w:val="66169AC7806849F2ADA8440B8050051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2C0507BD7284C92BCF7EF65DDF3B3541">
    <w:name w:val="C2C0507BD7284C92BCF7EF65DDF3B35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A95CD78B7C941F5AD040F27DB6EF2711">
    <w:name w:val="BA95CD78B7C941F5AD040F27DB6EF27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2139EF2BC3747A297C611966C6958741">
    <w:name w:val="32139EF2BC3747A297C611966C69587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4CC56A8ADB94AD99569048BD9DD62221">
    <w:name w:val="34CC56A8ADB94AD99569048BD9DD622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118A69C7B914464A2EE9DB0565AC8D61">
    <w:name w:val="A118A69C7B914464A2EE9DB0565AC8D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FBDE3B202D041C8A007C7A3276447F01">
    <w:name w:val="BFBDE3B202D041C8A007C7A3276447F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6680522FB0249C5BC468FFA24AB91041">
    <w:name w:val="16680522FB0249C5BC468FFA24AB910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55C2DB5FE144C59AE657B833DADD9E61">
    <w:name w:val="C55C2DB5FE144C59AE657B833DADD9E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DFFD880F36F4646B14DE557A91019A61">
    <w:name w:val="5DFFD880F36F4646B14DE557A91019A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E9870E759804F68A219613FCA2C84E21">
    <w:name w:val="8E9870E759804F68A219613FCA2C84E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759CE3CB61540438B9468DC9A3FAF771">
    <w:name w:val="2759CE3CB61540438B9468DC9A3FAF7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B6B2D0FAC2143918AFD4FD46EEE4FF41">
    <w:name w:val="EB6B2D0FAC2143918AFD4FD46EEE4FF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3E7593964994C03B66266D8A5DBB8FB1">
    <w:name w:val="93E7593964994C03B66266D8A5DBB8F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C17F0E6DC7D41D9B83314E679FB4C351">
    <w:name w:val="7C17F0E6DC7D41D9B83314E679FB4C3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BB4D3B3F7A84855BAA337C9843613FC1">
    <w:name w:val="BBB4D3B3F7A84855BAA337C9843613F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64CFA7F57204E6196745B0887752AB81">
    <w:name w:val="C64CFA7F57204E6196745B0887752AB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A2DF6A6640D48D8A1BC444642DA0EB41">
    <w:name w:val="BA2DF6A6640D48D8A1BC444642DA0EB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B5EFB8C2D904BC1BB2836A52FEEFAE01">
    <w:name w:val="2B5EFB8C2D904BC1BB2836A52FEEFAE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D57F7FC04564C35866BEB4F1C7177E51">
    <w:name w:val="4D57F7FC04564C35866BEB4F1C7177E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4F5FAE1F244497482338C84CB89E63C1">
    <w:name w:val="C4F5FAE1F244497482338C84CB89E63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BDA012399974C43ACA3EBAA9BE578871">
    <w:name w:val="0BDA012399974C43ACA3EBAA9BE5788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EC13A1EE7474421A794BCE239336EBA1">
    <w:name w:val="1EC13A1EE7474421A794BCE239336EB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2C76CE02D2E47D8B94624074EF00B431">
    <w:name w:val="52C76CE02D2E47D8B94624074EF00B4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754857CDF974FDC80F44B276E003A481">
    <w:name w:val="F754857CDF974FDC80F44B276E003A4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53F087A6E0A46A6959ED50F4A175D631">
    <w:name w:val="653F087A6E0A46A6959ED50F4A175D6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8EC3B6B320846159307724B8B4D3B731">
    <w:name w:val="18EC3B6B320846159307724B8B4D3B7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3BD34D9564A403498C1ECDECE3F4EFC1">
    <w:name w:val="B3BD34D9564A403498C1ECDECE3F4EF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E2671AAAB0348918A00F917F40756201">
    <w:name w:val="5E2671AAAB0348918A00F917F407562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CA45A1E8F8C4BDFA9A7D2D6C2A008911">
    <w:name w:val="7CA45A1E8F8C4BDFA9A7D2D6C2A0089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3EFC984B0BF4C37A15C76A9DCF99D1C1">
    <w:name w:val="03EFC984B0BF4C37A15C76A9DCF99D1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7E0FD6D1A7148F9938D3AD9FA44B34C1">
    <w:name w:val="D7E0FD6D1A7148F9938D3AD9FA44B34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5243290DC124B3283795A45BC2D54531">
    <w:name w:val="A5243290DC124B3283795A45BC2D545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1A3905CE7B74BB4813CAD8F0BEC51721">
    <w:name w:val="41A3905CE7B74BB4813CAD8F0BEC517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D14A2736F4A4F45ACDC7D4765D8F4671">
    <w:name w:val="1D14A2736F4A4F45ACDC7D4765D8F46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55BA70DE5D045909C9F35E33F37847F1">
    <w:name w:val="455BA70DE5D045909C9F35E33F37847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1CC95572F02429BA27050B1065EFF5A1">
    <w:name w:val="81CC95572F02429BA27050B1065EFF5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30845B13E5D4826AFA0BC683C2C409E1">
    <w:name w:val="E30845B13E5D4826AFA0BC683C2C409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582BBD1F04A48E494340E784297F44E1">
    <w:name w:val="D582BBD1F04A48E494340E784297F44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43144F4A5D84BD3AF089C1E090BCF7B1">
    <w:name w:val="D43144F4A5D84BD3AF089C1E090BCF7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722957172DF42ACB536A581D117AE891">
    <w:name w:val="6722957172DF42ACB536A581D117AE8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DCB250F44DE4C4189FB514785FE933D1">
    <w:name w:val="CDCB250F44DE4C4189FB514785FE933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DA7C41AA30B4C1682F78BB62157159F1">
    <w:name w:val="6DA7C41AA30B4C1682F78BB62157159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1B99E15F393460688BCC85CBD653A941">
    <w:name w:val="F1B99E15F393460688BCC85CBD653A9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AF119EC1D164E3AB5576954BC6478121">
    <w:name w:val="7AF119EC1D164E3AB5576954BC64781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9E882522CA34A97A83AF3D377E5B3641">
    <w:name w:val="69E882522CA34A97A83AF3D377E5B36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AF89C6F5548442683B1213761E23D101">
    <w:name w:val="7AF89C6F5548442683B1213761E23D1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5F271B3A9CA4B55BCC4093E9650BF3B1">
    <w:name w:val="C5F271B3A9CA4B55BCC4093E9650BF3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7B920E8A5AD412A98E29934924D30971">
    <w:name w:val="37B920E8A5AD412A98E29934924D309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15DEB2D5C0B4BCBA490B47FC03FD20A1">
    <w:name w:val="B15DEB2D5C0B4BCBA490B47FC03FD20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7F76A6204F140819914A765160456E41">
    <w:name w:val="B7F76A6204F140819914A765160456E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FF2EE24F52E4472B35E713F4B5339691">
    <w:name w:val="BFF2EE24F52E4472B35E713F4B53396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3317976C2684714AAE75245CE10CB141">
    <w:name w:val="83317976C2684714AAE75245CE10CB1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96750A815424E87BC12E4ED691B22461">
    <w:name w:val="996750A815424E87BC12E4ED691B224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61E1A89583F4721AF992C8FEA066A881">
    <w:name w:val="E61E1A89583F4721AF992C8FEA066A8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E50A9BA7B414CA7B271A4C7D4F88B8C1">
    <w:name w:val="CE50A9BA7B414CA7B271A4C7D4F88B8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CA82700927A4EDDAF95AC06C2A998651">
    <w:name w:val="CCA82700927A4EDDAF95AC06C2A9986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9E09CCF0BE540328B2F9DEA7FFD73F11">
    <w:name w:val="F9E09CCF0BE540328B2F9DEA7FFD73F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8816821D6BA494B8C11F325A0E165321">
    <w:name w:val="38816821D6BA494B8C11F325A0E1653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DA96C4277084A63A010D76FA44A584B1">
    <w:name w:val="5DA96C4277084A63A010D76FA44A584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A14639FE61142ED96E2AB9E6E281F8A1">
    <w:name w:val="3A14639FE61142ED96E2AB9E6E281F8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D8CA775A62641FEB926CF61831A66C91">
    <w:name w:val="8D8CA775A62641FEB926CF61831A66C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6889A87588B42A6AD85CE309413CEF11">
    <w:name w:val="76889A87588B42A6AD85CE309413CEF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C57F71D651A450881740A8ECA1549951">
    <w:name w:val="9C57F71D651A450881740A8ECA15499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7B02443A88642DAA97F806312510A771">
    <w:name w:val="47B02443A88642DAA97F806312510A7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2FC5AAA912C42FABEC5E8CF84231FEF1">
    <w:name w:val="52FC5AAA912C42FABEC5E8CF84231FE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F2B88F24FAD4123BD8A8745671A5F301">
    <w:name w:val="5F2B88F24FAD4123BD8A8745671A5F3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89FEFC00730462A892813954E7D2D871">
    <w:name w:val="889FEFC00730462A892813954E7D2D8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D9EED8914E9452481E8F7FF716D66001">
    <w:name w:val="AD9EED8914E9452481E8F7FF716D660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5238FB447494DDE93A9C94A0011B2D11">
    <w:name w:val="B5238FB447494DDE93A9C94A0011B2D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433490AD1944AF5933B97AD3D6AC21E1">
    <w:name w:val="1433490AD1944AF5933B97AD3D6AC21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2546AEB73B34B67812D5A40C9D332AD1">
    <w:name w:val="B2546AEB73B34B67812D5A40C9D332A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1557B50B2634FB086C5A300A24A4AF01">
    <w:name w:val="B1557B50B2634FB086C5A300A24A4AF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E9C32D9F2E34984A4AA3CFF8B9333DE1">
    <w:name w:val="0E9C32D9F2E34984A4AA3CFF8B9333D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723EA4714074010AAC10FB7D7E8558C1">
    <w:name w:val="7723EA4714074010AAC10FB7D7E8558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0B4A6AF57F541FE8B82786E71A558AA1">
    <w:name w:val="10B4A6AF57F541FE8B82786E71A558A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5D79782E97E4924A6C26D937BD60E031">
    <w:name w:val="15D79782E97E4924A6C26D937BD60E0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29899C879414F6AAB46AE8A068AB02D1">
    <w:name w:val="429899C879414F6AAB46AE8A068AB02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9E95DC25CAE493CBFE13D2E0E5698841">
    <w:name w:val="69E95DC25CAE493CBFE13D2E0E56988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B8BB8D55DA046FC9B93064AF8DD83DB1">
    <w:name w:val="AB8BB8D55DA046FC9B93064AF8DD83D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3D06472162D4AA0A93CB7DDA1BCB14D1">
    <w:name w:val="23D06472162D4AA0A93CB7DDA1BCB14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6896987AB3A4D3E8A42461492A3F2F01">
    <w:name w:val="A6896987AB3A4D3E8A42461492A3F2F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B9C3FC80811488180FA5D54290F09DA1">
    <w:name w:val="9B9C3FC80811488180FA5D54290F09D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6519E6FBA26428CB53C1D55D3130ADE1">
    <w:name w:val="26519E6FBA26428CB53C1D55D3130AD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F5391DA0F11417698005B8BBB9367581">
    <w:name w:val="FF5391DA0F11417698005B8BBB93675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1DD10FA875D4D97A47DC72946F8599E1">
    <w:name w:val="61DD10FA875D4D97A47DC72946F8599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924E62CA23C4BB6A4C14D3C3ADB68A81">
    <w:name w:val="C924E62CA23C4BB6A4C14D3C3ADB68A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0552A1952E34D24AD19E775E6271C661">
    <w:name w:val="00552A1952E34D24AD19E775E6271C6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ADFAC4FC23D4D3F959D27AD7A8B31811">
    <w:name w:val="8ADFAC4FC23D4D3F959D27AD7A8B318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DFC607C91664C0AA115F9956112FD941">
    <w:name w:val="8DFC607C91664C0AA115F9956112FD9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5967F27768D445F915378A60C5227551">
    <w:name w:val="25967F27768D445F915378A60C52275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42007D611884FC7948C9FAB35152A001">
    <w:name w:val="A42007D611884FC7948C9FAB35152A0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48393BA65384CA0BAB3F1B65FC52CA31">
    <w:name w:val="248393BA65384CA0BAB3F1B65FC52CA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56D983EC1A8446D906870DBCB7012891">
    <w:name w:val="A56D983EC1A8446D906870DBCB70128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6326DAB8DA948CEB98207E44AED1C2E1">
    <w:name w:val="D6326DAB8DA948CEB98207E44AED1C2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5310FA0754F4C2F9D66B82D4B5681161">
    <w:name w:val="85310FA0754F4C2F9D66B82D4B56811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B9C1DDAE6F94616AA21B92977F940291">
    <w:name w:val="AB9C1DDAE6F94616AA21B92977F9402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2CE231F5F6F46A894B383FEDA5A57311">
    <w:name w:val="12CE231F5F6F46A894B383FEDA5A573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4BD0393AF974EC797E89CA3285360121">
    <w:name w:val="84BD0393AF974EC797E89CA32853601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FB3486096674C6C9AF59751550E68201">
    <w:name w:val="DFB3486096674C6C9AF59751550E682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5892405F81F4501AB09B126061B4F7F1">
    <w:name w:val="65892405F81F4501AB09B126061B4F7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6C78F45FEDB46BB895DAB1DCA242EBC1">
    <w:name w:val="96C78F45FEDB46BB895DAB1DCA242EB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42292BF6A25437FA1273F43FBE401AF1">
    <w:name w:val="142292BF6A25437FA1273F43FBE401A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C9F8DF25AD04CE799EB7052D446FAB31">
    <w:name w:val="3C9F8DF25AD04CE799EB7052D446FAB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35E09E1E8564DDB92D7719A17DBDE791">
    <w:name w:val="D35E09E1E8564DDB92D7719A17DBDE7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C577584ED964036A8C3980F4D8024C71">
    <w:name w:val="5C577584ED964036A8C3980F4D8024C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987FA413C4B42678D7C6FFAE48C99211">
    <w:name w:val="7987FA413C4B42678D7C6FFAE48C992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85A6B364BFF4E50B4D4D7818209043F1">
    <w:name w:val="885A6B364BFF4E50B4D4D7818209043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B6C10EE68864FCEAB9583D10C7A85721">
    <w:name w:val="CB6C10EE68864FCEAB9583D10C7A857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B6073B937F64BFC88353450F7E59D8B1">
    <w:name w:val="0B6073B937F64BFC88353450F7E59D8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CF5270813E94967A1617A06045FF3EF1">
    <w:name w:val="2CF5270813E94967A1617A06045FF3E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C89614F229542698A21E8173EA1921C1">
    <w:name w:val="7C89614F229542698A21E8173EA1921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A177DBEDD2041AAA19A9CC9EE5E72711">
    <w:name w:val="8A177DBEDD2041AAA19A9CC9EE5E727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C311098A65A43ADA15907A444467A191">
    <w:name w:val="AC311098A65A43ADA15907A444467A1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D9E31D89DD645E9846085F13B0B4BA11">
    <w:name w:val="6D9E31D89DD645E9846085F13B0B4BA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F317FCAFD68431993F85CFD585537841">
    <w:name w:val="EF317FCAFD68431993F85CFD5855378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AAB668EF88541BB92DC8A35C4BA39461">
    <w:name w:val="CAAB668EF88541BB92DC8A35C4BA394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76EE9604E324CC6BAF914A14B9BD5721">
    <w:name w:val="A76EE9604E324CC6BAF914A14B9BD57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DB4E2C4C50F4F8A8292F972DF9629521">
    <w:name w:val="9DB4E2C4C50F4F8A8292F972DF96295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C16F835633F4BBD841D4795605956161">
    <w:name w:val="1C16F835633F4BBD841D47956059561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60A32222F79448C81BA09E0A2238B241">
    <w:name w:val="E60A32222F79448C81BA09E0A2238B2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16FDD0085234F24AB7F0F617758749B1">
    <w:name w:val="116FDD0085234F24AB7F0F617758749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9B50E8386A14B3C866ED7BC62FF984B1">
    <w:name w:val="69B50E8386A14B3C866ED7BC62FF984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6F8C7D6A21B4CAB877397E522EFCACA1">
    <w:name w:val="76F8C7D6A21B4CAB877397E522EFCAC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2AD2B912C034694B967439BA962456E1">
    <w:name w:val="02AD2B912C034694B967439BA962456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95FC8D43902479C8A3C460ACE318F261">
    <w:name w:val="F95FC8D43902479C8A3C460ACE318F2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E5449953A3449C8B0710900AE8106EC1">
    <w:name w:val="4E5449953A3449C8B0710900AE8106E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4F00F06A6214386A8064C74B61089591">
    <w:name w:val="44F00F06A6214386A8064C74B610895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A03C7A18D05496B91C23DC7241923B01">
    <w:name w:val="5A03C7A18D05496B91C23DC7241923B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4A12BA4365847E38FF192C277CFD7071">
    <w:name w:val="64A12BA4365847E38FF192C277CFD70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41E1A309D734733A94024AA933407D11">
    <w:name w:val="641E1A309D734733A94024AA933407D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4CA997B70D14F9786CFAA4B53F6EEB61">
    <w:name w:val="34CA997B70D14F9786CFAA4B53F6EEB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16A9D60A8EA48CD881EDD3AFC1E32231">
    <w:name w:val="F16A9D60A8EA48CD881EDD3AFC1E322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3B9B56B3626442DB3C812B6575344B51">
    <w:name w:val="03B9B56B3626442DB3C812B6575344B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2CC7CD903F94380A68C31D2EB918E5D1">
    <w:name w:val="D2CC7CD903F94380A68C31D2EB918E5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EB4B525DA604424BC9014749A9F65A51">
    <w:name w:val="8EB4B525DA604424BC9014749A9F65A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3264A044C534C4F8640C5301DE49EF31">
    <w:name w:val="73264A044C534C4F8640C5301DE49EF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EC4F2F70A70430EB425A064B6FBB3741">
    <w:name w:val="4EC4F2F70A70430EB425A064B6FBB37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F4D6948D1484CA081892BEB40EE1A4A1">
    <w:name w:val="BF4D6948D1484CA081892BEB40EE1A4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D0435890B46458DA9C625ABAF95FE101">
    <w:name w:val="4D0435890B46458DA9C625ABAF95FE1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3F36ED2016043148E1F427B39EB1AAD1">
    <w:name w:val="13F36ED2016043148E1F427B39EB1AA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E426C37442C401DA1280DD766AFD5D71">
    <w:name w:val="0E426C37442C401DA1280DD766AFD5D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61B0AC5FD184CF4B08AD4742ACC1D291">
    <w:name w:val="E61B0AC5FD184CF4B08AD4742ACC1D2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3EC5A1D12E14DB3999DF7BE9DB8175A1">
    <w:name w:val="C3EC5A1D12E14DB3999DF7BE9DB8175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2C313372A5044F7B5086F4EB8BAB39C1">
    <w:name w:val="22C313372A5044F7B5086F4EB8BAB39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0770812C6314FBFB10E415A8D49CDC91">
    <w:name w:val="C0770812C6314FBFB10E415A8D49CDC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DF0BF3FEE1449F3B63CE163ABF74AFC1">
    <w:name w:val="7DF0BF3FEE1449F3B63CE163ABF74AF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EB611E99F164E18A24F6C526C992E081">
    <w:name w:val="AEB611E99F164E18A24F6C526C992E0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9D9A3E876384F7686934E9DDADE27A41">
    <w:name w:val="E9D9A3E876384F7686934E9DDADE27A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05D330DF00F4F9A8B3DD8BEE026F8A31">
    <w:name w:val="605D330DF00F4F9A8B3DD8BEE026F8A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A4769BCE4DE484DA78A34B79F019B831">
    <w:name w:val="1A4769BCE4DE484DA78A34B79F019B8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E877B9EB46C458289A0A14F42AE10911">
    <w:name w:val="6E877B9EB46C458289A0A14F42AE109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ECBCD8E55CD4AED8B7182DEE7E9E6A31">
    <w:name w:val="AECBCD8E55CD4AED8B7182DEE7E9E6A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0121617A5334469896A64AF33BEED131">
    <w:name w:val="80121617A5334469896A64AF33BEED1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E9D9C86B7B3436D867420E8E51FE5F81">
    <w:name w:val="1E9D9C86B7B3436D867420E8E51FE5F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D3F3F490A9D479AA0410903260C48181">
    <w:name w:val="1D3F3F490A9D479AA0410903260C481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9643B5B395A4C58867C2DEBA4AD8A151">
    <w:name w:val="79643B5B395A4C58867C2DEBA4AD8A1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74EBD19A0234EF3BF26BB6BE2F250711">
    <w:name w:val="774EBD19A0234EF3BF26BB6BE2F2507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306BDA8492240D49BD9EB8B996AE3B41">
    <w:name w:val="D306BDA8492240D49BD9EB8B996AE3B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1B9FEC5ED784367AB19BD4AC56B21681">
    <w:name w:val="21B9FEC5ED784367AB19BD4AC56B216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A587D4C84BA4427974EB3A7FC27C6571">
    <w:name w:val="2A587D4C84BA4427974EB3A7FC27C65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11EF7058EC24F31813C1D1F7D2B113A1">
    <w:name w:val="811EF7058EC24F31813C1D1F7D2B113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A0B995852DD4EDDA18A6BCA1C35C36C1">
    <w:name w:val="3A0B995852DD4EDDA18A6BCA1C35C36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43B336BDF384D1FA2074EDF7652E7BA1">
    <w:name w:val="943B336BDF384D1FA2074EDF7652E7B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4254E1F259C47E08D6DCE2881D5AFC91">
    <w:name w:val="34254E1F259C47E08D6DCE2881D5AFC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5C6E075EE7F448587A5DAA4A7AD2F791">
    <w:name w:val="05C6E075EE7F448587A5DAA4A7AD2F7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8B5C3C1146847A78088C81738722CC41">
    <w:name w:val="28B5C3C1146847A78088C81738722CC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49C4B52114B4552BBAB776DB2BF44C91">
    <w:name w:val="E49C4B52114B4552BBAB776DB2BF44C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8D23F1502E0475C93B5F1B25435E6C21">
    <w:name w:val="28D23F1502E0475C93B5F1B25435E6C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12D33227ED840C1A317CE9F2B166FC01">
    <w:name w:val="812D33227ED840C1A317CE9F2B166FC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95950F3C8C4468189C600CF78DCF39B1">
    <w:name w:val="995950F3C8C4468189C600CF78DCF39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B62954E0B324B2F91ED40CC6860645B1">
    <w:name w:val="8B62954E0B324B2F91ED40CC6860645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8A03578FD23481D91A48D9E09238FE61">
    <w:name w:val="88A03578FD23481D91A48D9E09238FE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E13C33323B14B88866B3E171BA4321E1">
    <w:name w:val="3E13C33323B14B88866B3E171BA4321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4F7C9461DE544D69033D9FC829A6C3D1">
    <w:name w:val="24F7C9461DE544D69033D9FC829A6C3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984AD6F40F74B2B9597A617133CC5F61">
    <w:name w:val="D984AD6F40F74B2B9597A617133CC5F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420472CA9D0477584FE29B6366179301">
    <w:name w:val="F420472CA9D0477584FE29B63661793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BF0F9544FEF4A36BB41A4427CA752261">
    <w:name w:val="2BF0F9544FEF4A36BB41A4427CA7522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675AEAF51BF421B9F01A2B6ABAE49281">
    <w:name w:val="3675AEAF51BF421B9F01A2B6ABAE492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99DEC2AB6C34D2D9252343BC9B102F71">
    <w:name w:val="299DEC2AB6C34D2D9252343BC9B102F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E8C6EFE3A9E4D59BB4A074E74CE212A1">
    <w:name w:val="4E8C6EFE3A9E4D59BB4A074E74CE212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80ECCA1D65C4B41BA7072D21054C0831">
    <w:name w:val="F80ECCA1D65C4B41BA7072D21054C08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665853E312741C698655480F5D768E71">
    <w:name w:val="8665853E312741C698655480F5D768E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FCAC2B063AC4C02B597F0CA3E98A4E31">
    <w:name w:val="1FCAC2B063AC4C02B597F0CA3E98A4E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2CE8E5F415C4330945ADB011AAD45D81">
    <w:name w:val="52CE8E5F415C4330945ADB011AAD45D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B98047D79BA4CA59769B4CEEC6C7FB71">
    <w:name w:val="6B98047D79BA4CA59769B4CEEC6C7FB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6DAC44A9D41420BA1ED585B76FA56321">
    <w:name w:val="C6DAC44A9D41420BA1ED585B76FA56321"/>
    <w:rsid w:val="008C24E6"/>
    <w:pPr>
      <w:keepNext/>
      <w:tabs>
        <w:tab w:val="num" w:pos="720"/>
      </w:tabs>
      <w:suppressAutoHyphens/>
      <w:spacing w:before="240" w:after="120" w:line="240" w:lineRule="auto"/>
      <w:ind w:left="567" w:hanging="567"/>
      <w:outlineLvl w:val="1"/>
    </w:pPr>
    <w:rPr>
      <w:rFonts w:ascii="Arial" w:eastAsia="Times New Roman" w:hAnsi="Arial" w:cs="Times New Roman"/>
      <w:b/>
      <w:kern w:val="0"/>
      <w:szCs w:val="20"/>
      <w:lang w:eastAsia="zh-CN"/>
      <w14:ligatures w14:val="none"/>
    </w:rPr>
  </w:style>
  <w:style w:type="paragraph" w:customStyle="1" w:styleId="DE5A3B51C743440BACB3229ECD9E5E921">
    <w:name w:val="DE5A3B51C743440BACB3229ECD9E5E9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23EB1D6FE494DB89778C8C53687A54D1">
    <w:name w:val="F23EB1D6FE494DB89778C8C53687A54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EE79DB956C34E059B4A39C968E0E4FF1">
    <w:name w:val="6EE79DB956C34E059B4A39C968E0E4F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CABCD22DBCB48C39B73657E7C97BCA41">
    <w:name w:val="BCABCD22DBCB48C39B73657E7C97BCA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7143F01C38B42EB9E113203AAC949481">
    <w:name w:val="F7143F01C38B42EB9E113203AAC9494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63DC674225A4B268D9C4A0B5AFF200D1">
    <w:name w:val="363DC674225A4B268D9C4A0B5AFF200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5AAA6F9319F49F89A0E12E0611E75A61">
    <w:name w:val="C5AAA6F9319F49F89A0E12E0611E75A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999B9F63088413EA6425CF527DB39011">
    <w:name w:val="4999B9F63088413EA6425CF527DB390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7DA33F1D19545AFB73E02BB110205A41">
    <w:name w:val="D7DA33F1D19545AFB73E02BB110205A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F81CE1F684A43728EFA47F1603A42CC1">
    <w:name w:val="6F81CE1F684A43728EFA47F1603A42C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7B9D6C2F5FD498EB29DDC47C81AF4A61">
    <w:name w:val="77B9D6C2F5FD498EB29DDC47C81AF4A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3C0DACC25FD429F87F95B47F6E6C2EA1">
    <w:name w:val="93C0DACC25FD429F87F95B47F6E6C2E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ADB392E2A214DFB826576BE1B15A1931">
    <w:name w:val="2ADB392E2A214DFB826576BE1B15A19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18CEBE5B36941C89D9035CCB844B5581">
    <w:name w:val="E18CEBE5B36941C89D9035CCB844B55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7B1289DE2954EE9A224BBA4D30FE07C1">
    <w:name w:val="17B1289DE2954EE9A224BBA4D30FE07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428E8BF583F42AFAA7AC87161E58B2F1">
    <w:name w:val="F428E8BF583F42AFAA7AC87161E58B2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9EFE535F4024A0390030ADE5470A10C1">
    <w:name w:val="D9EFE535F4024A0390030ADE5470A10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AD54EEF5D444804B4D622DBE202A8211">
    <w:name w:val="9AD54EEF5D444804B4D622DBE202A82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1CC0C7E5DD646E5946944DC2A7E55AC1">
    <w:name w:val="81CC0C7E5DD646E5946944DC2A7E55A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1E0735DD0F046CB9C464B89B5E14EA31">
    <w:name w:val="21E0735DD0F046CB9C464B89B5E14EA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7503C71AB534232BB29D6E868C6BEC31">
    <w:name w:val="77503C71AB534232BB29D6E868C6BEC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38B1A7622454167B3C5C1B52FE635F11">
    <w:name w:val="138B1A7622454167B3C5C1B52FE635F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877223D35C54B978B99921CB105B6201">
    <w:name w:val="1877223D35C54B978B99921CB105B62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CAA20FF5D6049898F83C69267DEAC4C1">
    <w:name w:val="5CAA20FF5D6049898F83C69267DEAC4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2EE2205B63E433DB06D38BF381F06EF1">
    <w:name w:val="D2EE2205B63E433DB06D38BF381F06E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D3D8957031F4BF7A0B48A0445B373691">
    <w:name w:val="9D3D8957031F4BF7A0B48A0445B3736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D11C112188546059836E74670E14AEE1">
    <w:name w:val="7D11C112188546059836E74670E14AE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04DFFC3B659423CBBB5D3A6093866071">
    <w:name w:val="304DFFC3B659423CBBB5D3A60938660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A4A38FA1E2B46F699B0E2926AE48D301">
    <w:name w:val="2A4A38FA1E2B46F699B0E2926AE48D3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80CD71BAA264AA4B1157593CD18F4001">
    <w:name w:val="480CD71BAA264AA4B1157593CD18F40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69B5C0DAA934433BDEC8A2C8CC8BFD22">
    <w:name w:val="969B5C0DAA934433BDEC8A2C8CC8BFD2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FB14627A84A4A7DA5D206316EFBA6872">
    <w:name w:val="1FB14627A84A4A7DA5D206316EFBA687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DAB8EDC8D174F2E8EF9F11AF6FAC9A72">
    <w:name w:val="BDAB8EDC8D174F2E8EF9F11AF6FAC9A7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40D5137AA5E4A72913DFBBD21E080322">
    <w:name w:val="B40D5137AA5E4A72913DFBBD21E08032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AA2D565F72846CBB4C94C53EBB375722">
    <w:name w:val="BAA2D565F72846CBB4C94C53EBB37572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57C7BEE168149A8ACE469525CFFFFB32">
    <w:name w:val="457C7BEE168149A8ACE469525CFFFFB3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59D65FD6EC249299864A28F873407451">
    <w:name w:val="C59D65FD6EC249299864A28F8734074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52F2BECA87E43A68A6B567210713B691">
    <w:name w:val="152F2BECA87E43A68A6B567210713B6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FAD224FB9C845B2BF82C3A6EF33923D2">
    <w:name w:val="9FAD224FB9C845B2BF82C3A6EF33923D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A1AB847BF124C3687589E63A1BD8B582">
    <w:name w:val="7A1AB847BF124C3687589E63A1BD8B58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662FB7FA8AD4229A1C62A864C0769BA2">
    <w:name w:val="5662FB7FA8AD4229A1C62A864C0769BA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EAF3D66E6EF472798D86F9B552319A72">
    <w:name w:val="DEAF3D66E6EF472798D86F9B552319A7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2D5BCD1F89446DEB1992B680FCAFBD32">
    <w:name w:val="32D5BCD1F89446DEB1992B680FCAFBD3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40760A1E06D4DCE9C4064FC404751642">
    <w:name w:val="D40760A1E06D4DCE9C4064FC40475164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F7CC2265A79480E87D83F9838E50B352">
    <w:name w:val="9F7CC2265A79480E87D83F9838E50B35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43EBB8FFBEF4DA1839D570ABB99CA402">
    <w:name w:val="443EBB8FFBEF4DA1839D570ABB99CA40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74C22BAD6C3434384A98E49331074BD2">
    <w:name w:val="574C22BAD6C3434384A98E49331074BD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863107F8AE948EAA14790352946E1602">
    <w:name w:val="7863107F8AE948EAA14790352946E160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C7449CAFB3C49929961DA48154C14FE2">
    <w:name w:val="BC7449CAFB3C49929961DA48154C14FE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943CCF8EAF740E58F9AE88B1CA612AA2">
    <w:name w:val="2943CCF8EAF740E58F9AE88B1CA612AA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007B561B9184138BD92B09EDD2C76162">
    <w:name w:val="B007B561B9184138BD92B09EDD2C7616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49C3BAD9E6E41FFA60F0B3AA753F7FA2">
    <w:name w:val="049C3BAD9E6E41FFA60F0B3AA753F7FA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D5114118E2F4C579C88343723CAE2992">
    <w:name w:val="4D5114118E2F4C579C88343723CAE299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842B01E862946109C3879C08907DD8D2">
    <w:name w:val="F842B01E862946109C3879C08907DD8D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F9E1C5DE5F84B57B4C1A6C79ADF5D2D2">
    <w:name w:val="3F9E1C5DE5F84B57B4C1A6C79ADF5D2D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9E79FF4462F4C4B933D09A8FE9A6BC82">
    <w:name w:val="D9E79FF4462F4C4B933D09A8FE9A6BC8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3D78DAFF74A40B09299D3B57F4CAFBE2">
    <w:name w:val="03D78DAFF74A40B09299D3B57F4CAFBE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CA10E157D824A1CA68323C91EBEC2332">
    <w:name w:val="3CA10E157D824A1CA68323C91EBEC233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647E8F12EDB43808AEC9AE826D761292">
    <w:name w:val="E647E8F12EDB43808AEC9AE826D76129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3D0D7DB384640A28B3DEB75798FD3322">
    <w:name w:val="13D0D7DB384640A28B3DEB75798FD332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686F90F52554343B4BF4219463CF9E72">
    <w:name w:val="B686F90F52554343B4BF4219463CF9E7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91C9D138B0E4DA089D9FA9B8922C2D52">
    <w:name w:val="591C9D138B0E4DA089D9FA9B8922C2D5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792B7F2B90B4853BB492EAC9C46235F1">
    <w:name w:val="2792B7F2B90B4853BB492EAC9C46235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72F1B40C8BA43C2A2D8393905A810A41">
    <w:name w:val="572F1B40C8BA43C2A2D8393905A810A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8177221CE96478EA0678BDF2129C437">
    <w:name w:val="58177221CE96478EA0678BDF2129C437"/>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17A694D0A574C479EFA9E837D2C2E6E">
    <w:name w:val="317A694D0A574C479EFA9E837D2C2E6E"/>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2FBA26ECF374CA1A56143AF5D70555F">
    <w:name w:val="C2FBA26ECF374CA1A56143AF5D70555F"/>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21F93BE212042678CF8B7A5F5C6A3731">
    <w:name w:val="721F93BE212042678CF8B7A5F5C6A37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22E898522C04E888DEA1199037002851">
    <w:name w:val="E22E898522C04E888DEA11990370028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6210E8CD30B4C0A866A8F88CC7853B91">
    <w:name w:val="46210E8CD30B4C0A866A8F88CC7853B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051BEF21CBC42759BD162F24EAF1A4C1">
    <w:name w:val="C051BEF21CBC42759BD162F24EAF1A4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9E7BC67C00B4F8891D77E9394D4A03B1">
    <w:name w:val="B9E7BC67C00B4F8891D77E9394D4A03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6A515FF063544CA8CE1334FCB912F6E1">
    <w:name w:val="E6A515FF063544CA8CE1334FCB912F6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4F3283403DF4A2F8B8004380E3532AB">
    <w:name w:val="B4F3283403DF4A2F8B8004380E3532AB"/>
    <w:rsid w:val="008C24E6"/>
  </w:style>
  <w:style w:type="paragraph" w:customStyle="1" w:styleId="264C2448C2B140C7BA18E0C2A1974F68">
    <w:name w:val="264C2448C2B140C7BA18E0C2A1974F68"/>
    <w:rsid w:val="008C24E6"/>
  </w:style>
  <w:style w:type="paragraph" w:customStyle="1" w:styleId="F84FD18180C042EDBA1AEC6A0DBDE08C">
    <w:name w:val="F84FD18180C042EDBA1AEC6A0DBDE08C"/>
    <w:rsid w:val="008C24E6"/>
  </w:style>
  <w:style w:type="paragraph" w:customStyle="1" w:styleId="29B1D0E34B5149F0B13C40D2134147BA">
    <w:name w:val="29B1D0E34B5149F0B13C40D2134147BA"/>
    <w:rsid w:val="008C24E6"/>
  </w:style>
  <w:style w:type="paragraph" w:customStyle="1" w:styleId="778CE1E3815148679C8FBDD082789EA0">
    <w:name w:val="778CE1E3815148679C8FBDD082789EA0"/>
    <w:rsid w:val="008C24E6"/>
  </w:style>
  <w:style w:type="paragraph" w:customStyle="1" w:styleId="F17CCB84F87740669FFA6DDA3A6511AD">
    <w:name w:val="F17CCB84F87740669FFA6DDA3A6511AD"/>
    <w:rsid w:val="008C24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23C18-D6F2-4EEE-9851-0A3E51EA6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33</Pages>
  <Words>6117</Words>
  <Characters>36706</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42738</CharactersWithSpaces>
  <SharedDoc>false</SharedDoc>
  <HLinks>
    <vt:vector size="24" baseType="variant">
      <vt:variant>
        <vt:i4>3342405</vt:i4>
      </vt:variant>
      <vt:variant>
        <vt:i4>9</vt:i4>
      </vt:variant>
      <vt:variant>
        <vt:i4>0</vt:i4>
      </vt:variant>
      <vt:variant>
        <vt:i4>5</vt:i4>
      </vt:variant>
      <vt:variant>
        <vt:lpwstr>mailto:IOD@pup-pszczyna.pl</vt:lpwstr>
      </vt:variant>
      <vt:variant>
        <vt:lpwstr/>
      </vt:variant>
      <vt:variant>
        <vt:i4>3342405</vt:i4>
      </vt:variant>
      <vt:variant>
        <vt:i4>6</vt:i4>
      </vt:variant>
      <vt:variant>
        <vt:i4>0</vt:i4>
      </vt:variant>
      <vt:variant>
        <vt:i4>5</vt:i4>
      </vt:variant>
      <vt:variant>
        <vt:lpwstr>mailto:IOD@pup-pszczyna.pl</vt:lpwstr>
      </vt:variant>
      <vt:variant>
        <vt:lpwstr/>
      </vt:variant>
      <vt:variant>
        <vt:i4>3342405</vt:i4>
      </vt:variant>
      <vt:variant>
        <vt:i4>3</vt:i4>
      </vt:variant>
      <vt:variant>
        <vt:i4>0</vt:i4>
      </vt:variant>
      <vt:variant>
        <vt:i4>5</vt:i4>
      </vt:variant>
      <vt:variant>
        <vt:lpwstr>mailto:IOD@pup-pszczyna.pl</vt:lpwstr>
      </vt:variant>
      <vt:variant>
        <vt:lpwstr/>
      </vt:variant>
      <vt:variant>
        <vt:i4>3342405</vt:i4>
      </vt:variant>
      <vt:variant>
        <vt:i4>0</vt:i4>
      </vt:variant>
      <vt:variant>
        <vt:i4>0</vt:i4>
      </vt:variant>
      <vt:variant>
        <vt:i4>5</vt:i4>
      </vt:variant>
      <vt:variant>
        <vt:lpwstr>mailto:IOD@pup-pszczyna.pl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DOTACJE</dc:title>
  <dc:subject/>
  <dc:creator>Admin</dc:creator>
  <cp:keywords/>
  <cp:lastModifiedBy>Paul Wadas</cp:lastModifiedBy>
  <cp:revision>123</cp:revision>
  <cp:lastPrinted>2024-08-23T06:58:00Z</cp:lastPrinted>
  <dcterms:created xsi:type="dcterms:W3CDTF">2025-10-17T08:45:00Z</dcterms:created>
  <dcterms:modified xsi:type="dcterms:W3CDTF">2025-10-27T10:31:00Z</dcterms:modified>
</cp:coreProperties>
</file>